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1E" w:rsidRPr="00404E0E" w:rsidRDefault="00F7011E" w:rsidP="00F7011E">
      <w:pPr>
        <w:pStyle w:val="odstavec"/>
        <w:ind w:firstLine="0"/>
        <w:jc w:val="left"/>
        <w:rPr>
          <w:b/>
          <w:szCs w:val="32"/>
        </w:rPr>
      </w:pPr>
      <w:r w:rsidRPr="00404E0E">
        <w:rPr>
          <w:b/>
          <w:szCs w:val="32"/>
        </w:rPr>
        <w:t>Název akce:</w:t>
      </w:r>
    </w:p>
    <w:p w:rsidR="00F7011E" w:rsidRPr="00404E0E" w:rsidRDefault="00F7011E" w:rsidP="00F7011E">
      <w:pPr>
        <w:pStyle w:val="odstavec"/>
        <w:ind w:firstLine="0"/>
        <w:jc w:val="left"/>
        <w:rPr>
          <w:b/>
          <w:sz w:val="28"/>
          <w:szCs w:val="32"/>
        </w:rPr>
      </w:pPr>
      <w:r w:rsidRPr="00404E0E">
        <w:rPr>
          <w:b/>
          <w:sz w:val="28"/>
          <w:szCs w:val="32"/>
        </w:rPr>
        <w:t>REKONSTRUKCE KOTELNY, KUCHYNĚ A JÍDELNY</w:t>
      </w:r>
    </w:p>
    <w:p w:rsidR="00F7011E" w:rsidRPr="00404E0E" w:rsidRDefault="00F7011E" w:rsidP="00F7011E">
      <w:pPr>
        <w:pStyle w:val="odstavec"/>
        <w:ind w:firstLine="0"/>
        <w:jc w:val="left"/>
        <w:rPr>
          <w:b/>
          <w:sz w:val="28"/>
          <w:szCs w:val="32"/>
        </w:rPr>
      </w:pPr>
      <w:r w:rsidRPr="00404E0E">
        <w:rPr>
          <w:b/>
          <w:sz w:val="28"/>
          <w:szCs w:val="32"/>
        </w:rPr>
        <w:t>ZÁKLADNÍ ŠKOLA KOMENSKÉHO 17 V DOMAŽLICÍCH</w:t>
      </w:r>
    </w:p>
    <w:p w:rsidR="00F7011E" w:rsidRPr="00404E0E" w:rsidRDefault="00F7011E" w:rsidP="00F7011E">
      <w:pPr>
        <w:pStyle w:val="odstavec"/>
        <w:ind w:firstLine="0"/>
        <w:jc w:val="left"/>
        <w:rPr>
          <w:sz w:val="20"/>
        </w:rPr>
      </w:pPr>
    </w:p>
    <w:p w:rsidR="00F7011E" w:rsidRPr="00404E0E" w:rsidRDefault="00F7011E" w:rsidP="00F7011E">
      <w:pPr>
        <w:pStyle w:val="odstavec"/>
        <w:ind w:firstLine="0"/>
        <w:jc w:val="left"/>
        <w:rPr>
          <w:sz w:val="20"/>
        </w:rPr>
      </w:pPr>
    </w:p>
    <w:p w:rsidR="00F7011E" w:rsidRPr="00404E0E" w:rsidRDefault="00F7011E" w:rsidP="00F7011E">
      <w:pPr>
        <w:pStyle w:val="odstavec"/>
        <w:ind w:firstLine="0"/>
        <w:jc w:val="left"/>
        <w:rPr>
          <w:b/>
          <w:szCs w:val="32"/>
        </w:rPr>
      </w:pPr>
      <w:r w:rsidRPr="00404E0E">
        <w:rPr>
          <w:b/>
          <w:szCs w:val="32"/>
        </w:rPr>
        <w:t>Část PD:</w:t>
      </w:r>
    </w:p>
    <w:p w:rsidR="00F7011E" w:rsidRDefault="00F7011E" w:rsidP="00F7011E">
      <w:r w:rsidRPr="00404E0E">
        <w:rPr>
          <w:sz w:val="28"/>
          <w:szCs w:val="40"/>
        </w:rPr>
        <w:t>REKONSTRUKCE KOTELNY, VYTÁPĚNÍ KUCHYNĚ, ZÁSOBOVÁNÍ TEPLEM VZT ZAŘÍZENÍ</w:t>
      </w:r>
    </w:p>
    <w:p w:rsidR="00F7011E" w:rsidRDefault="00F7011E"/>
    <w:p w:rsidR="00EA70D3" w:rsidRPr="00F7011E" w:rsidRDefault="00F7011E" w:rsidP="00F7011E">
      <w:pPr>
        <w:pStyle w:val="odstavec"/>
        <w:ind w:firstLine="0"/>
        <w:jc w:val="left"/>
        <w:rPr>
          <w:b/>
          <w:sz w:val="28"/>
          <w:szCs w:val="32"/>
        </w:rPr>
      </w:pPr>
      <w:r>
        <w:rPr>
          <w:b/>
          <w:sz w:val="28"/>
          <w:szCs w:val="32"/>
        </w:rPr>
        <w:t>Z</w:t>
      </w:r>
      <w:r w:rsidRPr="00F7011E">
        <w:rPr>
          <w:b/>
          <w:sz w:val="28"/>
          <w:szCs w:val="32"/>
        </w:rPr>
        <w:t>měnový list 2020_05_28</w:t>
      </w:r>
      <w:r>
        <w:rPr>
          <w:b/>
          <w:sz w:val="28"/>
          <w:szCs w:val="32"/>
        </w:rPr>
        <w:t xml:space="preserve"> - </w:t>
      </w:r>
      <w:r w:rsidRPr="00F7011E">
        <w:rPr>
          <w:b/>
          <w:sz w:val="28"/>
          <w:szCs w:val="32"/>
        </w:rPr>
        <w:t>Technická zpráva</w:t>
      </w:r>
    </w:p>
    <w:p w:rsidR="00F7011E" w:rsidRDefault="00F7011E">
      <w:pPr>
        <w:pStyle w:val="odstavec"/>
        <w:ind w:firstLine="0"/>
        <w:jc w:val="left"/>
        <w:rPr>
          <w:b/>
          <w:sz w:val="28"/>
          <w:szCs w:val="32"/>
        </w:rPr>
      </w:pPr>
    </w:p>
    <w:p w:rsidR="00F7011E" w:rsidRDefault="00F7011E" w:rsidP="00F7011E">
      <w:pPr>
        <w:rPr>
          <w:b/>
          <w:color w:val="1F497D"/>
        </w:rPr>
      </w:pPr>
    </w:p>
    <w:p w:rsidR="00F7011E" w:rsidRPr="00F7011E" w:rsidRDefault="00F7011E" w:rsidP="00F7011E">
      <w:pPr>
        <w:rPr>
          <w:b/>
        </w:rPr>
      </w:pPr>
      <w:r w:rsidRPr="00F7011E">
        <w:rPr>
          <w:b/>
        </w:rPr>
        <w:t>Nové znění:</w:t>
      </w:r>
    </w:p>
    <w:p w:rsidR="00F7011E" w:rsidRPr="00F7011E" w:rsidRDefault="00F7011E" w:rsidP="00F7011E">
      <w:pPr>
        <w:rPr>
          <w:u w:val="single"/>
        </w:rPr>
      </w:pPr>
      <w:r w:rsidRPr="00F7011E">
        <w:t>3.1.1 Zdroj tepla</w:t>
      </w:r>
    </w:p>
    <w:p w:rsidR="00F7011E" w:rsidRPr="00F7011E" w:rsidRDefault="00F7011E" w:rsidP="00F7011E">
      <w:pPr>
        <w:rPr>
          <w:b/>
          <w:sz w:val="28"/>
          <w:szCs w:val="32"/>
        </w:rPr>
      </w:pPr>
      <w:r w:rsidRPr="00F7011E">
        <w:t xml:space="preserve">Zdrojem tepla bude kaskáda dvou plynových stacionárních kondenzačních kotlů, např. Buderus </w:t>
      </w:r>
      <w:proofErr w:type="spellStart"/>
      <w:r w:rsidRPr="00F7011E">
        <w:t>Logano</w:t>
      </w:r>
      <w:proofErr w:type="spellEnd"/>
      <w:r w:rsidRPr="00F7011E">
        <w:t xml:space="preserve"> Plus SB625-640. Jmenovitý tepelný výkon při teplotním spádu 80/60°C je 588 kW pro každý kotel. </w:t>
      </w:r>
      <w:r w:rsidRPr="00F7011E">
        <w:t xml:space="preserve"> </w:t>
      </w:r>
      <w:r w:rsidRPr="00F7011E">
        <w:t xml:space="preserve">... a dále bez </w:t>
      </w:r>
      <w:proofErr w:type="gramStart"/>
      <w:r w:rsidRPr="00F7011E">
        <w:t>změny</w:t>
      </w:r>
      <w:bookmarkStart w:id="0" w:name="_GoBack"/>
      <w:bookmarkEnd w:id="0"/>
      <w:r w:rsidRPr="00F7011E">
        <w:t xml:space="preserve"> ...</w:t>
      </w:r>
      <w:proofErr w:type="gramEnd"/>
      <w:r w:rsidRPr="00F7011E">
        <w:t xml:space="preserve"> </w:t>
      </w:r>
    </w:p>
    <w:sectPr w:rsidR="00F7011E" w:rsidRPr="00F70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95"/>
    <w:rsid w:val="00000350"/>
    <w:rsid w:val="0000057D"/>
    <w:rsid w:val="000007F6"/>
    <w:rsid w:val="00000A41"/>
    <w:rsid w:val="00000B2E"/>
    <w:rsid w:val="00000C55"/>
    <w:rsid w:val="00000C61"/>
    <w:rsid w:val="00000CEC"/>
    <w:rsid w:val="00000DA9"/>
    <w:rsid w:val="00000F2E"/>
    <w:rsid w:val="00000F3D"/>
    <w:rsid w:val="000010A6"/>
    <w:rsid w:val="000010E4"/>
    <w:rsid w:val="00001674"/>
    <w:rsid w:val="000016B8"/>
    <w:rsid w:val="00001784"/>
    <w:rsid w:val="00001839"/>
    <w:rsid w:val="0000183B"/>
    <w:rsid w:val="0000193F"/>
    <w:rsid w:val="00001E5A"/>
    <w:rsid w:val="00002047"/>
    <w:rsid w:val="00002594"/>
    <w:rsid w:val="000027DF"/>
    <w:rsid w:val="00002926"/>
    <w:rsid w:val="00002B77"/>
    <w:rsid w:val="00002CF4"/>
    <w:rsid w:val="00002FE6"/>
    <w:rsid w:val="00003214"/>
    <w:rsid w:val="0000327C"/>
    <w:rsid w:val="000033F2"/>
    <w:rsid w:val="0000348E"/>
    <w:rsid w:val="00003578"/>
    <w:rsid w:val="000038E8"/>
    <w:rsid w:val="000039A6"/>
    <w:rsid w:val="00003FEC"/>
    <w:rsid w:val="00004387"/>
    <w:rsid w:val="0000456E"/>
    <w:rsid w:val="0000458D"/>
    <w:rsid w:val="00004771"/>
    <w:rsid w:val="000049F4"/>
    <w:rsid w:val="00004A23"/>
    <w:rsid w:val="00004A49"/>
    <w:rsid w:val="00005277"/>
    <w:rsid w:val="0000575C"/>
    <w:rsid w:val="00005D28"/>
    <w:rsid w:val="00005F92"/>
    <w:rsid w:val="0000614D"/>
    <w:rsid w:val="00006257"/>
    <w:rsid w:val="00006312"/>
    <w:rsid w:val="000066F9"/>
    <w:rsid w:val="00006710"/>
    <w:rsid w:val="00006886"/>
    <w:rsid w:val="00006D8B"/>
    <w:rsid w:val="00007131"/>
    <w:rsid w:val="000071B2"/>
    <w:rsid w:val="00007416"/>
    <w:rsid w:val="00007503"/>
    <w:rsid w:val="000076A5"/>
    <w:rsid w:val="000100F5"/>
    <w:rsid w:val="00010139"/>
    <w:rsid w:val="000104A5"/>
    <w:rsid w:val="0001052B"/>
    <w:rsid w:val="0001056C"/>
    <w:rsid w:val="00010940"/>
    <w:rsid w:val="00010AEE"/>
    <w:rsid w:val="00010C73"/>
    <w:rsid w:val="00010D11"/>
    <w:rsid w:val="00010D2A"/>
    <w:rsid w:val="00010D4B"/>
    <w:rsid w:val="00010D65"/>
    <w:rsid w:val="00010F36"/>
    <w:rsid w:val="00011093"/>
    <w:rsid w:val="00011156"/>
    <w:rsid w:val="000113AA"/>
    <w:rsid w:val="0001142E"/>
    <w:rsid w:val="00011691"/>
    <w:rsid w:val="0001183A"/>
    <w:rsid w:val="0001189D"/>
    <w:rsid w:val="00011C87"/>
    <w:rsid w:val="000122C7"/>
    <w:rsid w:val="000124DD"/>
    <w:rsid w:val="00012644"/>
    <w:rsid w:val="00012A63"/>
    <w:rsid w:val="00012AED"/>
    <w:rsid w:val="00012BA1"/>
    <w:rsid w:val="000131D4"/>
    <w:rsid w:val="00013228"/>
    <w:rsid w:val="0001333F"/>
    <w:rsid w:val="00013FFF"/>
    <w:rsid w:val="0001418F"/>
    <w:rsid w:val="00014263"/>
    <w:rsid w:val="000142B4"/>
    <w:rsid w:val="00014304"/>
    <w:rsid w:val="000143A2"/>
    <w:rsid w:val="00014927"/>
    <w:rsid w:val="00014AF3"/>
    <w:rsid w:val="00014B5C"/>
    <w:rsid w:val="00014CCC"/>
    <w:rsid w:val="00014DA0"/>
    <w:rsid w:val="00014F37"/>
    <w:rsid w:val="00015049"/>
    <w:rsid w:val="000150B6"/>
    <w:rsid w:val="000153C8"/>
    <w:rsid w:val="00015587"/>
    <w:rsid w:val="00015651"/>
    <w:rsid w:val="0001570A"/>
    <w:rsid w:val="0001577B"/>
    <w:rsid w:val="00015912"/>
    <w:rsid w:val="0001593F"/>
    <w:rsid w:val="0001595F"/>
    <w:rsid w:val="000159B1"/>
    <w:rsid w:val="00015A5E"/>
    <w:rsid w:val="00015EC0"/>
    <w:rsid w:val="000163BE"/>
    <w:rsid w:val="000163C8"/>
    <w:rsid w:val="0001659C"/>
    <w:rsid w:val="0001666C"/>
    <w:rsid w:val="00016888"/>
    <w:rsid w:val="00016B23"/>
    <w:rsid w:val="00016C3E"/>
    <w:rsid w:val="00017338"/>
    <w:rsid w:val="0001754E"/>
    <w:rsid w:val="00017650"/>
    <w:rsid w:val="00017742"/>
    <w:rsid w:val="000177DB"/>
    <w:rsid w:val="00017C7A"/>
    <w:rsid w:val="00017D04"/>
    <w:rsid w:val="00017D6B"/>
    <w:rsid w:val="00017EDB"/>
    <w:rsid w:val="00017F5B"/>
    <w:rsid w:val="0002008E"/>
    <w:rsid w:val="0002053B"/>
    <w:rsid w:val="0002054D"/>
    <w:rsid w:val="000208B2"/>
    <w:rsid w:val="00020C53"/>
    <w:rsid w:val="00020C74"/>
    <w:rsid w:val="00020CF3"/>
    <w:rsid w:val="00020D10"/>
    <w:rsid w:val="00020EC6"/>
    <w:rsid w:val="00020F1B"/>
    <w:rsid w:val="0002127F"/>
    <w:rsid w:val="00021439"/>
    <w:rsid w:val="0002190A"/>
    <w:rsid w:val="00021B0D"/>
    <w:rsid w:val="00021B37"/>
    <w:rsid w:val="00021C1A"/>
    <w:rsid w:val="00022053"/>
    <w:rsid w:val="0002228E"/>
    <w:rsid w:val="00022813"/>
    <w:rsid w:val="000228CE"/>
    <w:rsid w:val="00022BB7"/>
    <w:rsid w:val="00022E0A"/>
    <w:rsid w:val="0002304B"/>
    <w:rsid w:val="00023088"/>
    <w:rsid w:val="0002361F"/>
    <w:rsid w:val="0002372F"/>
    <w:rsid w:val="00023851"/>
    <w:rsid w:val="00023B9C"/>
    <w:rsid w:val="000240CF"/>
    <w:rsid w:val="00024159"/>
    <w:rsid w:val="000241F5"/>
    <w:rsid w:val="000242E2"/>
    <w:rsid w:val="000244B4"/>
    <w:rsid w:val="00024551"/>
    <w:rsid w:val="000245F8"/>
    <w:rsid w:val="0002487B"/>
    <w:rsid w:val="00024A4A"/>
    <w:rsid w:val="00024DA6"/>
    <w:rsid w:val="00024E26"/>
    <w:rsid w:val="00024E4D"/>
    <w:rsid w:val="00025334"/>
    <w:rsid w:val="00025373"/>
    <w:rsid w:val="0002552A"/>
    <w:rsid w:val="00025591"/>
    <w:rsid w:val="000256BF"/>
    <w:rsid w:val="000256DA"/>
    <w:rsid w:val="0002591B"/>
    <w:rsid w:val="00025923"/>
    <w:rsid w:val="0002599C"/>
    <w:rsid w:val="000259D0"/>
    <w:rsid w:val="00025EAD"/>
    <w:rsid w:val="000262CE"/>
    <w:rsid w:val="000264BB"/>
    <w:rsid w:val="000267C8"/>
    <w:rsid w:val="0002699B"/>
    <w:rsid w:val="00026A8A"/>
    <w:rsid w:val="00026C41"/>
    <w:rsid w:val="00026C8D"/>
    <w:rsid w:val="00026CD2"/>
    <w:rsid w:val="00026D59"/>
    <w:rsid w:val="00026EE8"/>
    <w:rsid w:val="000275F2"/>
    <w:rsid w:val="000276B8"/>
    <w:rsid w:val="00027765"/>
    <w:rsid w:val="000279B3"/>
    <w:rsid w:val="00027AC1"/>
    <w:rsid w:val="00027DFA"/>
    <w:rsid w:val="00027E31"/>
    <w:rsid w:val="000301D8"/>
    <w:rsid w:val="000301E8"/>
    <w:rsid w:val="000302AA"/>
    <w:rsid w:val="000303FF"/>
    <w:rsid w:val="000306EE"/>
    <w:rsid w:val="000308C7"/>
    <w:rsid w:val="00030B3D"/>
    <w:rsid w:val="0003159A"/>
    <w:rsid w:val="00031618"/>
    <w:rsid w:val="0003168C"/>
    <w:rsid w:val="00031D59"/>
    <w:rsid w:val="00032055"/>
    <w:rsid w:val="00032154"/>
    <w:rsid w:val="000322B0"/>
    <w:rsid w:val="00032361"/>
    <w:rsid w:val="000329EA"/>
    <w:rsid w:val="00032BCB"/>
    <w:rsid w:val="00032CCC"/>
    <w:rsid w:val="00032E11"/>
    <w:rsid w:val="0003300E"/>
    <w:rsid w:val="0003303C"/>
    <w:rsid w:val="000332F9"/>
    <w:rsid w:val="000334F9"/>
    <w:rsid w:val="0003354B"/>
    <w:rsid w:val="000335F2"/>
    <w:rsid w:val="00033638"/>
    <w:rsid w:val="000338B7"/>
    <w:rsid w:val="000338DF"/>
    <w:rsid w:val="00033A81"/>
    <w:rsid w:val="00033D05"/>
    <w:rsid w:val="00033EBF"/>
    <w:rsid w:val="00033FAE"/>
    <w:rsid w:val="0003405A"/>
    <w:rsid w:val="000340CB"/>
    <w:rsid w:val="000341CE"/>
    <w:rsid w:val="000344EA"/>
    <w:rsid w:val="000345C2"/>
    <w:rsid w:val="0003483E"/>
    <w:rsid w:val="0003499F"/>
    <w:rsid w:val="00034E9B"/>
    <w:rsid w:val="000350E6"/>
    <w:rsid w:val="000352A1"/>
    <w:rsid w:val="00035476"/>
    <w:rsid w:val="00035540"/>
    <w:rsid w:val="000355DC"/>
    <w:rsid w:val="00035627"/>
    <w:rsid w:val="00035689"/>
    <w:rsid w:val="000359EC"/>
    <w:rsid w:val="00035CA3"/>
    <w:rsid w:val="0003603C"/>
    <w:rsid w:val="00036376"/>
    <w:rsid w:val="000363FC"/>
    <w:rsid w:val="00036418"/>
    <w:rsid w:val="00036434"/>
    <w:rsid w:val="000366AE"/>
    <w:rsid w:val="000366C1"/>
    <w:rsid w:val="000366E4"/>
    <w:rsid w:val="00036731"/>
    <w:rsid w:val="00036A9D"/>
    <w:rsid w:val="00037226"/>
    <w:rsid w:val="00037432"/>
    <w:rsid w:val="000377F3"/>
    <w:rsid w:val="0003782F"/>
    <w:rsid w:val="00037919"/>
    <w:rsid w:val="00037B0B"/>
    <w:rsid w:val="00037B2E"/>
    <w:rsid w:val="00037B9C"/>
    <w:rsid w:val="00037BE0"/>
    <w:rsid w:val="00037ED6"/>
    <w:rsid w:val="00037F99"/>
    <w:rsid w:val="00040012"/>
    <w:rsid w:val="00040405"/>
    <w:rsid w:val="0004060F"/>
    <w:rsid w:val="0004084A"/>
    <w:rsid w:val="00040AFA"/>
    <w:rsid w:val="00040C25"/>
    <w:rsid w:val="00040D65"/>
    <w:rsid w:val="00040FB1"/>
    <w:rsid w:val="00040FD8"/>
    <w:rsid w:val="00041035"/>
    <w:rsid w:val="0004108A"/>
    <w:rsid w:val="0004126C"/>
    <w:rsid w:val="000412BD"/>
    <w:rsid w:val="000414FA"/>
    <w:rsid w:val="0004152C"/>
    <w:rsid w:val="0004154F"/>
    <w:rsid w:val="0004156A"/>
    <w:rsid w:val="00041662"/>
    <w:rsid w:val="00041713"/>
    <w:rsid w:val="00041756"/>
    <w:rsid w:val="00041846"/>
    <w:rsid w:val="00041B8D"/>
    <w:rsid w:val="00041C23"/>
    <w:rsid w:val="00041ED2"/>
    <w:rsid w:val="00041F3A"/>
    <w:rsid w:val="0004210F"/>
    <w:rsid w:val="0004242A"/>
    <w:rsid w:val="000424B2"/>
    <w:rsid w:val="0004258C"/>
    <w:rsid w:val="0004260C"/>
    <w:rsid w:val="00042AD6"/>
    <w:rsid w:val="00042B39"/>
    <w:rsid w:val="00042DB0"/>
    <w:rsid w:val="00042F52"/>
    <w:rsid w:val="000432F9"/>
    <w:rsid w:val="000433C8"/>
    <w:rsid w:val="000433E5"/>
    <w:rsid w:val="000434B2"/>
    <w:rsid w:val="000435FC"/>
    <w:rsid w:val="00043796"/>
    <w:rsid w:val="0004379E"/>
    <w:rsid w:val="00043BDA"/>
    <w:rsid w:val="00043D10"/>
    <w:rsid w:val="00043D99"/>
    <w:rsid w:val="00043F07"/>
    <w:rsid w:val="000440AE"/>
    <w:rsid w:val="0004419B"/>
    <w:rsid w:val="00044218"/>
    <w:rsid w:val="000443D2"/>
    <w:rsid w:val="0004448A"/>
    <w:rsid w:val="00044E23"/>
    <w:rsid w:val="0004506C"/>
    <w:rsid w:val="00045093"/>
    <w:rsid w:val="0004522F"/>
    <w:rsid w:val="00045517"/>
    <w:rsid w:val="0004554C"/>
    <w:rsid w:val="000456C4"/>
    <w:rsid w:val="0004593E"/>
    <w:rsid w:val="00045B4A"/>
    <w:rsid w:val="0004606B"/>
    <w:rsid w:val="000460E3"/>
    <w:rsid w:val="00046206"/>
    <w:rsid w:val="00046214"/>
    <w:rsid w:val="000462B1"/>
    <w:rsid w:val="00046491"/>
    <w:rsid w:val="00046542"/>
    <w:rsid w:val="000468FC"/>
    <w:rsid w:val="000469B3"/>
    <w:rsid w:val="000469C4"/>
    <w:rsid w:val="00046E3F"/>
    <w:rsid w:val="00047037"/>
    <w:rsid w:val="0004710E"/>
    <w:rsid w:val="0004722C"/>
    <w:rsid w:val="000475D4"/>
    <w:rsid w:val="00047CC1"/>
    <w:rsid w:val="00047D9D"/>
    <w:rsid w:val="00047E26"/>
    <w:rsid w:val="00050157"/>
    <w:rsid w:val="000501A6"/>
    <w:rsid w:val="0005056A"/>
    <w:rsid w:val="00050827"/>
    <w:rsid w:val="00050AE6"/>
    <w:rsid w:val="00050B6D"/>
    <w:rsid w:val="00050C39"/>
    <w:rsid w:val="00050DCA"/>
    <w:rsid w:val="00051140"/>
    <w:rsid w:val="0005127C"/>
    <w:rsid w:val="0005193F"/>
    <w:rsid w:val="00051DD0"/>
    <w:rsid w:val="00051EDF"/>
    <w:rsid w:val="000520D8"/>
    <w:rsid w:val="0005266F"/>
    <w:rsid w:val="00052715"/>
    <w:rsid w:val="0005273D"/>
    <w:rsid w:val="0005275F"/>
    <w:rsid w:val="00052779"/>
    <w:rsid w:val="00052833"/>
    <w:rsid w:val="00052B4D"/>
    <w:rsid w:val="00052DAB"/>
    <w:rsid w:val="00052FBE"/>
    <w:rsid w:val="0005338D"/>
    <w:rsid w:val="000533AD"/>
    <w:rsid w:val="000536D2"/>
    <w:rsid w:val="00053733"/>
    <w:rsid w:val="0005393D"/>
    <w:rsid w:val="000539B3"/>
    <w:rsid w:val="00053DCE"/>
    <w:rsid w:val="00054036"/>
    <w:rsid w:val="000540D9"/>
    <w:rsid w:val="000544FD"/>
    <w:rsid w:val="0005451A"/>
    <w:rsid w:val="0005455B"/>
    <w:rsid w:val="000545CB"/>
    <w:rsid w:val="00054CAD"/>
    <w:rsid w:val="00054DDC"/>
    <w:rsid w:val="0005544D"/>
    <w:rsid w:val="000558F4"/>
    <w:rsid w:val="0005594D"/>
    <w:rsid w:val="00055A2D"/>
    <w:rsid w:val="00055ACC"/>
    <w:rsid w:val="00055E9B"/>
    <w:rsid w:val="00056111"/>
    <w:rsid w:val="00056611"/>
    <w:rsid w:val="00056D60"/>
    <w:rsid w:val="00057345"/>
    <w:rsid w:val="0005746C"/>
    <w:rsid w:val="00057858"/>
    <w:rsid w:val="00057AB6"/>
    <w:rsid w:val="00057F0F"/>
    <w:rsid w:val="00060090"/>
    <w:rsid w:val="000601E6"/>
    <w:rsid w:val="000604A7"/>
    <w:rsid w:val="0006060A"/>
    <w:rsid w:val="000608AE"/>
    <w:rsid w:val="000609B3"/>
    <w:rsid w:val="000609C8"/>
    <w:rsid w:val="00060C4F"/>
    <w:rsid w:val="00060F89"/>
    <w:rsid w:val="0006108F"/>
    <w:rsid w:val="00061406"/>
    <w:rsid w:val="00061538"/>
    <w:rsid w:val="0006166E"/>
    <w:rsid w:val="000618AB"/>
    <w:rsid w:val="000619BF"/>
    <w:rsid w:val="00061A35"/>
    <w:rsid w:val="00061C28"/>
    <w:rsid w:val="00061DC5"/>
    <w:rsid w:val="00061F7F"/>
    <w:rsid w:val="00061FE0"/>
    <w:rsid w:val="000621AA"/>
    <w:rsid w:val="00062311"/>
    <w:rsid w:val="00062680"/>
    <w:rsid w:val="00062764"/>
    <w:rsid w:val="000628BE"/>
    <w:rsid w:val="00062B43"/>
    <w:rsid w:val="00062B8A"/>
    <w:rsid w:val="00062CFD"/>
    <w:rsid w:val="00062E0A"/>
    <w:rsid w:val="000631A9"/>
    <w:rsid w:val="0006320F"/>
    <w:rsid w:val="0006322F"/>
    <w:rsid w:val="00063255"/>
    <w:rsid w:val="00063438"/>
    <w:rsid w:val="00063451"/>
    <w:rsid w:val="00063F54"/>
    <w:rsid w:val="000641C6"/>
    <w:rsid w:val="000641DE"/>
    <w:rsid w:val="000646ED"/>
    <w:rsid w:val="00064A49"/>
    <w:rsid w:val="00064AD1"/>
    <w:rsid w:val="00064BC8"/>
    <w:rsid w:val="00064BF9"/>
    <w:rsid w:val="00064C26"/>
    <w:rsid w:val="00064C32"/>
    <w:rsid w:val="00064C3D"/>
    <w:rsid w:val="00064C51"/>
    <w:rsid w:val="00065096"/>
    <w:rsid w:val="000650F8"/>
    <w:rsid w:val="000653EE"/>
    <w:rsid w:val="0006541D"/>
    <w:rsid w:val="0006587C"/>
    <w:rsid w:val="000658B9"/>
    <w:rsid w:val="000659F2"/>
    <w:rsid w:val="00065B43"/>
    <w:rsid w:val="00065C8D"/>
    <w:rsid w:val="00065E63"/>
    <w:rsid w:val="00065FA9"/>
    <w:rsid w:val="000660F4"/>
    <w:rsid w:val="00066821"/>
    <w:rsid w:val="00066AEB"/>
    <w:rsid w:val="00066DAA"/>
    <w:rsid w:val="00066F7D"/>
    <w:rsid w:val="000670C3"/>
    <w:rsid w:val="000673F0"/>
    <w:rsid w:val="0006753A"/>
    <w:rsid w:val="00067888"/>
    <w:rsid w:val="00067B09"/>
    <w:rsid w:val="00067BCD"/>
    <w:rsid w:val="00067D32"/>
    <w:rsid w:val="00067FFB"/>
    <w:rsid w:val="0007017A"/>
    <w:rsid w:val="000702CE"/>
    <w:rsid w:val="00070388"/>
    <w:rsid w:val="000704A5"/>
    <w:rsid w:val="00070572"/>
    <w:rsid w:val="00070871"/>
    <w:rsid w:val="000708A5"/>
    <w:rsid w:val="00070B53"/>
    <w:rsid w:val="00070B68"/>
    <w:rsid w:val="00070B9F"/>
    <w:rsid w:val="000711E1"/>
    <w:rsid w:val="000712CB"/>
    <w:rsid w:val="000714FB"/>
    <w:rsid w:val="00071515"/>
    <w:rsid w:val="00071671"/>
    <w:rsid w:val="00071809"/>
    <w:rsid w:val="000718F4"/>
    <w:rsid w:val="0007197E"/>
    <w:rsid w:val="000719E4"/>
    <w:rsid w:val="000719F0"/>
    <w:rsid w:val="00071C94"/>
    <w:rsid w:val="00071D4C"/>
    <w:rsid w:val="00071DDB"/>
    <w:rsid w:val="00071F41"/>
    <w:rsid w:val="0007207C"/>
    <w:rsid w:val="000725A5"/>
    <w:rsid w:val="000726E6"/>
    <w:rsid w:val="000729CC"/>
    <w:rsid w:val="00072B66"/>
    <w:rsid w:val="00073090"/>
    <w:rsid w:val="00073399"/>
    <w:rsid w:val="000734FF"/>
    <w:rsid w:val="00073993"/>
    <w:rsid w:val="00073FBE"/>
    <w:rsid w:val="0007457C"/>
    <w:rsid w:val="00074580"/>
    <w:rsid w:val="0007460D"/>
    <w:rsid w:val="00074806"/>
    <w:rsid w:val="00074AA8"/>
    <w:rsid w:val="00074B28"/>
    <w:rsid w:val="00074C37"/>
    <w:rsid w:val="00074C4B"/>
    <w:rsid w:val="00074F04"/>
    <w:rsid w:val="000750F6"/>
    <w:rsid w:val="00075193"/>
    <w:rsid w:val="000751AB"/>
    <w:rsid w:val="00075596"/>
    <w:rsid w:val="000756F9"/>
    <w:rsid w:val="000758AD"/>
    <w:rsid w:val="000759B0"/>
    <w:rsid w:val="00075B0A"/>
    <w:rsid w:val="00075B47"/>
    <w:rsid w:val="00075BB4"/>
    <w:rsid w:val="00075CD1"/>
    <w:rsid w:val="00075E3C"/>
    <w:rsid w:val="00075E9C"/>
    <w:rsid w:val="0007601A"/>
    <w:rsid w:val="00076332"/>
    <w:rsid w:val="0007655F"/>
    <w:rsid w:val="000765C0"/>
    <w:rsid w:val="000765EA"/>
    <w:rsid w:val="000766DA"/>
    <w:rsid w:val="000767C4"/>
    <w:rsid w:val="000768A0"/>
    <w:rsid w:val="000769B4"/>
    <w:rsid w:val="000777A9"/>
    <w:rsid w:val="00077804"/>
    <w:rsid w:val="00077833"/>
    <w:rsid w:val="000778A8"/>
    <w:rsid w:val="00077A85"/>
    <w:rsid w:val="00077EBB"/>
    <w:rsid w:val="00077EF3"/>
    <w:rsid w:val="00080024"/>
    <w:rsid w:val="00080731"/>
    <w:rsid w:val="00080D19"/>
    <w:rsid w:val="00080EF6"/>
    <w:rsid w:val="0008104F"/>
    <w:rsid w:val="00081230"/>
    <w:rsid w:val="00081241"/>
    <w:rsid w:val="00081244"/>
    <w:rsid w:val="0008131C"/>
    <w:rsid w:val="00081463"/>
    <w:rsid w:val="0008164C"/>
    <w:rsid w:val="000816BF"/>
    <w:rsid w:val="00081988"/>
    <w:rsid w:val="00081C54"/>
    <w:rsid w:val="00081C80"/>
    <w:rsid w:val="00081C8E"/>
    <w:rsid w:val="00081CDE"/>
    <w:rsid w:val="00081DAA"/>
    <w:rsid w:val="00081FBF"/>
    <w:rsid w:val="00082698"/>
    <w:rsid w:val="00082D46"/>
    <w:rsid w:val="00082EED"/>
    <w:rsid w:val="000830EC"/>
    <w:rsid w:val="0008315B"/>
    <w:rsid w:val="0008326E"/>
    <w:rsid w:val="0008369C"/>
    <w:rsid w:val="00083990"/>
    <w:rsid w:val="00083B03"/>
    <w:rsid w:val="00083C33"/>
    <w:rsid w:val="00083CE0"/>
    <w:rsid w:val="00083DDF"/>
    <w:rsid w:val="00083E2A"/>
    <w:rsid w:val="00084055"/>
    <w:rsid w:val="000841D5"/>
    <w:rsid w:val="000845CA"/>
    <w:rsid w:val="00084F24"/>
    <w:rsid w:val="0008503B"/>
    <w:rsid w:val="00085141"/>
    <w:rsid w:val="00085195"/>
    <w:rsid w:val="000851A2"/>
    <w:rsid w:val="00085249"/>
    <w:rsid w:val="000852E9"/>
    <w:rsid w:val="000854C5"/>
    <w:rsid w:val="00085580"/>
    <w:rsid w:val="00085799"/>
    <w:rsid w:val="000857AC"/>
    <w:rsid w:val="000857C9"/>
    <w:rsid w:val="00085A78"/>
    <w:rsid w:val="00085A98"/>
    <w:rsid w:val="00085BA1"/>
    <w:rsid w:val="00085F7F"/>
    <w:rsid w:val="00085FD3"/>
    <w:rsid w:val="00086524"/>
    <w:rsid w:val="000865C3"/>
    <w:rsid w:val="000866D2"/>
    <w:rsid w:val="00086888"/>
    <w:rsid w:val="00086ACC"/>
    <w:rsid w:val="00086F5B"/>
    <w:rsid w:val="00086F89"/>
    <w:rsid w:val="00087069"/>
    <w:rsid w:val="00087075"/>
    <w:rsid w:val="000871B6"/>
    <w:rsid w:val="000872D3"/>
    <w:rsid w:val="0008733F"/>
    <w:rsid w:val="00087620"/>
    <w:rsid w:val="00087627"/>
    <w:rsid w:val="000876B4"/>
    <w:rsid w:val="000878C9"/>
    <w:rsid w:val="0008795A"/>
    <w:rsid w:val="00087A8D"/>
    <w:rsid w:val="0009006C"/>
    <w:rsid w:val="0009021E"/>
    <w:rsid w:val="00090288"/>
    <w:rsid w:val="000902BB"/>
    <w:rsid w:val="00090315"/>
    <w:rsid w:val="000904E1"/>
    <w:rsid w:val="00090C6D"/>
    <w:rsid w:val="00090D1D"/>
    <w:rsid w:val="00090F4D"/>
    <w:rsid w:val="0009115D"/>
    <w:rsid w:val="000911E7"/>
    <w:rsid w:val="00091328"/>
    <w:rsid w:val="000915D7"/>
    <w:rsid w:val="0009167C"/>
    <w:rsid w:val="00091ABF"/>
    <w:rsid w:val="00091BE6"/>
    <w:rsid w:val="00091C1F"/>
    <w:rsid w:val="00091D20"/>
    <w:rsid w:val="00091D94"/>
    <w:rsid w:val="00091DBC"/>
    <w:rsid w:val="00091E4F"/>
    <w:rsid w:val="00091EAD"/>
    <w:rsid w:val="000922F7"/>
    <w:rsid w:val="000923C0"/>
    <w:rsid w:val="000928B0"/>
    <w:rsid w:val="000928B9"/>
    <w:rsid w:val="00092998"/>
    <w:rsid w:val="00092A7B"/>
    <w:rsid w:val="00092AE3"/>
    <w:rsid w:val="00092D04"/>
    <w:rsid w:val="00092E09"/>
    <w:rsid w:val="00092E6A"/>
    <w:rsid w:val="00092EED"/>
    <w:rsid w:val="00093163"/>
    <w:rsid w:val="00093649"/>
    <w:rsid w:val="0009392F"/>
    <w:rsid w:val="00093CFD"/>
    <w:rsid w:val="00094034"/>
    <w:rsid w:val="00094077"/>
    <w:rsid w:val="00094204"/>
    <w:rsid w:val="000949D6"/>
    <w:rsid w:val="00094EE8"/>
    <w:rsid w:val="00095001"/>
    <w:rsid w:val="00095071"/>
    <w:rsid w:val="00095079"/>
    <w:rsid w:val="0009511D"/>
    <w:rsid w:val="0009512B"/>
    <w:rsid w:val="000954BC"/>
    <w:rsid w:val="000954E9"/>
    <w:rsid w:val="0009557C"/>
    <w:rsid w:val="00095CA0"/>
    <w:rsid w:val="00095E69"/>
    <w:rsid w:val="00095F3E"/>
    <w:rsid w:val="00095FBB"/>
    <w:rsid w:val="000960CC"/>
    <w:rsid w:val="000960D7"/>
    <w:rsid w:val="000961A5"/>
    <w:rsid w:val="000963DD"/>
    <w:rsid w:val="00096825"/>
    <w:rsid w:val="00096834"/>
    <w:rsid w:val="00096A1C"/>
    <w:rsid w:val="00096AD8"/>
    <w:rsid w:val="00096C7E"/>
    <w:rsid w:val="00096F99"/>
    <w:rsid w:val="000970B2"/>
    <w:rsid w:val="000975B9"/>
    <w:rsid w:val="0009767A"/>
    <w:rsid w:val="000976E3"/>
    <w:rsid w:val="000979FF"/>
    <w:rsid w:val="00097A3C"/>
    <w:rsid w:val="00097C3D"/>
    <w:rsid w:val="00097E41"/>
    <w:rsid w:val="000A01ED"/>
    <w:rsid w:val="000A052C"/>
    <w:rsid w:val="000A0628"/>
    <w:rsid w:val="000A0798"/>
    <w:rsid w:val="000A094F"/>
    <w:rsid w:val="000A0BB2"/>
    <w:rsid w:val="000A0CB4"/>
    <w:rsid w:val="000A0ECD"/>
    <w:rsid w:val="000A1394"/>
    <w:rsid w:val="000A1605"/>
    <w:rsid w:val="000A1A9C"/>
    <w:rsid w:val="000A1F82"/>
    <w:rsid w:val="000A201C"/>
    <w:rsid w:val="000A2368"/>
    <w:rsid w:val="000A23CB"/>
    <w:rsid w:val="000A28B5"/>
    <w:rsid w:val="000A2B94"/>
    <w:rsid w:val="000A2DD7"/>
    <w:rsid w:val="000A2E00"/>
    <w:rsid w:val="000A2E37"/>
    <w:rsid w:val="000A32E6"/>
    <w:rsid w:val="000A3596"/>
    <w:rsid w:val="000A36A1"/>
    <w:rsid w:val="000A3992"/>
    <w:rsid w:val="000A3D89"/>
    <w:rsid w:val="000A3E8F"/>
    <w:rsid w:val="000A43CA"/>
    <w:rsid w:val="000A4854"/>
    <w:rsid w:val="000A4911"/>
    <w:rsid w:val="000A4ADD"/>
    <w:rsid w:val="000A4C4C"/>
    <w:rsid w:val="000A4C8D"/>
    <w:rsid w:val="000A4CA4"/>
    <w:rsid w:val="000A4F9E"/>
    <w:rsid w:val="000A532A"/>
    <w:rsid w:val="000A557E"/>
    <w:rsid w:val="000A5602"/>
    <w:rsid w:val="000A5B16"/>
    <w:rsid w:val="000A5BB0"/>
    <w:rsid w:val="000A6233"/>
    <w:rsid w:val="000A6234"/>
    <w:rsid w:val="000A6606"/>
    <w:rsid w:val="000A6F10"/>
    <w:rsid w:val="000A771F"/>
    <w:rsid w:val="000A7A4F"/>
    <w:rsid w:val="000A7A78"/>
    <w:rsid w:val="000A7CE8"/>
    <w:rsid w:val="000B008D"/>
    <w:rsid w:val="000B0820"/>
    <w:rsid w:val="000B09E3"/>
    <w:rsid w:val="000B0AF1"/>
    <w:rsid w:val="000B0DA0"/>
    <w:rsid w:val="000B0DC2"/>
    <w:rsid w:val="000B0E96"/>
    <w:rsid w:val="000B0F42"/>
    <w:rsid w:val="000B10FB"/>
    <w:rsid w:val="000B11A0"/>
    <w:rsid w:val="000B13D9"/>
    <w:rsid w:val="000B14B7"/>
    <w:rsid w:val="000B1558"/>
    <w:rsid w:val="000B1595"/>
    <w:rsid w:val="000B15BB"/>
    <w:rsid w:val="000B1741"/>
    <w:rsid w:val="000B174A"/>
    <w:rsid w:val="000B1772"/>
    <w:rsid w:val="000B1E43"/>
    <w:rsid w:val="000B1F5D"/>
    <w:rsid w:val="000B1F95"/>
    <w:rsid w:val="000B1FE8"/>
    <w:rsid w:val="000B2117"/>
    <w:rsid w:val="000B2696"/>
    <w:rsid w:val="000B2A21"/>
    <w:rsid w:val="000B2B96"/>
    <w:rsid w:val="000B2CF7"/>
    <w:rsid w:val="000B2EC5"/>
    <w:rsid w:val="000B2F23"/>
    <w:rsid w:val="000B3160"/>
    <w:rsid w:val="000B3322"/>
    <w:rsid w:val="000B351B"/>
    <w:rsid w:val="000B3592"/>
    <w:rsid w:val="000B36A5"/>
    <w:rsid w:val="000B3AB4"/>
    <w:rsid w:val="000B3C72"/>
    <w:rsid w:val="000B3CA2"/>
    <w:rsid w:val="000B3EDF"/>
    <w:rsid w:val="000B3F4D"/>
    <w:rsid w:val="000B4098"/>
    <w:rsid w:val="000B4365"/>
    <w:rsid w:val="000B45E7"/>
    <w:rsid w:val="000B469A"/>
    <w:rsid w:val="000B4C15"/>
    <w:rsid w:val="000B5023"/>
    <w:rsid w:val="000B5190"/>
    <w:rsid w:val="000B53B1"/>
    <w:rsid w:val="000B5517"/>
    <w:rsid w:val="000B5831"/>
    <w:rsid w:val="000B5CD4"/>
    <w:rsid w:val="000B630E"/>
    <w:rsid w:val="000B6335"/>
    <w:rsid w:val="000B643E"/>
    <w:rsid w:val="000B6661"/>
    <w:rsid w:val="000B6798"/>
    <w:rsid w:val="000B679E"/>
    <w:rsid w:val="000B69A1"/>
    <w:rsid w:val="000B69FA"/>
    <w:rsid w:val="000B6A66"/>
    <w:rsid w:val="000B6CB8"/>
    <w:rsid w:val="000B6FE2"/>
    <w:rsid w:val="000B7B14"/>
    <w:rsid w:val="000C024F"/>
    <w:rsid w:val="000C05DF"/>
    <w:rsid w:val="000C06D6"/>
    <w:rsid w:val="000C06E3"/>
    <w:rsid w:val="000C077C"/>
    <w:rsid w:val="000C09C6"/>
    <w:rsid w:val="000C09D7"/>
    <w:rsid w:val="000C0A3C"/>
    <w:rsid w:val="000C0AC9"/>
    <w:rsid w:val="000C0D28"/>
    <w:rsid w:val="000C0F32"/>
    <w:rsid w:val="000C0FCB"/>
    <w:rsid w:val="000C104E"/>
    <w:rsid w:val="000C12BA"/>
    <w:rsid w:val="000C14F3"/>
    <w:rsid w:val="000C1604"/>
    <w:rsid w:val="000C1753"/>
    <w:rsid w:val="000C1963"/>
    <w:rsid w:val="000C1A66"/>
    <w:rsid w:val="000C1E4C"/>
    <w:rsid w:val="000C1E9D"/>
    <w:rsid w:val="000C1F2B"/>
    <w:rsid w:val="000C1F8E"/>
    <w:rsid w:val="000C21E1"/>
    <w:rsid w:val="000C245C"/>
    <w:rsid w:val="000C29A7"/>
    <w:rsid w:val="000C30FD"/>
    <w:rsid w:val="000C32E3"/>
    <w:rsid w:val="000C355C"/>
    <w:rsid w:val="000C35E3"/>
    <w:rsid w:val="000C36DE"/>
    <w:rsid w:val="000C3ADB"/>
    <w:rsid w:val="000C3B84"/>
    <w:rsid w:val="000C3FE3"/>
    <w:rsid w:val="000C4207"/>
    <w:rsid w:val="000C43C4"/>
    <w:rsid w:val="000C43DA"/>
    <w:rsid w:val="000C447A"/>
    <w:rsid w:val="000C450B"/>
    <w:rsid w:val="000C4652"/>
    <w:rsid w:val="000C49F0"/>
    <w:rsid w:val="000C4B25"/>
    <w:rsid w:val="000C4B48"/>
    <w:rsid w:val="000C4D05"/>
    <w:rsid w:val="000C4D1A"/>
    <w:rsid w:val="000C4E86"/>
    <w:rsid w:val="000C589A"/>
    <w:rsid w:val="000C5932"/>
    <w:rsid w:val="000C59AE"/>
    <w:rsid w:val="000C5D24"/>
    <w:rsid w:val="000C5EAB"/>
    <w:rsid w:val="000C61C9"/>
    <w:rsid w:val="000C64AF"/>
    <w:rsid w:val="000C69AC"/>
    <w:rsid w:val="000C69DF"/>
    <w:rsid w:val="000C6E94"/>
    <w:rsid w:val="000C70D8"/>
    <w:rsid w:val="000C71B2"/>
    <w:rsid w:val="000C7466"/>
    <w:rsid w:val="000C7671"/>
    <w:rsid w:val="000C77A0"/>
    <w:rsid w:val="000C77A5"/>
    <w:rsid w:val="000C7A73"/>
    <w:rsid w:val="000C7ED1"/>
    <w:rsid w:val="000D007F"/>
    <w:rsid w:val="000D00C3"/>
    <w:rsid w:val="000D066F"/>
    <w:rsid w:val="000D06B6"/>
    <w:rsid w:val="000D06D6"/>
    <w:rsid w:val="000D0901"/>
    <w:rsid w:val="000D0D0C"/>
    <w:rsid w:val="000D0D96"/>
    <w:rsid w:val="000D0DD7"/>
    <w:rsid w:val="000D0E53"/>
    <w:rsid w:val="000D1012"/>
    <w:rsid w:val="000D11DA"/>
    <w:rsid w:val="000D12DE"/>
    <w:rsid w:val="000D1390"/>
    <w:rsid w:val="000D172F"/>
    <w:rsid w:val="000D1DFA"/>
    <w:rsid w:val="000D216A"/>
    <w:rsid w:val="000D22AF"/>
    <w:rsid w:val="000D230C"/>
    <w:rsid w:val="000D24B7"/>
    <w:rsid w:val="000D27FA"/>
    <w:rsid w:val="000D28E0"/>
    <w:rsid w:val="000D2AD2"/>
    <w:rsid w:val="000D3014"/>
    <w:rsid w:val="000D30C3"/>
    <w:rsid w:val="000D3149"/>
    <w:rsid w:val="000D3D01"/>
    <w:rsid w:val="000D3DDA"/>
    <w:rsid w:val="000D3E49"/>
    <w:rsid w:val="000D403D"/>
    <w:rsid w:val="000D408E"/>
    <w:rsid w:val="000D4291"/>
    <w:rsid w:val="000D4300"/>
    <w:rsid w:val="000D43EC"/>
    <w:rsid w:val="000D4580"/>
    <w:rsid w:val="000D468E"/>
    <w:rsid w:val="000D4795"/>
    <w:rsid w:val="000D4847"/>
    <w:rsid w:val="000D49C5"/>
    <w:rsid w:val="000D4AED"/>
    <w:rsid w:val="000D4C87"/>
    <w:rsid w:val="000D4CB0"/>
    <w:rsid w:val="000D4F7B"/>
    <w:rsid w:val="000D4FE9"/>
    <w:rsid w:val="000D5122"/>
    <w:rsid w:val="000D52F4"/>
    <w:rsid w:val="000D5386"/>
    <w:rsid w:val="000D550D"/>
    <w:rsid w:val="000D5541"/>
    <w:rsid w:val="000D58B3"/>
    <w:rsid w:val="000D5A94"/>
    <w:rsid w:val="000D5CBB"/>
    <w:rsid w:val="000D5EEA"/>
    <w:rsid w:val="000D61C1"/>
    <w:rsid w:val="000D625E"/>
    <w:rsid w:val="000D64B6"/>
    <w:rsid w:val="000D661E"/>
    <w:rsid w:val="000D66DF"/>
    <w:rsid w:val="000D6926"/>
    <w:rsid w:val="000D6CA2"/>
    <w:rsid w:val="000D6F85"/>
    <w:rsid w:val="000D7319"/>
    <w:rsid w:val="000D7580"/>
    <w:rsid w:val="000D76D5"/>
    <w:rsid w:val="000D77D9"/>
    <w:rsid w:val="000D79F5"/>
    <w:rsid w:val="000D7D30"/>
    <w:rsid w:val="000E0368"/>
    <w:rsid w:val="000E0467"/>
    <w:rsid w:val="000E07E8"/>
    <w:rsid w:val="000E089D"/>
    <w:rsid w:val="000E08AB"/>
    <w:rsid w:val="000E09A7"/>
    <w:rsid w:val="000E0A04"/>
    <w:rsid w:val="000E0CB2"/>
    <w:rsid w:val="000E0D8E"/>
    <w:rsid w:val="000E13E7"/>
    <w:rsid w:val="000E143B"/>
    <w:rsid w:val="000E16D1"/>
    <w:rsid w:val="000E18AB"/>
    <w:rsid w:val="000E1977"/>
    <w:rsid w:val="000E199B"/>
    <w:rsid w:val="000E1C81"/>
    <w:rsid w:val="000E1E15"/>
    <w:rsid w:val="000E2198"/>
    <w:rsid w:val="000E2454"/>
    <w:rsid w:val="000E2504"/>
    <w:rsid w:val="000E28B1"/>
    <w:rsid w:val="000E2E1E"/>
    <w:rsid w:val="000E30A4"/>
    <w:rsid w:val="000E3255"/>
    <w:rsid w:val="000E3487"/>
    <w:rsid w:val="000E3569"/>
    <w:rsid w:val="000E38DF"/>
    <w:rsid w:val="000E393D"/>
    <w:rsid w:val="000E3984"/>
    <w:rsid w:val="000E3A5B"/>
    <w:rsid w:val="000E3DBC"/>
    <w:rsid w:val="000E3E9D"/>
    <w:rsid w:val="000E3F4B"/>
    <w:rsid w:val="000E40A1"/>
    <w:rsid w:val="000E40B6"/>
    <w:rsid w:val="000E416C"/>
    <w:rsid w:val="000E4614"/>
    <w:rsid w:val="000E487A"/>
    <w:rsid w:val="000E4924"/>
    <w:rsid w:val="000E4C83"/>
    <w:rsid w:val="000E4D5B"/>
    <w:rsid w:val="000E516E"/>
    <w:rsid w:val="000E52CC"/>
    <w:rsid w:val="000E5653"/>
    <w:rsid w:val="000E5A98"/>
    <w:rsid w:val="000E5ABB"/>
    <w:rsid w:val="000E5D91"/>
    <w:rsid w:val="000E5E49"/>
    <w:rsid w:val="000E624B"/>
    <w:rsid w:val="000E6322"/>
    <w:rsid w:val="000E680A"/>
    <w:rsid w:val="000E6993"/>
    <w:rsid w:val="000E6B3D"/>
    <w:rsid w:val="000E6D44"/>
    <w:rsid w:val="000E6F00"/>
    <w:rsid w:val="000E7228"/>
    <w:rsid w:val="000E796C"/>
    <w:rsid w:val="000E7E8B"/>
    <w:rsid w:val="000F032A"/>
    <w:rsid w:val="000F0852"/>
    <w:rsid w:val="000F085D"/>
    <w:rsid w:val="000F088F"/>
    <w:rsid w:val="000F0B2F"/>
    <w:rsid w:val="000F0BB8"/>
    <w:rsid w:val="000F0CB3"/>
    <w:rsid w:val="000F0F0B"/>
    <w:rsid w:val="000F0F7D"/>
    <w:rsid w:val="000F11D1"/>
    <w:rsid w:val="000F1262"/>
    <w:rsid w:val="000F1338"/>
    <w:rsid w:val="000F14A9"/>
    <w:rsid w:val="000F152E"/>
    <w:rsid w:val="000F15A4"/>
    <w:rsid w:val="000F19E0"/>
    <w:rsid w:val="000F1A11"/>
    <w:rsid w:val="000F23E4"/>
    <w:rsid w:val="000F2599"/>
    <w:rsid w:val="000F2984"/>
    <w:rsid w:val="000F29ED"/>
    <w:rsid w:val="000F2B90"/>
    <w:rsid w:val="000F2D01"/>
    <w:rsid w:val="000F2D27"/>
    <w:rsid w:val="000F31B2"/>
    <w:rsid w:val="000F31F4"/>
    <w:rsid w:val="000F3546"/>
    <w:rsid w:val="000F3591"/>
    <w:rsid w:val="000F35C3"/>
    <w:rsid w:val="000F398C"/>
    <w:rsid w:val="000F3B47"/>
    <w:rsid w:val="000F3BB5"/>
    <w:rsid w:val="000F3CB6"/>
    <w:rsid w:val="000F4052"/>
    <w:rsid w:val="000F436E"/>
    <w:rsid w:val="000F45F9"/>
    <w:rsid w:val="000F468F"/>
    <w:rsid w:val="000F4699"/>
    <w:rsid w:val="000F4771"/>
    <w:rsid w:val="000F4796"/>
    <w:rsid w:val="000F4861"/>
    <w:rsid w:val="000F48C3"/>
    <w:rsid w:val="000F4BA2"/>
    <w:rsid w:val="000F4E17"/>
    <w:rsid w:val="000F4E21"/>
    <w:rsid w:val="000F4FB0"/>
    <w:rsid w:val="000F5116"/>
    <w:rsid w:val="000F5206"/>
    <w:rsid w:val="000F52C1"/>
    <w:rsid w:val="000F542E"/>
    <w:rsid w:val="000F5A0B"/>
    <w:rsid w:val="000F5A51"/>
    <w:rsid w:val="000F5ACE"/>
    <w:rsid w:val="000F5D6E"/>
    <w:rsid w:val="000F5FBD"/>
    <w:rsid w:val="000F658D"/>
    <w:rsid w:val="000F69CE"/>
    <w:rsid w:val="000F69FF"/>
    <w:rsid w:val="000F6ABC"/>
    <w:rsid w:val="000F71F3"/>
    <w:rsid w:val="000F7202"/>
    <w:rsid w:val="000F7629"/>
    <w:rsid w:val="000F79BC"/>
    <w:rsid w:val="000F7EFB"/>
    <w:rsid w:val="0010016D"/>
    <w:rsid w:val="0010022E"/>
    <w:rsid w:val="00100294"/>
    <w:rsid w:val="00100310"/>
    <w:rsid w:val="0010059A"/>
    <w:rsid w:val="001007E7"/>
    <w:rsid w:val="00100877"/>
    <w:rsid w:val="0010089E"/>
    <w:rsid w:val="00100C36"/>
    <w:rsid w:val="00100CA9"/>
    <w:rsid w:val="0010130E"/>
    <w:rsid w:val="001017B1"/>
    <w:rsid w:val="00101967"/>
    <w:rsid w:val="00101CB6"/>
    <w:rsid w:val="00101F66"/>
    <w:rsid w:val="00101FCD"/>
    <w:rsid w:val="001022B2"/>
    <w:rsid w:val="001023AD"/>
    <w:rsid w:val="001023DA"/>
    <w:rsid w:val="0010291F"/>
    <w:rsid w:val="00102B74"/>
    <w:rsid w:val="00102C68"/>
    <w:rsid w:val="00102E12"/>
    <w:rsid w:val="00102F0F"/>
    <w:rsid w:val="00102FB8"/>
    <w:rsid w:val="00102FFA"/>
    <w:rsid w:val="001032C6"/>
    <w:rsid w:val="0010346F"/>
    <w:rsid w:val="0010374D"/>
    <w:rsid w:val="00103788"/>
    <w:rsid w:val="00103848"/>
    <w:rsid w:val="00103947"/>
    <w:rsid w:val="001039A7"/>
    <w:rsid w:val="00103B68"/>
    <w:rsid w:val="00103B80"/>
    <w:rsid w:val="001042E5"/>
    <w:rsid w:val="00104348"/>
    <w:rsid w:val="0010437D"/>
    <w:rsid w:val="00104565"/>
    <w:rsid w:val="001046A1"/>
    <w:rsid w:val="00104811"/>
    <w:rsid w:val="00104836"/>
    <w:rsid w:val="001048F8"/>
    <w:rsid w:val="00104A30"/>
    <w:rsid w:val="00104A55"/>
    <w:rsid w:val="00104B71"/>
    <w:rsid w:val="00104E3F"/>
    <w:rsid w:val="00105341"/>
    <w:rsid w:val="001053BF"/>
    <w:rsid w:val="00105450"/>
    <w:rsid w:val="00105995"/>
    <w:rsid w:val="00105CF7"/>
    <w:rsid w:val="00106117"/>
    <w:rsid w:val="001067FF"/>
    <w:rsid w:val="00106969"/>
    <w:rsid w:val="0010698C"/>
    <w:rsid w:val="00106B39"/>
    <w:rsid w:val="00106CD0"/>
    <w:rsid w:val="00106E1A"/>
    <w:rsid w:val="00106F21"/>
    <w:rsid w:val="00107337"/>
    <w:rsid w:val="00107466"/>
    <w:rsid w:val="00107504"/>
    <w:rsid w:val="00107CCB"/>
    <w:rsid w:val="00107D7E"/>
    <w:rsid w:val="00107EB1"/>
    <w:rsid w:val="00110031"/>
    <w:rsid w:val="00110492"/>
    <w:rsid w:val="001105FF"/>
    <w:rsid w:val="001109E8"/>
    <w:rsid w:val="00110B26"/>
    <w:rsid w:val="00110CD5"/>
    <w:rsid w:val="00110CFE"/>
    <w:rsid w:val="00110F05"/>
    <w:rsid w:val="00110FD6"/>
    <w:rsid w:val="0011119D"/>
    <w:rsid w:val="001111FA"/>
    <w:rsid w:val="00111466"/>
    <w:rsid w:val="001114E1"/>
    <w:rsid w:val="00111566"/>
    <w:rsid w:val="00111591"/>
    <w:rsid w:val="001115D4"/>
    <w:rsid w:val="00111A71"/>
    <w:rsid w:val="00111D9E"/>
    <w:rsid w:val="00111E67"/>
    <w:rsid w:val="00111E9C"/>
    <w:rsid w:val="00111ED1"/>
    <w:rsid w:val="00112051"/>
    <w:rsid w:val="001121B9"/>
    <w:rsid w:val="0011221E"/>
    <w:rsid w:val="0011221F"/>
    <w:rsid w:val="0011232E"/>
    <w:rsid w:val="001125A7"/>
    <w:rsid w:val="00112D5B"/>
    <w:rsid w:val="00112F10"/>
    <w:rsid w:val="00112F2C"/>
    <w:rsid w:val="001131E2"/>
    <w:rsid w:val="00113286"/>
    <w:rsid w:val="0011361B"/>
    <w:rsid w:val="00113698"/>
    <w:rsid w:val="00113749"/>
    <w:rsid w:val="00113821"/>
    <w:rsid w:val="00113A4D"/>
    <w:rsid w:val="00113EC9"/>
    <w:rsid w:val="00114085"/>
    <w:rsid w:val="0011421F"/>
    <w:rsid w:val="00114564"/>
    <w:rsid w:val="0011457F"/>
    <w:rsid w:val="00114C20"/>
    <w:rsid w:val="001151AF"/>
    <w:rsid w:val="00115325"/>
    <w:rsid w:val="0011533D"/>
    <w:rsid w:val="0011550B"/>
    <w:rsid w:val="001156CE"/>
    <w:rsid w:val="00115770"/>
    <w:rsid w:val="00115AAC"/>
    <w:rsid w:val="00115D30"/>
    <w:rsid w:val="00116104"/>
    <w:rsid w:val="00116850"/>
    <w:rsid w:val="00116B92"/>
    <w:rsid w:val="00116BE4"/>
    <w:rsid w:val="00116C2E"/>
    <w:rsid w:val="00116EF7"/>
    <w:rsid w:val="00117668"/>
    <w:rsid w:val="001178D4"/>
    <w:rsid w:val="00117A11"/>
    <w:rsid w:val="00117E75"/>
    <w:rsid w:val="00117FA6"/>
    <w:rsid w:val="00120089"/>
    <w:rsid w:val="0012025F"/>
    <w:rsid w:val="001202FB"/>
    <w:rsid w:val="0012038C"/>
    <w:rsid w:val="001203E8"/>
    <w:rsid w:val="001204EA"/>
    <w:rsid w:val="0012050A"/>
    <w:rsid w:val="00120518"/>
    <w:rsid w:val="001209A9"/>
    <w:rsid w:val="00120CDB"/>
    <w:rsid w:val="001215E3"/>
    <w:rsid w:val="0012163E"/>
    <w:rsid w:val="001219BE"/>
    <w:rsid w:val="00121D3C"/>
    <w:rsid w:val="001222D9"/>
    <w:rsid w:val="0012233F"/>
    <w:rsid w:val="00122392"/>
    <w:rsid w:val="001223F9"/>
    <w:rsid w:val="0012248B"/>
    <w:rsid w:val="00122703"/>
    <w:rsid w:val="0012294B"/>
    <w:rsid w:val="00122965"/>
    <w:rsid w:val="00123027"/>
    <w:rsid w:val="001237F3"/>
    <w:rsid w:val="0012453E"/>
    <w:rsid w:val="001245D5"/>
    <w:rsid w:val="00124618"/>
    <w:rsid w:val="0012492A"/>
    <w:rsid w:val="001249BB"/>
    <w:rsid w:val="00124AD3"/>
    <w:rsid w:val="00124B06"/>
    <w:rsid w:val="00124CB0"/>
    <w:rsid w:val="00124DAB"/>
    <w:rsid w:val="00124EC9"/>
    <w:rsid w:val="00125103"/>
    <w:rsid w:val="0012536B"/>
    <w:rsid w:val="001257F2"/>
    <w:rsid w:val="00125BA3"/>
    <w:rsid w:val="00125BFE"/>
    <w:rsid w:val="00125C83"/>
    <w:rsid w:val="00125D04"/>
    <w:rsid w:val="0012641B"/>
    <w:rsid w:val="00126594"/>
    <w:rsid w:val="0012671C"/>
    <w:rsid w:val="001267B5"/>
    <w:rsid w:val="001267E8"/>
    <w:rsid w:val="00126850"/>
    <w:rsid w:val="0012692E"/>
    <w:rsid w:val="00126965"/>
    <w:rsid w:val="00126AAF"/>
    <w:rsid w:val="00126B64"/>
    <w:rsid w:val="00126BA5"/>
    <w:rsid w:val="00126C39"/>
    <w:rsid w:val="00126C8E"/>
    <w:rsid w:val="00127217"/>
    <w:rsid w:val="0012751F"/>
    <w:rsid w:val="00127962"/>
    <w:rsid w:val="001279C5"/>
    <w:rsid w:val="00127CEE"/>
    <w:rsid w:val="001301CA"/>
    <w:rsid w:val="00130528"/>
    <w:rsid w:val="0013089B"/>
    <w:rsid w:val="00130F9F"/>
    <w:rsid w:val="001317FF"/>
    <w:rsid w:val="001318B3"/>
    <w:rsid w:val="001318D3"/>
    <w:rsid w:val="00131944"/>
    <w:rsid w:val="00131BD7"/>
    <w:rsid w:val="00131C47"/>
    <w:rsid w:val="00132133"/>
    <w:rsid w:val="00132552"/>
    <w:rsid w:val="001325C5"/>
    <w:rsid w:val="001326E1"/>
    <w:rsid w:val="00132B17"/>
    <w:rsid w:val="001334D0"/>
    <w:rsid w:val="0013365A"/>
    <w:rsid w:val="0013394E"/>
    <w:rsid w:val="00133DA1"/>
    <w:rsid w:val="001340E9"/>
    <w:rsid w:val="0013430D"/>
    <w:rsid w:val="00134389"/>
    <w:rsid w:val="001345CE"/>
    <w:rsid w:val="0013471E"/>
    <w:rsid w:val="00134769"/>
    <w:rsid w:val="00134800"/>
    <w:rsid w:val="001348F4"/>
    <w:rsid w:val="001351EE"/>
    <w:rsid w:val="00135279"/>
    <w:rsid w:val="0013528B"/>
    <w:rsid w:val="0013537F"/>
    <w:rsid w:val="00135B56"/>
    <w:rsid w:val="00136388"/>
    <w:rsid w:val="001364B3"/>
    <w:rsid w:val="00136554"/>
    <w:rsid w:val="00136878"/>
    <w:rsid w:val="00136A00"/>
    <w:rsid w:val="00136A35"/>
    <w:rsid w:val="00136B22"/>
    <w:rsid w:val="001370F7"/>
    <w:rsid w:val="00137205"/>
    <w:rsid w:val="001373B2"/>
    <w:rsid w:val="00137804"/>
    <w:rsid w:val="00137872"/>
    <w:rsid w:val="00137B69"/>
    <w:rsid w:val="00137C7E"/>
    <w:rsid w:val="00137CCB"/>
    <w:rsid w:val="0014006B"/>
    <w:rsid w:val="00140072"/>
    <w:rsid w:val="00140120"/>
    <w:rsid w:val="0014019A"/>
    <w:rsid w:val="00140287"/>
    <w:rsid w:val="00140331"/>
    <w:rsid w:val="00140365"/>
    <w:rsid w:val="0014086A"/>
    <w:rsid w:val="001408E3"/>
    <w:rsid w:val="001409B2"/>
    <w:rsid w:val="00140A53"/>
    <w:rsid w:val="00140D54"/>
    <w:rsid w:val="00140FA3"/>
    <w:rsid w:val="00141012"/>
    <w:rsid w:val="001410BE"/>
    <w:rsid w:val="00141312"/>
    <w:rsid w:val="00141382"/>
    <w:rsid w:val="001413DF"/>
    <w:rsid w:val="00141A8A"/>
    <w:rsid w:val="00141BBE"/>
    <w:rsid w:val="00141D27"/>
    <w:rsid w:val="00141E3A"/>
    <w:rsid w:val="00142012"/>
    <w:rsid w:val="00142123"/>
    <w:rsid w:val="00142442"/>
    <w:rsid w:val="00142582"/>
    <w:rsid w:val="001427DA"/>
    <w:rsid w:val="00142D3A"/>
    <w:rsid w:val="00142D94"/>
    <w:rsid w:val="00142F52"/>
    <w:rsid w:val="00143339"/>
    <w:rsid w:val="001433D0"/>
    <w:rsid w:val="00143476"/>
    <w:rsid w:val="00143494"/>
    <w:rsid w:val="00143624"/>
    <w:rsid w:val="00143713"/>
    <w:rsid w:val="00143720"/>
    <w:rsid w:val="001437DF"/>
    <w:rsid w:val="001437F5"/>
    <w:rsid w:val="0014382E"/>
    <w:rsid w:val="00143A35"/>
    <w:rsid w:val="00143BD7"/>
    <w:rsid w:val="00143BF2"/>
    <w:rsid w:val="00143C01"/>
    <w:rsid w:val="00143F6B"/>
    <w:rsid w:val="00144060"/>
    <w:rsid w:val="001442ED"/>
    <w:rsid w:val="001443C3"/>
    <w:rsid w:val="0014454E"/>
    <w:rsid w:val="00144A39"/>
    <w:rsid w:val="00144B44"/>
    <w:rsid w:val="00144DCE"/>
    <w:rsid w:val="00144DEB"/>
    <w:rsid w:val="00144E7E"/>
    <w:rsid w:val="00144F66"/>
    <w:rsid w:val="00144FCD"/>
    <w:rsid w:val="0014520E"/>
    <w:rsid w:val="0014528C"/>
    <w:rsid w:val="0014535E"/>
    <w:rsid w:val="001459C0"/>
    <w:rsid w:val="001459CE"/>
    <w:rsid w:val="00145BE7"/>
    <w:rsid w:val="00145E77"/>
    <w:rsid w:val="00145E79"/>
    <w:rsid w:val="00145E96"/>
    <w:rsid w:val="00145F0F"/>
    <w:rsid w:val="001463ED"/>
    <w:rsid w:val="00146587"/>
    <w:rsid w:val="001466EB"/>
    <w:rsid w:val="001469E7"/>
    <w:rsid w:val="00146D4B"/>
    <w:rsid w:val="00146E60"/>
    <w:rsid w:val="00147131"/>
    <w:rsid w:val="00147242"/>
    <w:rsid w:val="00147262"/>
    <w:rsid w:val="00147279"/>
    <w:rsid w:val="00147298"/>
    <w:rsid w:val="00147331"/>
    <w:rsid w:val="001475AB"/>
    <w:rsid w:val="001476F9"/>
    <w:rsid w:val="00147960"/>
    <w:rsid w:val="001479ED"/>
    <w:rsid w:val="00147D8F"/>
    <w:rsid w:val="00147FBC"/>
    <w:rsid w:val="00150083"/>
    <w:rsid w:val="00150092"/>
    <w:rsid w:val="001500B6"/>
    <w:rsid w:val="001506F7"/>
    <w:rsid w:val="00150736"/>
    <w:rsid w:val="001507F1"/>
    <w:rsid w:val="0015080B"/>
    <w:rsid w:val="001509EE"/>
    <w:rsid w:val="00150DAD"/>
    <w:rsid w:val="00150E27"/>
    <w:rsid w:val="00150E9F"/>
    <w:rsid w:val="00151204"/>
    <w:rsid w:val="0015135C"/>
    <w:rsid w:val="001513CD"/>
    <w:rsid w:val="0015147E"/>
    <w:rsid w:val="00151532"/>
    <w:rsid w:val="00151882"/>
    <w:rsid w:val="00151ACA"/>
    <w:rsid w:val="00151E15"/>
    <w:rsid w:val="001520B3"/>
    <w:rsid w:val="00152138"/>
    <w:rsid w:val="00152221"/>
    <w:rsid w:val="00152223"/>
    <w:rsid w:val="00152230"/>
    <w:rsid w:val="001523DE"/>
    <w:rsid w:val="00152709"/>
    <w:rsid w:val="0015282A"/>
    <w:rsid w:val="001529C9"/>
    <w:rsid w:val="00152A90"/>
    <w:rsid w:val="00152BC5"/>
    <w:rsid w:val="0015300D"/>
    <w:rsid w:val="001530A2"/>
    <w:rsid w:val="0015326E"/>
    <w:rsid w:val="0015345E"/>
    <w:rsid w:val="00153634"/>
    <w:rsid w:val="0015368B"/>
    <w:rsid w:val="0015384F"/>
    <w:rsid w:val="00153880"/>
    <w:rsid w:val="001539A0"/>
    <w:rsid w:val="00153B19"/>
    <w:rsid w:val="00153B68"/>
    <w:rsid w:val="00153DED"/>
    <w:rsid w:val="00153EDE"/>
    <w:rsid w:val="001549C1"/>
    <w:rsid w:val="00154AC4"/>
    <w:rsid w:val="00154B81"/>
    <w:rsid w:val="00154CCC"/>
    <w:rsid w:val="00154D0C"/>
    <w:rsid w:val="00154F33"/>
    <w:rsid w:val="00155051"/>
    <w:rsid w:val="0015511B"/>
    <w:rsid w:val="00155193"/>
    <w:rsid w:val="0015524A"/>
    <w:rsid w:val="00155264"/>
    <w:rsid w:val="00155817"/>
    <w:rsid w:val="00155917"/>
    <w:rsid w:val="00155F88"/>
    <w:rsid w:val="0015618F"/>
    <w:rsid w:val="00156417"/>
    <w:rsid w:val="00156429"/>
    <w:rsid w:val="0015647C"/>
    <w:rsid w:val="0015674B"/>
    <w:rsid w:val="00156C6D"/>
    <w:rsid w:val="00156CCB"/>
    <w:rsid w:val="00157855"/>
    <w:rsid w:val="001579D3"/>
    <w:rsid w:val="00157A52"/>
    <w:rsid w:val="001600D9"/>
    <w:rsid w:val="0016022E"/>
    <w:rsid w:val="0016072A"/>
    <w:rsid w:val="00160813"/>
    <w:rsid w:val="001608F9"/>
    <w:rsid w:val="00160A2A"/>
    <w:rsid w:val="00160E2C"/>
    <w:rsid w:val="001612D7"/>
    <w:rsid w:val="00161307"/>
    <w:rsid w:val="00161491"/>
    <w:rsid w:val="0016154E"/>
    <w:rsid w:val="001615BC"/>
    <w:rsid w:val="001619ED"/>
    <w:rsid w:val="00161BE7"/>
    <w:rsid w:val="00162068"/>
    <w:rsid w:val="001622AF"/>
    <w:rsid w:val="001624AE"/>
    <w:rsid w:val="001627CC"/>
    <w:rsid w:val="0016283B"/>
    <w:rsid w:val="00162905"/>
    <w:rsid w:val="00162DE7"/>
    <w:rsid w:val="00162E26"/>
    <w:rsid w:val="00162FFA"/>
    <w:rsid w:val="001630B6"/>
    <w:rsid w:val="001630E9"/>
    <w:rsid w:val="00163421"/>
    <w:rsid w:val="00163740"/>
    <w:rsid w:val="0016395E"/>
    <w:rsid w:val="0016397A"/>
    <w:rsid w:val="00163AF7"/>
    <w:rsid w:val="001640FB"/>
    <w:rsid w:val="0016455E"/>
    <w:rsid w:val="0016479D"/>
    <w:rsid w:val="001647B0"/>
    <w:rsid w:val="00164BB7"/>
    <w:rsid w:val="00164F33"/>
    <w:rsid w:val="00164F53"/>
    <w:rsid w:val="0016515D"/>
    <w:rsid w:val="00165404"/>
    <w:rsid w:val="0016550D"/>
    <w:rsid w:val="001656CF"/>
    <w:rsid w:val="0016579E"/>
    <w:rsid w:val="0016595B"/>
    <w:rsid w:val="00165EB8"/>
    <w:rsid w:val="00165FA1"/>
    <w:rsid w:val="00166B31"/>
    <w:rsid w:val="00166BAF"/>
    <w:rsid w:val="00166C5B"/>
    <w:rsid w:val="00166F95"/>
    <w:rsid w:val="00167185"/>
    <w:rsid w:val="001671BE"/>
    <w:rsid w:val="00167794"/>
    <w:rsid w:val="00167BF6"/>
    <w:rsid w:val="00167C35"/>
    <w:rsid w:val="00167D48"/>
    <w:rsid w:val="00167D6A"/>
    <w:rsid w:val="00170214"/>
    <w:rsid w:val="0017033D"/>
    <w:rsid w:val="001703B1"/>
    <w:rsid w:val="00170582"/>
    <w:rsid w:val="001707E3"/>
    <w:rsid w:val="0017089A"/>
    <w:rsid w:val="0017099C"/>
    <w:rsid w:val="00170D16"/>
    <w:rsid w:val="00171038"/>
    <w:rsid w:val="0017115E"/>
    <w:rsid w:val="001715A5"/>
    <w:rsid w:val="00171642"/>
    <w:rsid w:val="0017187D"/>
    <w:rsid w:val="001718FC"/>
    <w:rsid w:val="00171917"/>
    <w:rsid w:val="00171A20"/>
    <w:rsid w:val="001725AB"/>
    <w:rsid w:val="0017268C"/>
    <w:rsid w:val="00172DFD"/>
    <w:rsid w:val="00172E38"/>
    <w:rsid w:val="001730C0"/>
    <w:rsid w:val="001730E7"/>
    <w:rsid w:val="001730F4"/>
    <w:rsid w:val="001731AE"/>
    <w:rsid w:val="00173437"/>
    <w:rsid w:val="0017387B"/>
    <w:rsid w:val="001739F6"/>
    <w:rsid w:val="00173A7C"/>
    <w:rsid w:val="00173AF1"/>
    <w:rsid w:val="00173C08"/>
    <w:rsid w:val="00173D3B"/>
    <w:rsid w:val="00173E9E"/>
    <w:rsid w:val="00173FF6"/>
    <w:rsid w:val="00174048"/>
    <w:rsid w:val="00174292"/>
    <w:rsid w:val="0017435E"/>
    <w:rsid w:val="001745DB"/>
    <w:rsid w:val="00174684"/>
    <w:rsid w:val="001747E1"/>
    <w:rsid w:val="001748B3"/>
    <w:rsid w:val="00174AD3"/>
    <w:rsid w:val="00174BB8"/>
    <w:rsid w:val="00174CB8"/>
    <w:rsid w:val="0017547A"/>
    <w:rsid w:val="0017550C"/>
    <w:rsid w:val="00175BB6"/>
    <w:rsid w:val="00175F77"/>
    <w:rsid w:val="001765BE"/>
    <w:rsid w:val="00176675"/>
    <w:rsid w:val="0017673D"/>
    <w:rsid w:val="00176965"/>
    <w:rsid w:val="00176B18"/>
    <w:rsid w:val="00176B25"/>
    <w:rsid w:val="00176D25"/>
    <w:rsid w:val="00176E94"/>
    <w:rsid w:val="001773F5"/>
    <w:rsid w:val="001774F4"/>
    <w:rsid w:val="001777B8"/>
    <w:rsid w:val="001778A4"/>
    <w:rsid w:val="00177F21"/>
    <w:rsid w:val="0018022B"/>
    <w:rsid w:val="00180344"/>
    <w:rsid w:val="0018073E"/>
    <w:rsid w:val="00180989"/>
    <w:rsid w:val="00181069"/>
    <w:rsid w:val="00181275"/>
    <w:rsid w:val="001816E7"/>
    <w:rsid w:val="00181871"/>
    <w:rsid w:val="00181AA5"/>
    <w:rsid w:val="00181B20"/>
    <w:rsid w:val="00181BC5"/>
    <w:rsid w:val="001820A8"/>
    <w:rsid w:val="001820EF"/>
    <w:rsid w:val="00182116"/>
    <w:rsid w:val="00182394"/>
    <w:rsid w:val="001826FE"/>
    <w:rsid w:val="00182E25"/>
    <w:rsid w:val="00182F06"/>
    <w:rsid w:val="00182FAC"/>
    <w:rsid w:val="00183112"/>
    <w:rsid w:val="00183286"/>
    <w:rsid w:val="00183320"/>
    <w:rsid w:val="001834C7"/>
    <w:rsid w:val="001834F5"/>
    <w:rsid w:val="00183A05"/>
    <w:rsid w:val="00183EB4"/>
    <w:rsid w:val="00184068"/>
    <w:rsid w:val="001840CE"/>
    <w:rsid w:val="0018419B"/>
    <w:rsid w:val="00184469"/>
    <w:rsid w:val="001844F7"/>
    <w:rsid w:val="0018461D"/>
    <w:rsid w:val="00184681"/>
    <w:rsid w:val="001846AC"/>
    <w:rsid w:val="0018473C"/>
    <w:rsid w:val="00184832"/>
    <w:rsid w:val="00184870"/>
    <w:rsid w:val="00184920"/>
    <w:rsid w:val="00184979"/>
    <w:rsid w:val="00184982"/>
    <w:rsid w:val="00184B7E"/>
    <w:rsid w:val="00184D03"/>
    <w:rsid w:val="00184FDE"/>
    <w:rsid w:val="00185A47"/>
    <w:rsid w:val="00185CAF"/>
    <w:rsid w:val="00186007"/>
    <w:rsid w:val="00186637"/>
    <w:rsid w:val="0018663F"/>
    <w:rsid w:val="00186BBD"/>
    <w:rsid w:val="0018716E"/>
    <w:rsid w:val="00187181"/>
    <w:rsid w:val="00187259"/>
    <w:rsid w:val="001877D6"/>
    <w:rsid w:val="00187B23"/>
    <w:rsid w:val="00187BA1"/>
    <w:rsid w:val="00187BDF"/>
    <w:rsid w:val="00187EB3"/>
    <w:rsid w:val="00187FC4"/>
    <w:rsid w:val="00190258"/>
    <w:rsid w:val="001902E0"/>
    <w:rsid w:val="001907D3"/>
    <w:rsid w:val="001908BD"/>
    <w:rsid w:val="001909EA"/>
    <w:rsid w:val="00190A8D"/>
    <w:rsid w:val="00190B2B"/>
    <w:rsid w:val="00190E60"/>
    <w:rsid w:val="00191091"/>
    <w:rsid w:val="001910CE"/>
    <w:rsid w:val="001911F3"/>
    <w:rsid w:val="0019120B"/>
    <w:rsid w:val="00191479"/>
    <w:rsid w:val="0019164B"/>
    <w:rsid w:val="0019177D"/>
    <w:rsid w:val="0019194A"/>
    <w:rsid w:val="00191A5F"/>
    <w:rsid w:val="00191B9F"/>
    <w:rsid w:val="00191DE3"/>
    <w:rsid w:val="0019280B"/>
    <w:rsid w:val="00192A3F"/>
    <w:rsid w:val="00192D9F"/>
    <w:rsid w:val="00192DD7"/>
    <w:rsid w:val="00192F78"/>
    <w:rsid w:val="00192F8D"/>
    <w:rsid w:val="00192FAA"/>
    <w:rsid w:val="001930AD"/>
    <w:rsid w:val="00193576"/>
    <w:rsid w:val="0019359B"/>
    <w:rsid w:val="001938F9"/>
    <w:rsid w:val="001939CA"/>
    <w:rsid w:val="00193A7A"/>
    <w:rsid w:val="00193BDF"/>
    <w:rsid w:val="00194126"/>
    <w:rsid w:val="0019439C"/>
    <w:rsid w:val="00194556"/>
    <w:rsid w:val="001945DD"/>
    <w:rsid w:val="00194630"/>
    <w:rsid w:val="001946E7"/>
    <w:rsid w:val="0019480D"/>
    <w:rsid w:val="00194995"/>
    <w:rsid w:val="001949FD"/>
    <w:rsid w:val="00194AB8"/>
    <w:rsid w:val="00194AE2"/>
    <w:rsid w:val="00194BC2"/>
    <w:rsid w:val="00194C8A"/>
    <w:rsid w:val="00194D22"/>
    <w:rsid w:val="00194E16"/>
    <w:rsid w:val="00194ED1"/>
    <w:rsid w:val="00195385"/>
    <w:rsid w:val="0019543D"/>
    <w:rsid w:val="0019565A"/>
    <w:rsid w:val="00195D48"/>
    <w:rsid w:val="001961DE"/>
    <w:rsid w:val="001962A2"/>
    <w:rsid w:val="00196308"/>
    <w:rsid w:val="001963DE"/>
    <w:rsid w:val="001965E6"/>
    <w:rsid w:val="001969BF"/>
    <w:rsid w:val="001969FF"/>
    <w:rsid w:val="00196D02"/>
    <w:rsid w:val="00196E50"/>
    <w:rsid w:val="00197292"/>
    <w:rsid w:val="0019729A"/>
    <w:rsid w:val="00197729"/>
    <w:rsid w:val="00197A67"/>
    <w:rsid w:val="00197BFD"/>
    <w:rsid w:val="00197CDE"/>
    <w:rsid w:val="00197E6A"/>
    <w:rsid w:val="00197F3A"/>
    <w:rsid w:val="001A00CF"/>
    <w:rsid w:val="001A024D"/>
    <w:rsid w:val="001A02CC"/>
    <w:rsid w:val="001A06EF"/>
    <w:rsid w:val="001A076F"/>
    <w:rsid w:val="001A0830"/>
    <w:rsid w:val="001A0A3B"/>
    <w:rsid w:val="001A0A7D"/>
    <w:rsid w:val="001A1129"/>
    <w:rsid w:val="001A177A"/>
    <w:rsid w:val="001A1846"/>
    <w:rsid w:val="001A1B03"/>
    <w:rsid w:val="001A1C4D"/>
    <w:rsid w:val="001A1C9A"/>
    <w:rsid w:val="001A1E3D"/>
    <w:rsid w:val="001A1EFD"/>
    <w:rsid w:val="001A21EB"/>
    <w:rsid w:val="001A22C6"/>
    <w:rsid w:val="001A2473"/>
    <w:rsid w:val="001A2538"/>
    <w:rsid w:val="001A26E0"/>
    <w:rsid w:val="001A2A14"/>
    <w:rsid w:val="001A2A85"/>
    <w:rsid w:val="001A2B0A"/>
    <w:rsid w:val="001A3735"/>
    <w:rsid w:val="001A3934"/>
    <w:rsid w:val="001A3AC7"/>
    <w:rsid w:val="001A3B17"/>
    <w:rsid w:val="001A3C89"/>
    <w:rsid w:val="001A3CDA"/>
    <w:rsid w:val="001A3D50"/>
    <w:rsid w:val="001A3E69"/>
    <w:rsid w:val="001A4173"/>
    <w:rsid w:val="001A4234"/>
    <w:rsid w:val="001A4288"/>
    <w:rsid w:val="001A44CC"/>
    <w:rsid w:val="001A4612"/>
    <w:rsid w:val="001A48B5"/>
    <w:rsid w:val="001A498E"/>
    <w:rsid w:val="001A4BAD"/>
    <w:rsid w:val="001A4F24"/>
    <w:rsid w:val="001A4F97"/>
    <w:rsid w:val="001A5107"/>
    <w:rsid w:val="001A52B4"/>
    <w:rsid w:val="001A5638"/>
    <w:rsid w:val="001A5797"/>
    <w:rsid w:val="001A5C0D"/>
    <w:rsid w:val="001A6233"/>
    <w:rsid w:val="001A62FF"/>
    <w:rsid w:val="001A642C"/>
    <w:rsid w:val="001A6654"/>
    <w:rsid w:val="001A6AD7"/>
    <w:rsid w:val="001A6BD3"/>
    <w:rsid w:val="001A6DFD"/>
    <w:rsid w:val="001A700F"/>
    <w:rsid w:val="001A7541"/>
    <w:rsid w:val="001A75DB"/>
    <w:rsid w:val="001A76F0"/>
    <w:rsid w:val="001A7A68"/>
    <w:rsid w:val="001A7AE9"/>
    <w:rsid w:val="001A7BC4"/>
    <w:rsid w:val="001A7C03"/>
    <w:rsid w:val="001A7DB0"/>
    <w:rsid w:val="001A7DB8"/>
    <w:rsid w:val="001B030E"/>
    <w:rsid w:val="001B03A4"/>
    <w:rsid w:val="001B03DB"/>
    <w:rsid w:val="001B0417"/>
    <w:rsid w:val="001B052F"/>
    <w:rsid w:val="001B055C"/>
    <w:rsid w:val="001B072B"/>
    <w:rsid w:val="001B0A3B"/>
    <w:rsid w:val="001B0C42"/>
    <w:rsid w:val="001B1142"/>
    <w:rsid w:val="001B11A7"/>
    <w:rsid w:val="001B133C"/>
    <w:rsid w:val="001B14C9"/>
    <w:rsid w:val="001B161C"/>
    <w:rsid w:val="001B163C"/>
    <w:rsid w:val="001B173D"/>
    <w:rsid w:val="001B1AA0"/>
    <w:rsid w:val="001B1BCB"/>
    <w:rsid w:val="001B1CCD"/>
    <w:rsid w:val="001B1D40"/>
    <w:rsid w:val="001B1DDA"/>
    <w:rsid w:val="001B281A"/>
    <w:rsid w:val="001B2BB7"/>
    <w:rsid w:val="001B2C1D"/>
    <w:rsid w:val="001B2CB3"/>
    <w:rsid w:val="001B2E40"/>
    <w:rsid w:val="001B2EF7"/>
    <w:rsid w:val="001B3058"/>
    <w:rsid w:val="001B309B"/>
    <w:rsid w:val="001B3298"/>
    <w:rsid w:val="001B32BB"/>
    <w:rsid w:val="001B33EB"/>
    <w:rsid w:val="001B3416"/>
    <w:rsid w:val="001B356C"/>
    <w:rsid w:val="001B35AE"/>
    <w:rsid w:val="001B3A1D"/>
    <w:rsid w:val="001B3B84"/>
    <w:rsid w:val="001B3C19"/>
    <w:rsid w:val="001B3CFE"/>
    <w:rsid w:val="001B3D42"/>
    <w:rsid w:val="001B3E5A"/>
    <w:rsid w:val="001B3F64"/>
    <w:rsid w:val="001B3F91"/>
    <w:rsid w:val="001B4197"/>
    <w:rsid w:val="001B41BA"/>
    <w:rsid w:val="001B42D8"/>
    <w:rsid w:val="001B4A7C"/>
    <w:rsid w:val="001B4D24"/>
    <w:rsid w:val="001B4D46"/>
    <w:rsid w:val="001B4DAF"/>
    <w:rsid w:val="001B500C"/>
    <w:rsid w:val="001B50A0"/>
    <w:rsid w:val="001B5158"/>
    <w:rsid w:val="001B5244"/>
    <w:rsid w:val="001B5360"/>
    <w:rsid w:val="001B56E0"/>
    <w:rsid w:val="001B571F"/>
    <w:rsid w:val="001B5B03"/>
    <w:rsid w:val="001B5B88"/>
    <w:rsid w:val="001B5C52"/>
    <w:rsid w:val="001B5D1A"/>
    <w:rsid w:val="001B649E"/>
    <w:rsid w:val="001B6568"/>
    <w:rsid w:val="001B65C9"/>
    <w:rsid w:val="001B6638"/>
    <w:rsid w:val="001B68CF"/>
    <w:rsid w:val="001B6A84"/>
    <w:rsid w:val="001B6AAF"/>
    <w:rsid w:val="001B6B27"/>
    <w:rsid w:val="001B6B78"/>
    <w:rsid w:val="001B6CFB"/>
    <w:rsid w:val="001B6D35"/>
    <w:rsid w:val="001B758F"/>
    <w:rsid w:val="001B76C6"/>
    <w:rsid w:val="001B7815"/>
    <w:rsid w:val="001B7B68"/>
    <w:rsid w:val="001B7E4B"/>
    <w:rsid w:val="001B7EA2"/>
    <w:rsid w:val="001B7FF9"/>
    <w:rsid w:val="001C0576"/>
    <w:rsid w:val="001C087E"/>
    <w:rsid w:val="001C0D33"/>
    <w:rsid w:val="001C0F8B"/>
    <w:rsid w:val="001C1118"/>
    <w:rsid w:val="001C13CF"/>
    <w:rsid w:val="001C1421"/>
    <w:rsid w:val="001C1850"/>
    <w:rsid w:val="001C1852"/>
    <w:rsid w:val="001C19EB"/>
    <w:rsid w:val="001C1A26"/>
    <w:rsid w:val="001C1ADB"/>
    <w:rsid w:val="001C1C79"/>
    <w:rsid w:val="001C1CDF"/>
    <w:rsid w:val="001C1EBE"/>
    <w:rsid w:val="001C1FE9"/>
    <w:rsid w:val="001C229B"/>
    <w:rsid w:val="001C23F9"/>
    <w:rsid w:val="001C2650"/>
    <w:rsid w:val="001C2683"/>
    <w:rsid w:val="001C27CA"/>
    <w:rsid w:val="001C2827"/>
    <w:rsid w:val="001C2E43"/>
    <w:rsid w:val="001C3013"/>
    <w:rsid w:val="001C30DE"/>
    <w:rsid w:val="001C31B7"/>
    <w:rsid w:val="001C37D9"/>
    <w:rsid w:val="001C393C"/>
    <w:rsid w:val="001C3ABA"/>
    <w:rsid w:val="001C42BD"/>
    <w:rsid w:val="001C4593"/>
    <w:rsid w:val="001C4884"/>
    <w:rsid w:val="001C4B14"/>
    <w:rsid w:val="001C4CD0"/>
    <w:rsid w:val="001C517F"/>
    <w:rsid w:val="001C5339"/>
    <w:rsid w:val="001C5555"/>
    <w:rsid w:val="001C5680"/>
    <w:rsid w:val="001C5694"/>
    <w:rsid w:val="001C5723"/>
    <w:rsid w:val="001C5A34"/>
    <w:rsid w:val="001C5BE8"/>
    <w:rsid w:val="001C5E34"/>
    <w:rsid w:val="001C6388"/>
    <w:rsid w:val="001C63DC"/>
    <w:rsid w:val="001C643C"/>
    <w:rsid w:val="001C68D4"/>
    <w:rsid w:val="001C6F33"/>
    <w:rsid w:val="001C734E"/>
    <w:rsid w:val="001C755E"/>
    <w:rsid w:val="001C7645"/>
    <w:rsid w:val="001C799C"/>
    <w:rsid w:val="001C7C23"/>
    <w:rsid w:val="001C7C37"/>
    <w:rsid w:val="001C7CA6"/>
    <w:rsid w:val="001C7EB9"/>
    <w:rsid w:val="001D02FF"/>
    <w:rsid w:val="001D05DC"/>
    <w:rsid w:val="001D0608"/>
    <w:rsid w:val="001D0BAA"/>
    <w:rsid w:val="001D0EB4"/>
    <w:rsid w:val="001D0FF6"/>
    <w:rsid w:val="001D1107"/>
    <w:rsid w:val="001D1180"/>
    <w:rsid w:val="001D1436"/>
    <w:rsid w:val="001D1612"/>
    <w:rsid w:val="001D161D"/>
    <w:rsid w:val="001D172D"/>
    <w:rsid w:val="001D17A2"/>
    <w:rsid w:val="001D1929"/>
    <w:rsid w:val="001D1A84"/>
    <w:rsid w:val="001D1F0E"/>
    <w:rsid w:val="001D2087"/>
    <w:rsid w:val="001D210C"/>
    <w:rsid w:val="001D227F"/>
    <w:rsid w:val="001D26CC"/>
    <w:rsid w:val="001D28E3"/>
    <w:rsid w:val="001D293D"/>
    <w:rsid w:val="001D298C"/>
    <w:rsid w:val="001D2AF4"/>
    <w:rsid w:val="001D2BEE"/>
    <w:rsid w:val="001D306F"/>
    <w:rsid w:val="001D3AFE"/>
    <w:rsid w:val="001D3B71"/>
    <w:rsid w:val="001D3F07"/>
    <w:rsid w:val="001D409B"/>
    <w:rsid w:val="001D4511"/>
    <w:rsid w:val="001D4695"/>
    <w:rsid w:val="001D478B"/>
    <w:rsid w:val="001D4986"/>
    <w:rsid w:val="001D4A79"/>
    <w:rsid w:val="001D4B27"/>
    <w:rsid w:val="001D4BBA"/>
    <w:rsid w:val="001D4BBE"/>
    <w:rsid w:val="001D4F3D"/>
    <w:rsid w:val="001D4F93"/>
    <w:rsid w:val="001D534D"/>
    <w:rsid w:val="001D55E1"/>
    <w:rsid w:val="001D5817"/>
    <w:rsid w:val="001D5D01"/>
    <w:rsid w:val="001D5E8A"/>
    <w:rsid w:val="001D5FCA"/>
    <w:rsid w:val="001D5FFE"/>
    <w:rsid w:val="001D6137"/>
    <w:rsid w:val="001D62BA"/>
    <w:rsid w:val="001D682B"/>
    <w:rsid w:val="001D694C"/>
    <w:rsid w:val="001D6963"/>
    <w:rsid w:val="001D6FFC"/>
    <w:rsid w:val="001D738D"/>
    <w:rsid w:val="001D73B7"/>
    <w:rsid w:val="001D7406"/>
    <w:rsid w:val="001D792A"/>
    <w:rsid w:val="001D7987"/>
    <w:rsid w:val="001D7A6C"/>
    <w:rsid w:val="001D7CB9"/>
    <w:rsid w:val="001D7CC9"/>
    <w:rsid w:val="001E04F5"/>
    <w:rsid w:val="001E0847"/>
    <w:rsid w:val="001E085A"/>
    <w:rsid w:val="001E0875"/>
    <w:rsid w:val="001E08B0"/>
    <w:rsid w:val="001E0B72"/>
    <w:rsid w:val="001E0EDA"/>
    <w:rsid w:val="001E0EF4"/>
    <w:rsid w:val="001E0F4C"/>
    <w:rsid w:val="001E1001"/>
    <w:rsid w:val="001E1285"/>
    <w:rsid w:val="001E197D"/>
    <w:rsid w:val="001E1B38"/>
    <w:rsid w:val="001E1DC2"/>
    <w:rsid w:val="001E1E4D"/>
    <w:rsid w:val="001E1F27"/>
    <w:rsid w:val="001E1F8E"/>
    <w:rsid w:val="001E1FD1"/>
    <w:rsid w:val="001E2194"/>
    <w:rsid w:val="001E230A"/>
    <w:rsid w:val="001E2587"/>
    <w:rsid w:val="001E28A5"/>
    <w:rsid w:val="001E297A"/>
    <w:rsid w:val="001E2A86"/>
    <w:rsid w:val="001E2E98"/>
    <w:rsid w:val="001E2F90"/>
    <w:rsid w:val="001E321B"/>
    <w:rsid w:val="001E32C1"/>
    <w:rsid w:val="001E3662"/>
    <w:rsid w:val="001E3725"/>
    <w:rsid w:val="001E39AC"/>
    <w:rsid w:val="001E39D2"/>
    <w:rsid w:val="001E3BA8"/>
    <w:rsid w:val="001E3D21"/>
    <w:rsid w:val="001E3DB6"/>
    <w:rsid w:val="001E3EA0"/>
    <w:rsid w:val="001E3EA7"/>
    <w:rsid w:val="001E3FE0"/>
    <w:rsid w:val="001E425D"/>
    <w:rsid w:val="001E42E2"/>
    <w:rsid w:val="001E44FF"/>
    <w:rsid w:val="001E480F"/>
    <w:rsid w:val="001E482B"/>
    <w:rsid w:val="001E4971"/>
    <w:rsid w:val="001E4992"/>
    <w:rsid w:val="001E4A87"/>
    <w:rsid w:val="001E4C31"/>
    <w:rsid w:val="001E4E2E"/>
    <w:rsid w:val="001E4F51"/>
    <w:rsid w:val="001E52DD"/>
    <w:rsid w:val="001E53FC"/>
    <w:rsid w:val="001E55F5"/>
    <w:rsid w:val="001E57E0"/>
    <w:rsid w:val="001E5CF6"/>
    <w:rsid w:val="001E5E03"/>
    <w:rsid w:val="001E6027"/>
    <w:rsid w:val="001E62C0"/>
    <w:rsid w:val="001E642C"/>
    <w:rsid w:val="001E6629"/>
    <w:rsid w:val="001E6908"/>
    <w:rsid w:val="001E6AEB"/>
    <w:rsid w:val="001E6F41"/>
    <w:rsid w:val="001E70B2"/>
    <w:rsid w:val="001E7298"/>
    <w:rsid w:val="001E7535"/>
    <w:rsid w:val="001E7577"/>
    <w:rsid w:val="001E7857"/>
    <w:rsid w:val="001E7965"/>
    <w:rsid w:val="001E7B43"/>
    <w:rsid w:val="001E7E64"/>
    <w:rsid w:val="001F003E"/>
    <w:rsid w:val="001F0276"/>
    <w:rsid w:val="001F04A2"/>
    <w:rsid w:val="001F05E3"/>
    <w:rsid w:val="001F062A"/>
    <w:rsid w:val="001F0752"/>
    <w:rsid w:val="001F0CC4"/>
    <w:rsid w:val="001F115E"/>
    <w:rsid w:val="001F125B"/>
    <w:rsid w:val="001F1469"/>
    <w:rsid w:val="001F1647"/>
    <w:rsid w:val="001F17DB"/>
    <w:rsid w:val="001F1A35"/>
    <w:rsid w:val="001F1C29"/>
    <w:rsid w:val="001F1C4A"/>
    <w:rsid w:val="001F1C7A"/>
    <w:rsid w:val="001F1D5B"/>
    <w:rsid w:val="001F2183"/>
    <w:rsid w:val="001F2556"/>
    <w:rsid w:val="001F2696"/>
    <w:rsid w:val="001F2825"/>
    <w:rsid w:val="001F29B1"/>
    <w:rsid w:val="001F2AF8"/>
    <w:rsid w:val="001F2B7C"/>
    <w:rsid w:val="001F2C5F"/>
    <w:rsid w:val="001F2C93"/>
    <w:rsid w:val="001F2F67"/>
    <w:rsid w:val="001F30AA"/>
    <w:rsid w:val="001F30F6"/>
    <w:rsid w:val="001F32B7"/>
    <w:rsid w:val="001F3315"/>
    <w:rsid w:val="001F3317"/>
    <w:rsid w:val="001F350B"/>
    <w:rsid w:val="001F39BE"/>
    <w:rsid w:val="001F3CA1"/>
    <w:rsid w:val="001F3D47"/>
    <w:rsid w:val="001F3D6D"/>
    <w:rsid w:val="001F3EF9"/>
    <w:rsid w:val="001F4034"/>
    <w:rsid w:val="001F40F7"/>
    <w:rsid w:val="001F433A"/>
    <w:rsid w:val="001F44E9"/>
    <w:rsid w:val="001F4643"/>
    <w:rsid w:val="001F4781"/>
    <w:rsid w:val="001F479F"/>
    <w:rsid w:val="001F48A1"/>
    <w:rsid w:val="001F50B6"/>
    <w:rsid w:val="001F50D6"/>
    <w:rsid w:val="001F5162"/>
    <w:rsid w:val="001F52E8"/>
    <w:rsid w:val="001F5376"/>
    <w:rsid w:val="001F5496"/>
    <w:rsid w:val="001F5544"/>
    <w:rsid w:val="001F567A"/>
    <w:rsid w:val="001F5710"/>
    <w:rsid w:val="001F5852"/>
    <w:rsid w:val="001F5CAA"/>
    <w:rsid w:val="001F604E"/>
    <w:rsid w:val="001F60BF"/>
    <w:rsid w:val="001F6325"/>
    <w:rsid w:val="001F64A8"/>
    <w:rsid w:val="001F6806"/>
    <w:rsid w:val="001F6A81"/>
    <w:rsid w:val="001F6A83"/>
    <w:rsid w:val="001F6B9E"/>
    <w:rsid w:val="001F6BB4"/>
    <w:rsid w:val="001F6E0E"/>
    <w:rsid w:val="001F6F0C"/>
    <w:rsid w:val="001F7AFA"/>
    <w:rsid w:val="001F7B5B"/>
    <w:rsid w:val="001F7BBA"/>
    <w:rsid w:val="001F7D01"/>
    <w:rsid w:val="002001FD"/>
    <w:rsid w:val="0020049A"/>
    <w:rsid w:val="00200A5E"/>
    <w:rsid w:val="00200EA9"/>
    <w:rsid w:val="00201303"/>
    <w:rsid w:val="0020135C"/>
    <w:rsid w:val="00201543"/>
    <w:rsid w:val="002017F3"/>
    <w:rsid w:val="002017FB"/>
    <w:rsid w:val="00201A8E"/>
    <w:rsid w:val="00201E04"/>
    <w:rsid w:val="00201F36"/>
    <w:rsid w:val="0020205C"/>
    <w:rsid w:val="00202075"/>
    <w:rsid w:val="002020F7"/>
    <w:rsid w:val="002023A9"/>
    <w:rsid w:val="002023B5"/>
    <w:rsid w:val="00202411"/>
    <w:rsid w:val="00202477"/>
    <w:rsid w:val="002025FA"/>
    <w:rsid w:val="0020268D"/>
    <w:rsid w:val="00202850"/>
    <w:rsid w:val="0020292C"/>
    <w:rsid w:val="002029B5"/>
    <w:rsid w:val="00202AA7"/>
    <w:rsid w:val="00202D2D"/>
    <w:rsid w:val="00202F4D"/>
    <w:rsid w:val="00202F51"/>
    <w:rsid w:val="0020303F"/>
    <w:rsid w:val="002030B5"/>
    <w:rsid w:val="00203217"/>
    <w:rsid w:val="00203257"/>
    <w:rsid w:val="002033F7"/>
    <w:rsid w:val="00203466"/>
    <w:rsid w:val="002034DF"/>
    <w:rsid w:val="0020352B"/>
    <w:rsid w:val="002035CF"/>
    <w:rsid w:val="002036D3"/>
    <w:rsid w:val="00203842"/>
    <w:rsid w:val="00203891"/>
    <w:rsid w:val="002038BF"/>
    <w:rsid w:val="00203AB1"/>
    <w:rsid w:val="00203CF8"/>
    <w:rsid w:val="00203FF9"/>
    <w:rsid w:val="00204139"/>
    <w:rsid w:val="00204174"/>
    <w:rsid w:val="00204228"/>
    <w:rsid w:val="002042C7"/>
    <w:rsid w:val="00204303"/>
    <w:rsid w:val="00204547"/>
    <w:rsid w:val="002045F4"/>
    <w:rsid w:val="00204747"/>
    <w:rsid w:val="0020493C"/>
    <w:rsid w:val="00204FDF"/>
    <w:rsid w:val="00205417"/>
    <w:rsid w:val="00205DC6"/>
    <w:rsid w:val="00205EB3"/>
    <w:rsid w:val="00205FD2"/>
    <w:rsid w:val="0020622C"/>
    <w:rsid w:val="0020629D"/>
    <w:rsid w:val="002065B1"/>
    <w:rsid w:val="002066D1"/>
    <w:rsid w:val="002067DC"/>
    <w:rsid w:val="00206A5A"/>
    <w:rsid w:val="00206B03"/>
    <w:rsid w:val="00206CDA"/>
    <w:rsid w:val="00206D46"/>
    <w:rsid w:val="00206F8B"/>
    <w:rsid w:val="00207154"/>
    <w:rsid w:val="0020715C"/>
    <w:rsid w:val="002072CA"/>
    <w:rsid w:val="002073F5"/>
    <w:rsid w:val="002074E5"/>
    <w:rsid w:val="00207563"/>
    <w:rsid w:val="00207805"/>
    <w:rsid w:val="00207847"/>
    <w:rsid w:val="0020784E"/>
    <w:rsid w:val="00207AB6"/>
    <w:rsid w:val="00207D2F"/>
    <w:rsid w:val="002102DE"/>
    <w:rsid w:val="00210867"/>
    <w:rsid w:val="00210B23"/>
    <w:rsid w:val="00210C29"/>
    <w:rsid w:val="00210F78"/>
    <w:rsid w:val="00211015"/>
    <w:rsid w:val="0021104B"/>
    <w:rsid w:val="0021128A"/>
    <w:rsid w:val="002112F0"/>
    <w:rsid w:val="0021153C"/>
    <w:rsid w:val="00211670"/>
    <w:rsid w:val="00211807"/>
    <w:rsid w:val="0021197E"/>
    <w:rsid w:val="00211A4B"/>
    <w:rsid w:val="00211C62"/>
    <w:rsid w:val="00211DA6"/>
    <w:rsid w:val="0021207B"/>
    <w:rsid w:val="002121AF"/>
    <w:rsid w:val="002124B7"/>
    <w:rsid w:val="00212550"/>
    <w:rsid w:val="002125DC"/>
    <w:rsid w:val="002125F0"/>
    <w:rsid w:val="00212694"/>
    <w:rsid w:val="00212746"/>
    <w:rsid w:val="0021278A"/>
    <w:rsid w:val="00212A45"/>
    <w:rsid w:val="00212E1B"/>
    <w:rsid w:val="00212F0F"/>
    <w:rsid w:val="00212F75"/>
    <w:rsid w:val="002131EF"/>
    <w:rsid w:val="002132C6"/>
    <w:rsid w:val="00213317"/>
    <w:rsid w:val="00213382"/>
    <w:rsid w:val="002133B7"/>
    <w:rsid w:val="00213462"/>
    <w:rsid w:val="0021347C"/>
    <w:rsid w:val="002134F6"/>
    <w:rsid w:val="00213726"/>
    <w:rsid w:val="002137AD"/>
    <w:rsid w:val="00213B1D"/>
    <w:rsid w:val="00213C9C"/>
    <w:rsid w:val="00213F24"/>
    <w:rsid w:val="00214247"/>
    <w:rsid w:val="0021476A"/>
    <w:rsid w:val="00214899"/>
    <w:rsid w:val="0021489A"/>
    <w:rsid w:val="00214BBE"/>
    <w:rsid w:val="00214C88"/>
    <w:rsid w:val="00214FD9"/>
    <w:rsid w:val="0021509F"/>
    <w:rsid w:val="00215191"/>
    <w:rsid w:val="002151D5"/>
    <w:rsid w:val="002151E2"/>
    <w:rsid w:val="00215273"/>
    <w:rsid w:val="0021534B"/>
    <w:rsid w:val="0021568D"/>
    <w:rsid w:val="002157F2"/>
    <w:rsid w:val="00215800"/>
    <w:rsid w:val="002158C9"/>
    <w:rsid w:val="00215A0A"/>
    <w:rsid w:val="00215E28"/>
    <w:rsid w:val="002162BE"/>
    <w:rsid w:val="0021671E"/>
    <w:rsid w:val="00216ABD"/>
    <w:rsid w:val="00216BD1"/>
    <w:rsid w:val="00216F60"/>
    <w:rsid w:val="00216F82"/>
    <w:rsid w:val="00217232"/>
    <w:rsid w:val="00217294"/>
    <w:rsid w:val="00217332"/>
    <w:rsid w:val="00217950"/>
    <w:rsid w:val="00217C29"/>
    <w:rsid w:val="00217DFD"/>
    <w:rsid w:val="00217EBD"/>
    <w:rsid w:val="00220072"/>
    <w:rsid w:val="002200C7"/>
    <w:rsid w:val="00220270"/>
    <w:rsid w:val="0022090B"/>
    <w:rsid w:val="00220B81"/>
    <w:rsid w:val="00220D32"/>
    <w:rsid w:val="00220FCD"/>
    <w:rsid w:val="0022147E"/>
    <w:rsid w:val="002214F3"/>
    <w:rsid w:val="0022151D"/>
    <w:rsid w:val="0022152D"/>
    <w:rsid w:val="00221883"/>
    <w:rsid w:val="0022195D"/>
    <w:rsid w:val="00221CFC"/>
    <w:rsid w:val="00221DAC"/>
    <w:rsid w:val="00221DED"/>
    <w:rsid w:val="00221FD4"/>
    <w:rsid w:val="00221FDF"/>
    <w:rsid w:val="0022214E"/>
    <w:rsid w:val="0022217A"/>
    <w:rsid w:val="002222E8"/>
    <w:rsid w:val="002223D5"/>
    <w:rsid w:val="00222497"/>
    <w:rsid w:val="00222783"/>
    <w:rsid w:val="002227EE"/>
    <w:rsid w:val="002228FA"/>
    <w:rsid w:val="00222D0A"/>
    <w:rsid w:val="00222D5E"/>
    <w:rsid w:val="00222DB1"/>
    <w:rsid w:val="0022315E"/>
    <w:rsid w:val="002231B4"/>
    <w:rsid w:val="002231EA"/>
    <w:rsid w:val="002237C1"/>
    <w:rsid w:val="00223B71"/>
    <w:rsid w:val="00223F8E"/>
    <w:rsid w:val="0022418C"/>
    <w:rsid w:val="0022435F"/>
    <w:rsid w:val="00224367"/>
    <w:rsid w:val="0022469B"/>
    <w:rsid w:val="002246D7"/>
    <w:rsid w:val="00224822"/>
    <w:rsid w:val="0022491C"/>
    <w:rsid w:val="00224A5E"/>
    <w:rsid w:val="00224DD0"/>
    <w:rsid w:val="00224F94"/>
    <w:rsid w:val="0022500D"/>
    <w:rsid w:val="00225087"/>
    <w:rsid w:val="002250A9"/>
    <w:rsid w:val="00225228"/>
    <w:rsid w:val="00225344"/>
    <w:rsid w:val="0022551A"/>
    <w:rsid w:val="00225597"/>
    <w:rsid w:val="002256B5"/>
    <w:rsid w:val="00225D4F"/>
    <w:rsid w:val="00225DB2"/>
    <w:rsid w:val="00225FAA"/>
    <w:rsid w:val="00226095"/>
    <w:rsid w:val="00226100"/>
    <w:rsid w:val="00226114"/>
    <w:rsid w:val="00226189"/>
    <w:rsid w:val="0022637A"/>
    <w:rsid w:val="002263C5"/>
    <w:rsid w:val="00226741"/>
    <w:rsid w:val="0022681B"/>
    <w:rsid w:val="00226955"/>
    <w:rsid w:val="00226AB7"/>
    <w:rsid w:val="00226BEF"/>
    <w:rsid w:val="00227160"/>
    <w:rsid w:val="00227161"/>
    <w:rsid w:val="0022743D"/>
    <w:rsid w:val="002274CF"/>
    <w:rsid w:val="00227647"/>
    <w:rsid w:val="00227A99"/>
    <w:rsid w:val="00227B0D"/>
    <w:rsid w:val="00227B98"/>
    <w:rsid w:val="00227C48"/>
    <w:rsid w:val="00227D90"/>
    <w:rsid w:val="00227FD6"/>
    <w:rsid w:val="002300EE"/>
    <w:rsid w:val="00230244"/>
    <w:rsid w:val="002303EE"/>
    <w:rsid w:val="00230527"/>
    <w:rsid w:val="0023085A"/>
    <w:rsid w:val="00230C29"/>
    <w:rsid w:val="00230ED2"/>
    <w:rsid w:val="00231204"/>
    <w:rsid w:val="00231336"/>
    <w:rsid w:val="0023141D"/>
    <w:rsid w:val="00231878"/>
    <w:rsid w:val="00231A1B"/>
    <w:rsid w:val="00231AE5"/>
    <w:rsid w:val="00231DC5"/>
    <w:rsid w:val="00231F62"/>
    <w:rsid w:val="002324CB"/>
    <w:rsid w:val="002324F3"/>
    <w:rsid w:val="0023254C"/>
    <w:rsid w:val="0023264B"/>
    <w:rsid w:val="00232662"/>
    <w:rsid w:val="00232746"/>
    <w:rsid w:val="00232B1C"/>
    <w:rsid w:val="00232B66"/>
    <w:rsid w:val="00232E7F"/>
    <w:rsid w:val="00233349"/>
    <w:rsid w:val="002336B5"/>
    <w:rsid w:val="00233718"/>
    <w:rsid w:val="00233813"/>
    <w:rsid w:val="00233965"/>
    <w:rsid w:val="0023398F"/>
    <w:rsid w:val="002339B5"/>
    <w:rsid w:val="00233BB9"/>
    <w:rsid w:val="00233D2F"/>
    <w:rsid w:val="00233DA9"/>
    <w:rsid w:val="00233F72"/>
    <w:rsid w:val="002341EE"/>
    <w:rsid w:val="00234388"/>
    <w:rsid w:val="002345F0"/>
    <w:rsid w:val="00234871"/>
    <w:rsid w:val="00235487"/>
    <w:rsid w:val="00235907"/>
    <w:rsid w:val="002359BE"/>
    <w:rsid w:val="00235B01"/>
    <w:rsid w:val="00235B84"/>
    <w:rsid w:val="00235EB3"/>
    <w:rsid w:val="00235F10"/>
    <w:rsid w:val="002361FD"/>
    <w:rsid w:val="0023623A"/>
    <w:rsid w:val="002363DB"/>
    <w:rsid w:val="0023641E"/>
    <w:rsid w:val="00236561"/>
    <w:rsid w:val="0023684D"/>
    <w:rsid w:val="00236AE2"/>
    <w:rsid w:val="00236FC6"/>
    <w:rsid w:val="00237017"/>
    <w:rsid w:val="002371C7"/>
    <w:rsid w:val="002372D6"/>
    <w:rsid w:val="002372E7"/>
    <w:rsid w:val="00237310"/>
    <w:rsid w:val="00237517"/>
    <w:rsid w:val="002376A2"/>
    <w:rsid w:val="00237C0A"/>
    <w:rsid w:val="00237C43"/>
    <w:rsid w:val="002402AE"/>
    <w:rsid w:val="0024063E"/>
    <w:rsid w:val="00240823"/>
    <w:rsid w:val="00240DAF"/>
    <w:rsid w:val="00240E9B"/>
    <w:rsid w:val="00240F85"/>
    <w:rsid w:val="00241024"/>
    <w:rsid w:val="00241229"/>
    <w:rsid w:val="0024132B"/>
    <w:rsid w:val="00241395"/>
    <w:rsid w:val="00241432"/>
    <w:rsid w:val="0024170B"/>
    <w:rsid w:val="002417AB"/>
    <w:rsid w:val="002417F8"/>
    <w:rsid w:val="0024186F"/>
    <w:rsid w:val="0024189F"/>
    <w:rsid w:val="00241B98"/>
    <w:rsid w:val="00241B9C"/>
    <w:rsid w:val="00241C98"/>
    <w:rsid w:val="00241EA4"/>
    <w:rsid w:val="00241FF5"/>
    <w:rsid w:val="002423E8"/>
    <w:rsid w:val="002424C1"/>
    <w:rsid w:val="0024281B"/>
    <w:rsid w:val="002428AA"/>
    <w:rsid w:val="002428C4"/>
    <w:rsid w:val="0024297F"/>
    <w:rsid w:val="0024326D"/>
    <w:rsid w:val="0024345B"/>
    <w:rsid w:val="002434D3"/>
    <w:rsid w:val="002439A2"/>
    <w:rsid w:val="00243D2B"/>
    <w:rsid w:val="00243EE0"/>
    <w:rsid w:val="00244198"/>
    <w:rsid w:val="0024433F"/>
    <w:rsid w:val="002443AF"/>
    <w:rsid w:val="00244674"/>
    <w:rsid w:val="00244728"/>
    <w:rsid w:val="00244A10"/>
    <w:rsid w:val="00244A6F"/>
    <w:rsid w:val="00244D38"/>
    <w:rsid w:val="00244DAE"/>
    <w:rsid w:val="00244F09"/>
    <w:rsid w:val="0024523C"/>
    <w:rsid w:val="00245268"/>
    <w:rsid w:val="0024561C"/>
    <w:rsid w:val="002456DD"/>
    <w:rsid w:val="00245F88"/>
    <w:rsid w:val="00246033"/>
    <w:rsid w:val="00246244"/>
    <w:rsid w:val="002464BD"/>
    <w:rsid w:val="002464DA"/>
    <w:rsid w:val="00246682"/>
    <w:rsid w:val="00246708"/>
    <w:rsid w:val="00246918"/>
    <w:rsid w:val="0024699B"/>
    <w:rsid w:val="00246AFF"/>
    <w:rsid w:val="00246B3E"/>
    <w:rsid w:val="00246D3D"/>
    <w:rsid w:val="00246D69"/>
    <w:rsid w:val="00246EF5"/>
    <w:rsid w:val="00247512"/>
    <w:rsid w:val="00247619"/>
    <w:rsid w:val="00247778"/>
    <w:rsid w:val="00247C89"/>
    <w:rsid w:val="00247E18"/>
    <w:rsid w:val="00247F8B"/>
    <w:rsid w:val="00247FC5"/>
    <w:rsid w:val="002500A3"/>
    <w:rsid w:val="00250249"/>
    <w:rsid w:val="002502AB"/>
    <w:rsid w:val="002503C3"/>
    <w:rsid w:val="00250546"/>
    <w:rsid w:val="00250669"/>
    <w:rsid w:val="00250805"/>
    <w:rsid w:val="00250960"/>
    <w:rsid w:val="00250A08"/>
    <w:rsid w:val="00250A2F"/>
    <w:rsid w:val="00250A5F"/>
    <w:rsid w:val="00250B00"/>
    <w:rsid w:val="00250D16"/>
    <w:rsid w:val="00250D22"/>
    <w:rsid w:val="00250F71"/>
    <w:rsid w:val="00250FC3"/>
    <w:rsid w:val="002510DC"/>
    <w:rsid w:val="002511DA"/>
    <w:rsid w:val="00251335"/>
    <w:rsid w:val="002515A9"/>
    <w:rsid w:val="00251A3E"/>
    <w:rsid w:val="00251C21"/>
    <w:rsid w:val="00251DCB"/>
    <w:rsid w:val="00251ECD"/>
    <w:rsid w:val="00251FF2"/>
    <w:rsid w:val="00252219"/>
    <w:rsid w:val="002523E9"/>
    <w:rsid w:val="002529D9"/>
    <w:rsid w:val="00252A98"/>
    <w:rsid w:val="00253154"/>
    <w:rsid w:val="00253295"/>
    <w:rsid w:val="002532A2"/>
    <w:rsid w:val="00253327"/>
    <w:rsid w:val="00253AF2"/>
    <w:rsid w:val="00253BC2"/>
    <w:rsid w:val="00253CD5"/>
    <w:rsid w:val="00253CE4"/>
    <w:rsid w:val="00254011"/>
    <w:rsid w:val="00254243"/>
    <w:rsid w:val="0025436E"/>
    <w:rsid w:val="00254375"/>
    <w:rsid w:val="002544E4"/>
    <w:rsid w:val="00254676"/>
    <w:rsid w:val="00254874"/>
    <w:rsid w:val="00254B05"/>
    <w:rsid w:val="00254B0E"/>
    <w:rsid w:val="00254B19"/>
    <w:rsid w:val="00254C23"/>
    <w:rsid w:val="00254EF4"/>
    <w:rsid w:val="00255089"/>
    <w:rsid w:val="0025585E"/>
    <w:rsid w:val="00255AEC"/>
    <w:rsid w:val="00255C01"/>
    <w:rsid w:val="00255DDC"/>
    <w:rsid w:val="002561C8"/>
    <w:rsid w:val="0025631B"/>
    <w:rsid w:val="00256664"/>
    <w:rsid w:val="002568B8"/>
    <w:rsid w:val="00256D64"/>
    <w:rsid w:val="00256F00"/>
    <w:rsid w:val="002570E2"/>
    <w:rsid w:val="00257247"/>
    <w:rsid w:val="00257A5F"/>
    <w:rsid w:val="00257B92"/>
    <w:rsid w:val="00257C9C"/>
    <w:rsid w:val="00257D86"/>
    <w:rsid w:val="00257E35"/>
    <w:rsid w:val="002601C8"/>
    <w:rsid w:val="002607E8"/>
    <w:rsid w:val="00260902"/>
    <w:rsid w:val="00260B2A"/>
    <w:rsid w:val="00260CAC"/>
    <w:rsid w:val="00260E11"/>
    <w:rsid w:val="00260FBD"/>
    <w:rsid w:val="00261289"/>
    <w:rsid w:val="0026135F"/>
    <w:rsid w:val="00261518"/>
    <w:rsid w:val="00261679"/>
    <w:rsid w:val="002617F8"/>
    <w:rsid w:val="002618F0"/>
    <w:rsid w:val="0026223B"/>
    <w:rsid w:val="002625AA"/>
    <w:rsid w:val="002625F1"/>
    <w:rsid w:val="0026272D"/>
    <w:rsid w:val="00262BA8"/>
    <w:rsid w:val="00262D3E"/>
    <w:rsid w:val="002631A5"/>
    <w:rsid w:val="0026336C"/>
    <w:rsid w:val="00263A01"/>
    <w:rsid w:val="00263AB0"/>
    <w:rsid w:val="00263C57"/>
    <w:rsid w:val="00263CA4"/>
    <w:rsid w:val="00263EEB"/>
    <w:rsid w:val="00264094"/>
    <w:rsid w:val="002642D2"/>
    <w:rsid w:val="00264384"/>
    <w:rsid w:val="002645EB"/>
    <w:rsid w:val="00264715"/>
    <w:rsid w:val="002647F6"/>
    <w:rsid w:val="00264B45"/>
    <w:rsid w:val="00264C16"/>
    <w:rsid w:val="002652AD"/>
    <w:rsid w:val="00265328"/>
    <w:rsid w:val="00265777"/>
    <w:rsid w:val="002657F0"/>
    <w:rsid w:val="00265816"/>
    <w:rsid w:val="0026594E"/>
    <w:rsid w:val="00265B13"/>
    <w:rsid w:val="00265D0A"/>
    <w:rsid w:val="00265DF1"/>
    <w:rsid w:val="00266106"/>
    <w:rsid w:val="002662E5"/>
    <w:rsid w:val="002665DC"/>
    <w:rsid w:val="0026686F"/>
    <w:rsid w:val="0026699F"/>
    <w:rsid w:val="00266B25"/>
    <w:rsid w:val="00266CA4"/>
    <w:rsid w:val="00267010"/>
    <w:rsid w:val="0026707A"/>
    <w:rsid w:val="0026708C"/>
    <w:rsid w:val="0026720B"/>
    <w:rsid w:val="0026749C"/>
    <w:rsid w:val="0026760F"/>
    <w:rsid w:val="002678D0"/>
    <w:rsid w:val="0026791D"/>
    <w:rsid w:val="002679C2"/>
    <w:rsid w:val="00267ACC"/>
    <w:rsid w:val="00267E05"/>
    <w:rsid w:val="00267E0D"/>
    <w:rsid w:val="00267EF4"/>
    <w:rsid w:val="002700CB"/>
    <w:rsid w:val="002703D6"/>
    <w:rsid w:val="0027067D"/>
    <w:rsid w:val="0027072A"/>
    <w:rsid w:val="0027089A"/>
    <w:rsid w:val="0027094F"/>
    <w:rsid w:val="00270AFB"/>
    <w:rsid w:val="00270D26"/>
    <w:rsid w:val="00270D4C"/>
    <w:rsid w:val="00270D88"/>
    <w:rsid w:val="00270DFA"/>
    <w:rsid w:val="002713C6"/>
    <w:rsid w:val="002713E6"/>
    <w:rsid w:val="0027143B"/>
    <w:rsid w:val="0027181F"/>
    <w:rsid w:val="0027204A"/>
    <w:rsid w:val="002720D3"/>
    <w:rsid w:val="0027241C"/>
    <w:rsid w:val="0027242C"/>
    <w:rsid w:val="00272742"/>
    <w:rsid w:val="00272B2F"/>
    <w:rsid w:val="00272B82"/>
    <w:rsid w:val="00272C81"/>
    <w:rsid w:val="00272C98"/>
    <w:rsid w:val="00272E7F"/>
    <w:rsid w:val="00273132"/>
    <w:rsid w:val="0027319F"/>
    <w:rsid w:val="00273277"/>
    <w:rsid w:val="0027362A"/>
    <w:rsid w:val="0027370D"/>
    <w:rsid w:val="0027396D"/>
    <w:rsid w:val="00273DB1"/>
    <w:rsid w:val="002744BA"/>
    <w:rsid w:val="00274547"/>
    <w:rsid w:val="00274A04"/>
    <w:rsid w:val="00274AB9"/>
    <w:rsid w:val="00274B5F"/>
    <w:rsid w:val="00274BB8"/>
    <w:rsid w:val="00274D3E"/>
    <w:rsid w:val="00274EB8"/>
    <w:rsid w:val="00274EF1"/>
    <w:rsid w:val="002750CE"/>
    <w:rsid w:val="00275117"/>
    <w:rsid w:val="00275393"/>
    <w:rsid w:val="002754EA"/>
    <w:rsid w:val="00275805"/>
    <w:rsid w:val="00275882"/>
    <w:rsid w:val="00275941"/>
    <w:rsid w:val="002759A4"/>
    <w:rsid w:val="0027623B"/>
    <w:rsid w:val="00276372"/>
    <w:rsid w:val="00276378"/>
    <w:rsid w:val="0027654D"/>
    <w:rsid w:val="00276639"/>
    <w:rsid w:val="00276C2E"/>
    <w:rsid w:val="00276CFD"/>
    <w:rsid w:val="00276D91"/>
    <w:rsid w:val="00276E21"/>
    <w:rsid w:val="00276F79"/>
    <w:rsid w:val="0027731C"/>
    <w:rsid w:val="0027744B"/>
    <w:rsid w:val="0027766A"/>
    <w:rsid w:val="002777B9"/>
    <w:rsid w:val="002778A2"/>
    <w:rsid w:val="00277C02"/>
    <w:rsid w:val="00277CA9"/>
    <w:rsid w:val="00277F4A"/>
    <w:rsid w:val="00277F63"/>
    <w:rsid w:val="002801F7"/>
    <w:rsid w:val="00280353"/>
    <w:rsid w:val="00280697"/>
    <w:rsid w:val="002806A6"/>
    <w:rsid w:val="0028082D"/>
    <w:rsid w:val="002808B2"/>
    <w:rsid w:val="00280B1B"/>
    <w:rsid w:val="00280BAB"/>
    <w:rsid w:val="00280EF6"/>
    <w:rsid w:val="00280F09"/>
    <w:rsid w:val="00280F1B"/>
    <w:rsid w:val="00281120"/>
    <w:rsid w:val="0028121A"/>
    <w:rsid w:val="00281481"/>
    <w:rsid w:val="002817D5"/>
    <w:rsid w:val="0028196E"/>
    <w:rsid w:val="00281A26"/>
    <w:rsid w:val="00281CD0"/>
    <w:rsid w:val="00281DD3"/>
    <w:rsid w:val="00281F9D"/>
    <w:rsid w:val="00281FF6"/>
    <w:rsid w:val="0028211B"/>
    <w:rsid w:val="00282572"/>
    <w:rsid w:val="0028258E"/>
    <w:rsid w:val="0028273B"/>
    <w:rsid w:val="0028280C"/>
    <w:rsid w:val="0028287C"/>
    <w:rsid w:val="00282ADE"/>
    <w:rsid w:val="00282F27"/>
    <w:rsid w:val="002830B5"/>
    <w:rsid w:val="0028319E"/>
    <w:rsid w:val="002833B0"/>
    <w:rsid w:val="002836F1"/>
    <w:rsid w:val="002837CD"/>
    <w:rsid w:val="002838EC"/>
    <w:rsid w:val="00283935"/>
    <w:rsid w:val="00283961"/>
    <w:rsid w:val="00283AD7"/>
    <w:rsid w:val="00283B73"/>
    <w:rsid w:val="00283D21"/>
    <w:rsid w:val="00283FD3"/>
    <w:rsid w:val="002840D6"/>
    <w:rsid w:val="002841A9"/>
    <w:rsid w:val="002841D9"/>
    <w:rsid w:val="00284210"/>
    <w:rsid w:val="0028444B"/>
    <w:rsid w:val="0028445D"/>
    <w:rsid w:val="0028449E"/>
    <w:rsid w:val="002844C1"/>
    <w:rsid w:val="002847D1"/>
    <w:rsid w:val="00284BDB"/>
    <w:rsid w:val="00284D67"/>
    <w:rsid w:val="00284DFD"/>
    <w:rsid w:val="00284EF5"/>
    <w:rsid w:val="0028559C"/>
    <w:rsid w:val="002855E2"/>
    <w:rsid w:val="00285745"/>
    <w:rsid w:val="00285C68"/>
    <w:rsid w:val="00285E67"/>
    <w:rsid w:val="00285E7C"/>
    <w:rsid w:val="00285F7A"/>
    <w:rsid w:val="002864E7"/>
    <w:rsid w:val="00286743"/>
    <w:rsid w:val="0028679D"/>
    <w:rsid w:val="002868BF"/>
    <w:rsid w:val="00286A29"/>
    <w:rsid w:val="00287117"/>
    <w:rsid w:val="0028749A"/>
    <w:rsid w:val="00287533"/>
    <w:rsid w:val="00287769"/>
    <w:rsid w:val="0028799A"/>
    <w:rsid w:val="00287B7E"/>
    <w:rsid w:val="00287B80"/>
    <w:rsid w:val="00287C76"/>
    <w:rsid w:val="0029003F"/>
    <w:rsid w:val="0029025C"/>
    <w:rsid w:val="00290498"/>
    <w:rsid w:val="0029051B"/>
    <w:rsid w:val="00290748"/>
    <w:rsid w:val="00290931"/>
    <w:rsid w:val="00290BE8"/>
    <w:rsid w:val="00290C6A"/>
    <w:rsid w:val="00290EB3"/>
    <w:rsid w:val="00290F8B"/>
    <w:rsid w:val="002912B5"/>
    <w:rsid w:val="002913F5"/>
    <w:rsid w:val="00291623"/>
    <w:rsid w:val="002916AC"/>
    <w:rsid w:val="00291BC9"/>
    <w:rsid w:val="00291E2C"/>
    <w:rsid w:val="00292241"/>
    <w:rsid w:val="002922EF"/>
    <w:rsid w:val="0029252D"/>
    <w:rsid w:val="00292989"/>
    <w:rsid w:val="00292B1A"/>
    <w:rsid w:val="00292D64"/>
    <w:rsid w:val="00293008"/>
    <w:rsid w:val="002934BB"/>
    <w:rsid w:val="00293531"/>
    <w:rsid w:val="00293561"/>
    <w:rsid w:val="00293570"/>
    <w:rsid w:val="002935DF"/>
    <w:rsid w:val="002938FC"/>
    <w:rsid w:val="00293D08"/>
    <w:rsid w:val="00294693"/>
    <w:rsid w:val="0029482A"/>
    <w:rsid w:val="002948E5"/>
    <w:rsid w:val="002948E7"/>
    <w:rsid w:val="00294AF1"/>
    <w:rsid w:val="00294B20"/>
    <w:rsid w:val="00294C53"/>
    <w:rsid w:val="00294EEA"/>
    <w:rsid w:val="002952BB"/>
    <w:rsid w:val="00295304"/>
    <w:rsid w:val="002953CF"/>
    <w:rsid w:val="002953F3"/>
    <w:rsid w:val="0029554B"/>
    <w:rsid w:val="00295892"/>
    <w:rsid w:val="002959FE"/>
    <w:rsid w:val="00295BFB"/>
    <w:rsid w:val="00295C50"/>
    <w:rsid w:val="00295D3B"/>
    <w:rsid w:val="00295F0E"/>
    <w:rsid w:val="0029600B"/>
    <w:rsid w:val="00296108"/>
    <w:rsid w:val="00296675"/>
    <w:rsid w:val="00296760"/>
    <w:rsid w:val="00296B5E"/>
    <w:rsid w:val="00296D4E"/>
    <w:rsid w:val="002973E0"/>
    <w:rsid w:val="00297488"/>
    <w:rsid w:val="00297533"/>
    <w:rsid w:val="002976A5"/>
    <w:rsid w:val="00297EBF"/>
    <w:rsid w:val="002A0580"/>
    <w:rsid w:val="002A0643"/>
    <w:rsid w:val="002A0A41"/>
    <w:rsid w:val="002A0BE9"/>
    <w:rsid w:val="002A0CB9"/>
    <w:rsid w:val="002A0FB9"/>
    <w:rsid w:val="002A12BB"/>
    <w:rsid w:val="002A1343"/>
    <w:rsid w:val="002A1361"/>
    <w:rsid w:val="002A1412"/>
    <w:rsid w:val="002A176F"/>
    <w:rsid w:val="002A1804"/>
    <w:rsid w:val="002A190B"/>
    <w:rsid w:val="002A1A2D"/>
    <w:rsid w:val="002A1F88"/>
    <w:rsid w:val="002A20F8"/>
    <w:rsid w:val="002A21CF"/>
    <w:rsid w:val="002A23F4"/>
    <w:rsid w:val="002A2858"/>
    <w:rsid w:val="002A294D"/>
    <w:rsid w:val="002A2A17"/>
    <w:rsid w:val="002A2B5E"/>
    <w:rsid w:val="002A2BA3"/>
    <w:rsid w:val="002A2F38"/>
    <w:rsid w:val="002A2F96"/>
    <w:rsid w:val="002A2F9D"/>
    <w:rsid w:val="002A303B"/>
    <w:rsid w:val="002A329F"/>
    <w:rsid w:val="002A3624"/>
    <w:rsid w:val="002A384F"/>
    <w:rsid w:val="002A3AE2"/>
    <w:rsid w:val="002A3B45"/>
    <w:rsid w:val="002A3F56"/>
    <w:rsid w:val="002A41DC"/>
    <w:rsid w:val="002A4524"/>
    <w:rsid w:val="002A4608"/>
    <w:rsid w:val="002A4736"/>
    <w:rsid w:val="002A48FE"/>
    <w:rsid w:val="002A49B7"/>
    <w:rsid w:val="002A500C"/>
    <w:rsid w:val="002A5065"/>
    <w:rsid w:val="002A5362"/>
    <w:rsid w:val="002A5585"/>
    <w:rsid w:val="002A56D7"/>
    <w:rsid w:val="002A5A13"/>
    <w:rsid w:val="002A5ACA"/>
    <w:rsid w:val="002A5D3E"/>
    <w:rsid w:val="002A5E41"/>
    <w:rsid w:val="002A617C"/>
    <w:rsid w:val="002A6622"/>
    <w:rsid w:val="002A6801"/>
    <w:rsid w:val="002A68D1"/>
    <w:rsid w:val="002A71FE"/>
    <w:rsid w:val="002A7593"/>
    <w:rsid w:val="002A7B59"/>
    <w:rsid w:val="002A7B63"/>
    <w:rsid w:val="002A7F9E"/>
    <w:rsid w:val="002A7FA1"/>
    <w:rsid w:val="002A7FC5"/>
    <w:rsid w:val="002B05EC"/>
    <w:rsid w:val="002B07C6"/>
    <w:rsid w:val="002B0907"/>
    <w:rsid w:val="002B0921"/>
    <w:rsid w:val="002B0AB0"/>
    <w:rsid w:val="002B0AC2"/>
    <w:rsid w:val="002B1261"/>
    <w:rsid w:val="002B147C"/>
    <w:rsid w:val="002B15C4"/>
    <w:rsid w:val="002B183C"/>
    <w:rsid w:val="002B192B"/>
    <w:rsid w:val="002B1BC2"/>
    <w:rsid w:val="002B1E52"/>
    <w:rsid w:val="002B1EB9"/>
    <w:rsid w:val="002B1FB1"/>
    <w:rsid w:val="002B21A8"/>
    <w:rsid w:val="002B2613"/>
    <w:rsid w:val="002B2888"/>
    <w:rsid w:val="002B28EB"/>
    <w:rsid w:val="002B3022"/>
    <w:rsid w:val="002B351A"/>
    <w:rsid w:val="002B3826"/>
    <w:rsid w:val="002B3857"/>
    <w:rsid w:val="002B3C5B"/>
    <w:rsid w:val="002B3FE5"/>
    <w:rsid w:val="002B4220"/>
    <w:rsid w:val="002B43F8"/>
    <w:rsid w:val="002B457E"/>
    <w:rsid w:val="002B467E"/>
    <w:rsid w:val="002B46E0"/>
    <w:rsid w:val="002B4837"/>
    <w:rsid w:val="002B4E08"/>
    <w:rsid w:val="002B4FDF"/>
    <w:rsid w:val="002B5065"/>
    <w:rsid w:val="002B52CB"/>
    <w:rsid w:val="002B5865"/>
    <w:rsid w:val="002B5A0C"/>
    <w:rsid w:val="002B5C53"/>
    <w:rsid w:val="002B5D5F"/>
    <w:rsid w:val="002B5E44"/>
    <w:rsid w:val="002B641D"/>
    <w:rsid w:val="002B6681"/>
    <w:rsid w:val="002B6763"/>
    <w:rsid w:val="002B69B7"/>
    <w:rsid w:val="002B6A42"/>
    <w:rsid w:val="002B6D13"/>
    <w:rsid w:val="002B6D55"/>
    <w:rsid w:val="002B6E30"/>
    <w:rsid w:val="002B716C"/>
    <w:rsid w:val="002B72EC"/>
    <w:rsid w:val="002B7403"/>
    <w:rsid w:val="002B74AB"/>
    <w:rsid w:val="002B766A"/>
    <w:rsid w:val="002B7A47"/>
    <w:rsid w:val="002B7C10"/>
    <w:rsid w:val="002B7C26"/>
    <w:rsid w:val="002B7D20"/>
    <w:rsid w:val="002B7E7D"/>
    <w:rsid w:val="002B7E84"/>
    <w:rsid w:val="002B7E8F"/>
    <w:rsid w:val="002B7FAD"/>
    <w:rsid w:val="002C0036"/>
    <w:rsid w:val="002C0151"/>
    <w:rsid w:val="002C0186"/>
    <w:rsid w:val="002C03E7"/>
    <w:rsid w:val="002C06B0"/>
    <w:rsid w:val="002C0D5E"/>
    <w:rsid w:val="002C0FFC"/>
    <w:rsid w:val="002C15EA"/>
    <w:rsid w:val="002C16A4"/>
    <w:rsid w:val="002C16E4"/>
    <w:rsid w:val="002C17E0"/>
    <w:rsid w:val="002C1B69"/>
    <w:rsid w:val="002C2032"/>
    <w:rsid w:val="002C23D6"/>
    <w:rsid w:val="002C2426"/>
    <w:rsid w:val="002C2574"/>
    <w:rsid w:val="002C25AA"/>
    <w:rsid w:val="002C2695"/>
    <w:rsid w:val="002C26C8"/>
    <w:rsid w:val="002C2794"/>
    <w:rsid w:val="002C2896"/>
    <w:rsid w:val="002C2AC7"/>
    <w:rsid w:val="002C2C37"/>
    <w:rsid w:val="002C2DED"/>
    <w:rsid w:val="002C2ED5"/>
    <w:rsid w:val="002C2F60"/>
    <w:rsid w:val="002C309B"/>
    <w:rsid w:val="002C318F"/>
    <w:rsid w:val="002C31EA"/>
    <w:rsid w:val="002C3259"/>
    <w:rsid w:val="002C33CE"/>
    <w:rsid w:val="002C3447"/>
    <w:rsid w:val="002C3449"/>
    <w:rsid w:val="002C34EB"/>
    <w:rsid w:val="002C3652"/>
    <w:rsid w:val="002C3A92"/>
    <w:rsid w:val="002C3B69"/>
    <w:rsid w:val="002C3BEE"/>
    <w:rsid w:val="002C3C00"/>
    <w:rsid w:val="002C44BE"/>
    <w:rsid w:val="002C4EE8"/>
    <w:rsid w:val="002C4EF3"/>
    <w:rsid w:val="002C4F79"/>
    <w:rsid w:val="002C5094"/>
    <w:rsid w:val="002C5613"/>
    <w:rsid w:val="002C5668"/>
    <w:rsid w:val="002C576A"/>
    <w:rsid w:val="002C58BB"/>
    <w:rsid w:val="002C58F1"/>
    <w:rsid w:val="002C5A1C"/>
    <w:rsid w:val="002C5A44"/>
    <w:rsid w:val="002C5BCF"/>
    <w:rsid w:val="002C5CB1"/>
    <w:rsid w:val="002C5CE7"/>
    <w:rsid w:val="002C5E57"/>
    <w:rsid w:val="002C6602"/>
    <w:rsid w:val="002C6768"/>
    <w:rsid w:val="002C68A4"/>
    <w:rsid w:val="002C68D0"/>
    <w:rsid w:val="002C69CB"/>
    <w:rsid w:val="002C6A41"/>
    <w:rsid w:val="002C6AF9"/>
    <w:rsid w:val="002C6EBB"/>
    <w:rsid w:val="002C711C"/>
    <w:rsid w:val="002C7131"/>
    <w:rsid w:val="002C7208"/>
    <w:rsid w:val="002C74A9"/>
    <w:rsid w:val="002C7817"/>
    <w:rsid w:val="002C7A25"/>
    <w:rsid w:val="002C7A37"/>
    <w:rsid w:val="002C7D2C"/>
    <w:rsid w:val="002C7FDB"/>
    <w:rsid w:val="002D01B0"/>
    <w:rsid w:val="002D0B84"/>
    <w:rsid w:val="002D0C75"/>
    <w:rsid w:val="002D0EA7"/>
    <w:rsid w:val="002D100E"/>
    <w:rsid w:val="002D1389"/>
    <w:rsid w:val="002D17D6"/>
    <w:rsid w:val="002D18A9"/>
    <w:rsid w:val="002D1AAC"/>
    <w:rsid w:val="002D1CC7"/>
    <w:rsid w:val="002D1D1A"/>
    <w:rsid w:val="002D2156"/>
    <w:rsid w:val="002D22AF"/>
    <w:rsid w:val="002D2430"/>
    <w:rsid w:val="002D28BB"/>
    <w:rsid w:val="002D2A5D"/>
    <w:rsid w:val="002D2B05"/>
    <w:rsid w:val="002D2CAA"/>
    <w:rsid w:val="002D2E67"/>
    <w:rsid w:val="002D30A6"/>
    <w:rsid w:val="002D3380"/>
    <w:rsid w:val="002D399B"/>
    <w:rsid w:val="002D3B40"/>
    <w:rsid w:val="002D3BB7"/>
    <w:rsid w:val="002D3E0F"/>
    <w:rsid w:val="002D423C"/>
    <w:rsid w:val="002D43FE"/>
    <w:rsid w:val="002D46BF"/>
    <w:rsid w:val="002D4842"/>
    <w:rsid w:val="002D4C83"/>
    <w:rsid w:val="002D5080"/>
    <w:rsid w:val="002D50E5"/>
    <w:rsid w:val="002D5177"/>
    <w:rsid w:val="002D524D"/>
    <w:rsid w:val="002D59CD"/>
    <w:rsid w:val="002D59FF"/>
    <w:rsid w:val="002D5BD4"/>
    <w:rsid w:val="002D5C62"/>
    <w:rsid w:val="002D5CC8"/>
    <w:rsid w:val="002D5DD1"/>
    <w:rsid w:val="002D5E5C"/>
    <w:rsid w:val="002D5F1A"/>
    <w:rsid w:val="002D6085"/>
    <w:rsid w:val="002D6362"/>
    <w:rsid w:val="002D68E3"/>
    <w:rsid w:val="002D6A44"/>
    <w:rsid w:val="002D6AC4"/>
    <w:rsid w:val="002D6F5B"/>
    <w:rsid w:val="002D7096"/>
    <w:rsid w:val="002D7191"/>
    <w:rsid w:val="002D71BC"/>
    <w:rsid w:val="002D71DA"/>
    <w:rsid w:val="002D73C1"/>
    <w:rsid w:val="002D7407"/>
    <w:rsid w:val="002D7573"/>
    <w:rsid w:val="002D76C4"/>
    <w:rsid w:val="002D7D5D"/>
    <w:rsid w:val="002D7E08"/>
    <w:rsid w:val="002D7E48"/>
    <w:rsid w:val="002D7F7C"/>
    <w:rsid w:val="002E014A"/>
    <w:rsid w:val="002E020F"/>
    <w:rsid w:val="002E05AE"/>
    <w:rsid w:val="002E0B82"/>
    <w:rsid w:val="002E0C4C"/>
    <w:rsid w:val="002E0D22"/>
    <w:rsid w:val="002E0DC6"/>
    <w:rsid w:val="002E0DE3"/>
    <w:rsid w:val="002E0E6C"/>
    <w:rsid w:val="002E179B"/>
    <w:rsid w:val="002E1815"/>
    <w:rsid w:val="002E18AE"/>
    <w:rsid w:val="002E1DB9"/>
    <w:rsid w:val="002E1F22"/>
    <w:rsid w:val="002E20C2"/>
    <w:rsid w:val="002E21D6"/>
    <w:rsid w:val="002E21E0"/>
    <w:rsid w:val="002E296F"/>
    <w:rsid w:val="002E29AD"/>
    <w:rsid w:val="002E29C7"/>
    <w:rsid w:val="002E2ABD"/>
    <w:rsid w:val="002E2C4E"/>
    <w:rsid w:val="002E2E0B"/>
    <w:rsid w:val="002E3075"/>
    <w:rsid w:val="002E3213"/>
    <w:rsid w:val="002E3325"/>
    <w:rsid w:val="002E3399"/>
    <w:rsid w:val="002E34BE"/>
    <w:rsid w:val="002E351F"/>
    <w:rsid w:val="002E3522"/>
    <w:rsid w:val="002E356C"/>
    <w:rsid w:val="002E3639"/>
    <w:rsid w:val="002E3955"/>
    <w:rsid w:val="002E3999"/>
    <w:rsid w:val="002E39D3"/>
    <w:rsid w:val="002E39D7"/>
    <w:rsid w:val="002E3B14"/>
    <w:rsid w:val="002E3EB3"/>
    <w:rsid w:val="002E4070"/>
    <w:rsid w:val="002E4349"/>
    <w:rsid w:val="002E45D7"/>
    <w:rsid w:val="002E46AD"/>
    <w:rsid w:val="002E4842"/>
    <w:rsid w:val="002E49F1"/>
    <w:rsid w:val="002E4AB6"/>
    <w:rsid w:val="002E5432"/>
    <w:rsid w:val="002E5748"/>
    <w:rsid w:val="002E576B"/>
    <w:rsid w:val="002E577F"/>
    <w:rsid w:val="002E5AAE"/>
    <w:rsid w:val="002E5C9A"/>
    <w:rsid w:val="002E604C"/>
    <w:rsid w:val="002E64DD"/>
    <w:rsid w:val="002E65ED"/>
    <w:rsid w:val="002E65F1"/>
    <w:rsid w:val="002E6776"/>
    <w:rsid w:val="002E68D5"/>
    <w:rsid w:val="002E7605"/>
    <w:rsid w:val="002E78C3"/>
    <w:rsid w:val="002E7A87"/>
    <w:rsid w:val="002E7BAC"/>
    <w:rsid w:val="002E7DFF"/>
    <w:rsid w:val="002E7E94"/>
    <w:rsid w:val="002F00D5"/>
    <w:rsid w:val="002F0212"/>
    <w:rsid w:val="002F0494"/>
    <w:rsid w:val="002F075A"/>
    <w:rsid w:val="002F0AA9"/>
    <w:rsid w:val="002F0CF6"/>
    <w:rsid w:val="002F1024"/>
    <w:rsid w:val="002F1324"/>
    <w:rsid w:val="002F14CD"/>
    <w:rsid w:val="002F156F"/>
    <w:rsid w:val="002F15B8"/>
    <w:rsid w:val="002F16D8"/>
    <w:rsid w:val="002F1A62"/>
    <w:rsid w:val="002F1A82"/>
    <w:rsid w:val="002F1BEC"/>
    <w:rsid w:val="002F1D63"/>
    <w:rsid w:val="002F1F7F"/>
    <w:rsid w:val="002F2078"/>
    <w:rsid w:val="002F213C"/>
    <w:rsid w:val="002F2364"/>
    <w:rsid w:val="002F2AAF"/>
    <w:rsid w:val="002F2ABD"/>
    <w:rsid w:val="002F2BAC"/>
    <w:rsid w:val="002F2E15"/>
    <w:rsid w:val="002F30E7"/>
    <w:rsid w:val="002F36F3"/>
    <w:rsid w:val="002F3709"/>
    <w:rsid w:val="002F3D2E"/>
    <w:rsid w:val="002F3E23"/>
    <w:rsid w:val="002F3E5C"/>
    <w:rsid w:val="002F3F7F"/>
    <w:rsid w:val="002F404E"/>
    <w:rsid w:val="002F417C"/>
    <w:rsid w:val="002F43FF"/>
    <w:rsid w:val="002F44D7"/>
    <w:rsid w:val="002F451B"/>
    <w:rsid w:val="002F455F"/>
    <w:rsid w:val="002F4896"/>
    <w:rsid w:val="002F49D7"/>
    <w:rsid w:val="002F4C6A"/>
    <w:rsid w:val="002F4C7D"/>
    <w:rsid w:val="002F4D54"/>
    <w:rsid w:val="002F4F6B"/>
    <w:rsid w:val="002F50D1"/>
    <w:rsid w:val="002F5314"/>
    <w:rsid w:val="002F54D9"/>
    <w:rsid w:val="002F5663"/>
    <w:rsid w:val="002F569C"/>
    <w:rsid w:val="002F587F"/>
    <w:rsid w:val="002F5AF4"/>
    <w:rsid w:val="002F6587"/>
    <w:rsid w:val="002F67D6"/>
    <w:rsid w:val="002F67F8"/>
    <w:rsid w:val="002F68B0"/>
    <w:rsid w:val="002F68E8"/>
    <w:rsid w:val="002F6C0F"/>
    <w:rsid w:val="002F6F67"/>
    <w:rsid w:val="002F7131"/>
    <w:rsid w:val="002F719D"/>
    <w:rsid w:val="002F721E"/>
    <w:rsid w:val="002F73F0"/>
    <w:rsid w:val="002F759B"/>
    <w:rsid w:val="002F76C7"/>
    <w:rsid w:val="002F7812"/>
    <w:rsid w:val="002F7E51"/>
    <w:rsid w:val="002F7EE9"/>
    <w:rsid w:val="00300180"/>
    <w:rsid w:val="003004F6"/>
    <w:rsid w:val="003006AF"/>
    <w:rsid w:val="003006F9"/>
    <w:rsid w:val="00300A65"/>
    <w:rsid w:val="00300BEF"/>
    <w:rsid w:val="00300D2E"/>
    <w:rsid w:val="00300E31"/>
    <w:rsid w:val="00300F59"/>
    <w:rsid w:val="003010A6"/>
    <w:rsid w:val="0030125C"/>
    <w:rsid w:val="003012E8"/>
    <w:rsid w:val="00301396"/>
    <w:rsid w:val="003019E5"/>
    <w:rsid w:val="00301A41"/>
    <w:rsid w:val="00301BC0"/>
    <w:rsid w:val="00301CEA"/>
    <w:rsid w:val="00301EF8"/>
    <w:rsid w:val="003020F9"/>
    <w:rsid w:val="00302599"/>
    <w:rsid w:val="003027F8"/>
    <w:rsid w:val="00302946"/>
    <w:rsid w:val="00302A54"/>
    <w:rsid w:val="00302D7E"/>
    <w:rsid w:val="00302F5E"/>
    <w:rsid w:val="00302FB8"/>
    <w:rsid w:val="00302FF1"/>
    <w:rsid w:val="003031E9"/>
    <w:rsid w:val="0030339A"/>
    <w:rsid w:val="00303475"/>
    <w:rsid w:val="00303522"/>
    <w:rsid w:val="003035FF"/>
    <w:rsid w:val="0030387B"/>
    <w:rsid w:val="003039F7"/>
    <w:rsid w:val="00303C2B"/>
    <w:rsid w:val="00303D35"/>
    <w:rsid w:val="00303DBD"/>
    <w:rsid w:val="003040FE"/>
    <w:rsid w:val="003048D0"/>
    <w:rsid w:val="00304A32"/>
    <w:rsid w:val="00304A36"/>
    <w:rsid w:val="00304A5A"/>
    <w:rsid w:val="00304AD9"/>
    <w:rsid w:val="00304B09"/>
    <w:rsid w:val="00304F29"/>
    <w:rsid w:val="003053B0"/>
    <w:rsid w:val="003053B3"/>
    <w:rsid w:val="00305553"/>
    <w:rsid w:val="00305EEF"/>
    <w:rsid w:val="003064D8"/>
    <w:rsid w:val="00306736"/>
    <w:rsid w:val="00306888"/>
    <w:rsid w:val="00306971"/>
    <w:rsid w:val="00306A7E"/>
    <w:rsid w:val="00306C8A"/>
    <w:rsid w:val="00306EC7"/>
    <w:rsid w:val="00307202"/>
    <w:rsid w:val="0030737E"/>
    <w:rsid w:val="003073FD"/>
    <w:rsid w:val="00307546"/>
    <w:rsid w:val="003076E7"/>
    <w:rsid w:val="0030777E"/>
    <w:rsid w:val="003077B3"/>
    <w:rsid w:val="003077C8"/>
    <w:rsid w:val="00307997"/>
    <w:rsid w:val="00307BDE"/>
    <w:rsid w:val="00310773"/>
    <w:rsid w:val="003108F9"/>
    <w:rsid w:val="00310A5E"/>
    <w:rsid w:val="00310CAD"/>
    <w:rsid w:val="00310FBD"/>
    <w:rsid w:val="00311282"/>
    <w:rsid w:val="00311493"/>
    <w:rsid w:val="00311A2E"/>
    <w:rsid w:val="00311E89"/>
    <w:rsid w:val="00311FE1"/>
    <w:rsid w:val="00312033"/>
    <w:rsid w:val="00312146"/>
    <w:rsid w:val="0031285A"/>
    <w:rsid w:val="00312C1B"/>
    <w:rsid w:val="00312E41"/>
    <w:rsid w:val="00313259"/>
    <w:rsid w:val="003133B4"/>
    <w:rsid w:val="00313411"/>
    <w:rsid w:val="00313453"/>
    <w:rsid w:val="003134E1"/>
    <w:rsid w:val="00313837"/>
    <w:rsid w:val="00313B96"/>
    <w:rsid w:val="00313E04"/>
    <w:rsid w:val="00313F21"/>
    <w:rsid w:val="00313F64"/>
    <w:rsid w:val="00313FE1"/>
    <w:rsid w:val="003140F9"/>
    <w:rsid w:val="00314307"/>
    <w:rsid w:val="0031443B"/>
    <w:rsid w:val="003147B9"/>
    <w:rsid w:val="00314898"/>
    <w:rsid w:val="00314A33"/>
    <w:rsid w:val="00314B9C"/>
    <w:rsid w:val="00314BAC"/>
    <w:rsid w:val="00314C06"/>
    <w:rsid w:val="00315476"/>
    <w:rsid w:val="003154E9"/>
    <w:rsid w:val="003155A5"/>
    <w:rsid w:val="0031583D"/>
    <w:rsid w:val="00315862"/>
    <w:rsid w:val="00315873"/>
    <w:rsid w:val="00315878"/>
    <w:rsid w:val="00315B83"/>
    <w:rsid w:val="00315FA8"/>
    <w:rsid w:val="00316307"/>
    <w:rsid w:val="003164C6"/>
    <w:rsid w:val="0031673E"/>
    <w:rsid w:val="003167D1"/>
    <w:rsid w:val="003167EB"/>
    <w:rsid w:val="0031688F"/>
    <w:rsid w:val="00316D89"/>
    <w:rsid w:val="00317218"/>
    <w:rsid w:val="003172F0"/>
    <w:rsid w:val="0031769F"/>
    <w:rsid w:val="00317950"/>
    <w:rsid w:val="003179F0"/>
    <w:rsid w:val="00317BBC"/>
    <w:rsid w:val="00317C2A"/>
    <w:rsid w:val="00320050"/>
    <w:rsid w:val="003200F5"/>
    <w:rsid w:val="003202A9"/>
    <w:rsid w:val="0032064B"/>
    <w:rsid w:val="00320658"/>
    <w:rsid w:val="00320A9F"/>
    <w:rsid w:val="00320AFB"/>
    <w:rsid w:val="00320C9C"/>
    <w:rsid w:val="00320EB2"/>
    <w:rsid w:val="003210D3"/>
    <w:rsid w:val="003211D6"/>
    <w:rsid w:val="00321210"/>
    <w:rsid w:val="0032121E"/>
    <w:rsid w:val="003212AF"/>
    <w:rsid w:val="00321ACE"/>
    <w:rsid w:val="00321D54"/>
    <w:rsid w:val="003220D1"/>
    <w:rsid w:val="00322351"/>
    <w:rsid w:val="003223B6"/>
    <w:rsid w:val="00322483"/>
    <w:rsid w:val="003224E5"/>
    <w:rsid w:val="00322573"/>
    <w:rsid w:val="003225E4"/>
    <w:rsid w:val="00322731"/>
    <w:rsid w:val="0032284E"/>
    <w:rsid w:val="00322A91"/>
    <w:rsid w:val="00322DBC"/>
    <w:rsid w:val="00323157"/>
    <w:rsid w:val="00323709"/>
    <w:rsid w:val="00323769"/>
    <w:rsid w:val="00323ACA"/>
    <w:rsid w:val="00323BD9"/>
    <w:rsid w:val="00323C30"/>
    <w:rsid w:val="00323CA8"/>
    <w:rsid w:val="00323E37"/>
    <w:rsid w:val="003241B1"/>
    <w:rsid w:val="0032420B"/>
    <w:rsid w:val="00324746"/>
    <w:rsid w:val="003248CF"/>
    <w:rsid w:val="00324C7C"/>
    <w:rsid w:val="003251CC"/>
    <w:rsid w:val="003252FB"/>
    <w:rsid w:val="0032540F"/>
    <w:rsid w:val="00325622"/>
    <w:rsid w:val="00325702"/>
    <w:rsid w:val="003257AC"/>
    <w:rsid w:val="003257C5"/>
    <w:rsid w:val="00325AF6"/>
    <w:rsid w:val="00325F4F"/>
    <w:rsid w:val="003260FC"/>
    <w:rsid w:val="0032623B"/>
    <w:rsid w:val="003262BA"/>
    <w:rsid w:val="003268D5"/>
    <w:rsid w:val="00326A39"/>
    <w:rsid w:val="00326BEF"/>
    <w:rsid w:val="00326DC3"/>
    <w:rsid w:val="00326EAE"/>
    <w:rsid w:val="00326F37"/>
    <w:rsid w:val="00327133"/>
    <w:rsid w:val="003272E4"/>
    <w:rsid w:val="003272EB"/>
    <w:rsid w:val="00327665"/>
    <w:rsid w:val="003279DA"/>
    <w:rsid w:val="00327B46"/>
    <w:rsid w:val="00327CED"/>
    <w:rsid w:val="00327D99"/>
    <w:rsid w:val="00327E4A"/>
    <w:rsid w:val="00330056"/>
    <w:rsid w:val="00330445"/>
    <w:rsid w:val="003305B2"/>
    <w:rsid w:val="0033075E"/>
    <w:rsid w:val="003307C3"/>
    <w:rsid w:val="003309FA"/>
    <w:rsid w:val="00330F46"/>
    <w:rsid w:val="00331306"/>
    <w:rsid w:val="003314D9"/>
    <w:rsid w:val="0033188F"/>
    <w:rsid w:val="003319CF"/>
    <w:rsid w:val="00331E35"/>
    <w:rsid w:val="00331E66"/>
    <w:rsid w:val="00331F73"/>
    <w:rsid w:val="0033271D"/>
    <w:rsid w:val="003327AA"/>
    <w:rsid w:val="0033290C"/>
    <w:rsid w:val="00332AA3"/>
    <w:rsid w:val="00332B1A"/>
    <w:rsid w:val="00332C18"/>
    <w:rsid w:val="00332D53"/>
    <w:rsid w:val="00332F1A"/>
    <w:rsid w:val="00333523"/>
    <w:rsid w:val="00333649"/>
    <w:rsid w:val="00333793"/>
    <w:rsid w:val="003337E1"/>
    <w:rsid w:val="00333FA2"/>
    <w:rsid w:val="0033435E"/>
    <w:rsid w:val="00334467"/>
    <w:rsid w:val="003345DB"/>
    <w:rsid w:val="003346A5"/>
    <w:rsid w:val="0033479A"/>
    <w:rsid w:val="00334CD4"/>
    <w:rsid w:val="0033501B"/>
    <w:rsid w:val="00335801"/>
    <w:rsid w:val="00335A76"/>
    <w:rsid w:val="00335B15"/>
    <w:rsid w:val="00335B3D"/>
    <w:rsid w:val="00335EB5"/>
    <w:rsid w:val="003363C4"/>
    <w:rsid w:val="00336523"/>
    <w:rsid w:val="00336595"/>
    <w:rsid w:val="0033678A"/>
    <w:rsid w:val="003367A1"/>
    <w:rsid w:val="0033681B"/>
    <w:rsid w:val="00336A45"/>
    <w:rsid w:val="00336E71"/>
    <w:rsid w:val="00336FB8"/>
    <w:rsid w:val="00337073"/>
    <w:rsid w:val="00337368"/>
    <w:rsid w:val="0033775B"/>
    <w:rsid w:val="00337A8C"/>
    <w:rsid w:val="00337E5C"/>
    <w:rsid w:val="00337EE2"/>
    <w:rsid w:val="0034034E"/>
    <w:rsid w:val="0034052E"/>
    <w:rsid w:val="00340571"/>
    <w:rsid w:val="003406EA"/>
    <w:rsid w:val="003407F5"/>
    <w:rsid w:val="003409DC"/>
    <w:rsid w:val="00340B71"/>
    <w:rsid w:val="00340CC2"/>
    <w:rsid w:val="00340CC5"/>
    <w:rsid w:val="00340E82"/>
    <w:rsid w:val="00340F95"/>
    <w:rsid w:val="00340FDE"/>
    <w:rsid w:val="003410B6"/>
    <w:rsid w:val="00341199"/>
    <w:rsid w:val="00341415"/>
    <w:rsid w:val="0034143D"/>
    <w:rsid w:val="0034149C"/>
    <w:rsid w:val="003414B9"/>
    <w:rsid w:val="003419C5"/>
    <w:rsid w:val="003419FF"/>
    <w:rsid w:val="00341A44"/>
    <w:rsid w:val="00341A6C"/>
    <w:rsid w:val="00341B0F"/>
    <w:rsid w:val="00341B82"/>
    <w:rsid w:val="00341BFE"/>
    <w:rsid w:val="00341C2B"/>
    <w:rsid w:val="00341DD7"/>
    <w:rsid w:val="003427E4"/>
    <w:rsid w:val="00342865"/>
    <w:rsid w:val="003429CE"/>
    <w:rsid w:val="00342A02"/>
    <w:rsid w:val="00342D0D"/>
    <w:rsid w:val="00343303"/>
    <w:rsid w:val="003435EC"/>
    <w:rsid w:val="003436EF"/>
    <w:rsid w:val="0034377E"/>
    <w:rsid w:val="003439F4"/>
    <w:rsid w:val="00343B45"/>
    <w:rsid w:val="00343C40"/>
    <w:rsid w:val="00343C9B"/>
    <w:rsid w:val="00343D36"/>
    <w:rsid w:val="00343E89"/>
    <w:rsid w:val="00344030"/>
    <w:rsid w:val="003440DC"/>
    <w:rsid w:val="003441B6"/>
    <w:rsid w:val="003441F2"/>
    <w:rsid w:val="003449DF"/>
    <w:rsid w:val="00344E99"/>
    <w:rsid w:val="00344ECB"/>
    <w:rsid w:val="00344F81"/>
    <w:rsid w:val="0034502E"/>
    <w:rsid w:val="003450AE"/>
    <w:rsid w:val="003450E6"/>
    <w:rsid w:val="00345402"/>
    <w:rsid w:val="00345663"/>
    <w:rsid w:val="00345961"/>
    <w:rsid w:val="00345AC0"/>
    <w:rsid w:val="00345C46"/>
    <w:rsid w:val="00345D99"/>
    <w:rsid w:val="00345E80"/>
    <w:rsid w:val="00345EC6"/>
    <w:rsid w:val="00345EE5"/>
    <w:rsid w:val="00346326"/>
    <w:rsid w:val="00346A1D"/>
    <w:rsid w:val="00346B31"/>
    <w:rsid w:val="00346BA7"/>
    <w:rsid w:val="00346C6C"/>
    <w:rsid w:val="00346CC2"/>
    <w:rsid w:val="00346F09"/>
    <w:rsid w:val="00346F77"/>
    <w:rsid w:val="00347499"/>
    <w:rsid w:val="003474DA"/>
    <w:rsid w:val="003477E9"/>
    <w:rsid w:val="00347B80"/>
    <w:rsid w:val="00347D5A"/>
    <w:rsid w:val="00347E40"/>
    <w:rsid w:val="00347EA1"/>
    <w:rsid w:val="00347EF1"/>
    <w:rsid w:val="00347FB4"/>
    <w:rsid w:val="00350109"/>
    <w:rsid w:val="00350141"/>
    <w:rsid w:val="003503BB"/>
    <w:rsid w:val="003504B8"/>
    <w:rsid w:val="00350529"/>
    <w:rsid w:val="00350536"/>
    <w:rsid w:val="00350561"/>
    <w:rsid w:val="003505DB"/>
    <w:rsid w:val="00350889"/>
    <w:rsid w:val="00350B7B"/>
    <w:rsid w:val="00350BBA"/>
    <w:rsid w:val="00351803"/>
    <w:rsid w:val="00351889"/>
    <w:rsid w:val="00351912"/>
    <w:rsid w:val="00351D44"/>
    <w:rsid w:val="00351E0F"/>
    <w:rsid w:val="00351ED6"/>
    <w:rsid w:val="003521A4"/>
    <w:rsid w:val="003522E3"/>
    <w:rsid w:val="003523F5"/>
    <w:rsid w:val="00352432"/>
    <w:rsid w:val="003524F8"/>
    <w:rsid w:val="003527EE"/>
    <w:rsid w:val="003528CD"/>
    <w:rsid w:val="00352AF3"/>
    <w:rsid w:val="00352B8A"/>
    <w:rsid w:val="00352BF4"/>
    <w:rsid w:val="00352DD7"/>
    <w:rsid w:val="00352FB4"/>
    <w:rsid w:val="0035370C"/>
    <w:rsid w:val="00353816"/>
    <w:rsid w:val="0035382E"/>
    <w:rsid w:val="003539C6"/>
    <w:rsid w:val="00353A00"/>
    <w:rsid w:val="00353CBE"/>
    <w:rsid w:val="00353CE0"/>
    <w:rsid w:val="00353FFF"/>
    <w:rsid w:val="003540D0"/>
    <w:rsid w:val="00354262"/>
    <w:rsid w:val="003543B4"/>
    <w:rsid w:val="003547BA"/>
    <w:rsid w:val="00354B81"/>
    <w:rsid w:val="00354BA5"/>
    <w:rsid w:val="003554F0"/>
    <w:rsid w:val="00355613"/>
    <w:rsid w:val="003556DA"/>
    <w:rsid w:val="00355723"/>
    <w:rsid w:val="00355887"/>
    <w:rsid w:val="00355DF4"/>
    <w:rsid w:val="0035612D"/>
    <w:rsid w:val="00356285"/>
    <w:rsid w:val="00356679"/>
    <w:rsid w:val="00356739"/>
    <w:rsid w:val="0035692F"/>
    <w:rsid w:val="00356E3A"/>
    <w:rsid w:val="00357354"/>
    <w:rsid w:val="0035748D"/>
    <w:rsid w:val="00357706"/>
    <w:rsid w:val="00357816"/>
    <w:rsid w:val="0035794C"/>
    <w:rsid w:val="00357A0E"/>
    <w:rsid w:val="00357BD9"/>
    <w:rsid w:val="00357D0A"/>
    <w:rsid w:val="0036010E"/>
    <w:rsid w:val="003602F2"/>
    <w:rsid w:val="003603A6"/>
    <w:rsid w:val="003606B7"/>
    <w:rsid w:val="0036090E"/>
    <w:rsid w:val="00360D4F"/>
    <w:rsid w:val="003612A3"/>
    <w:rsid w:val="003612F2"/>
    <w:rsid w:val="00361331"/>
    <w:rsid w:val="0036139B"/>
    <w:rsid w:val="003615D1"/>
    <w:rsid w:val="00361867"/>
    <w:rsid w:val="00361986"/>
    <w:rsid w:val="00361BC7"/>
    <w:rsid w:val="00361FAF"/>
    <w:rsid w:val="00362601"/>
    <w:rsid w:val="00362654"/>
    <w:rsid w:val="0036265D"/>
    <w:rsid w:val="003627CE"/>
    <w:rsid w:val="00362900"/>
    <w:rsid w:val="003629DC"/>
    <w:rsid w:val="00362BF7"/>
    <w:rsid w:val="00362DD9"/>
    <w:rsid w:val="00362F7C"/>
    <w:rsid w:val="00363005"/>
    <w:rsid w:val="00363059"/>
    <w:rsid w:val="003632C8"/>
    <w:rsid w:val="0036361E"/>
    <w:rsid w:val="003637EE"/>
    <w:rsid w:val="00363979"/>
    <w:rsid w:val="00363A5F"/>
    <w:rsid w:val="00363C0B"/>
    <w:rsid w:val="003640C2"/>
    <w:rsid w:val="00364108"/>
    <w:rsid w:val="003642B0"/>
    <w:rsid w:val="00364355"/>
    <w:rsid w:val="003643A3"/>
    <w:rsid w:val="00364438"/>
    <w:rsid w:val="00364449"/>
    <w:rsid w:val="00364AA3"/>
    <w:rsid w:val="00364B02"/>
    <w:rsid w:val="00364B56"/>
    <w:rsid w:val="00364F4E"/>
    <w:rsid w:val="0036502F"/>
    <w:rsid w:val="003651B2"/>
    <w:rsid w:val="0036524C"/>
    <w:rsid w:val="00365281"/>
    <w:rsid w:val="00365326"/>
    <w:rsid w:val="003653BD"/>
    <w:rsid w:val="003655EB"/>
    <w:rsid w:val="00365B0A"/>
    <w:rsid w:val="00365D5E"/>
    <w:rsid w:val="00365F23"/>
    <w:rsid w:val="00365FA6"/>
    <w:rsid w:val="00366114"/>
    <w:rsid w:val="00366205"/>
    <w:rsid w:val="00366472"/>
    <w:rsid w:val="003665AE"/>
    <w:rsid w:val="00366ABC"/>
    <w:rsid w:val="00366E00"/>
    <w:rsid w:val="003675DC"/>
    <w:rsid w:val="003676D1"/>
    <w:rsid w:val="00367A0E"/>
    <w:rsid w:val="00367D2B"/>
    <w:rsid w:val="00367E5D"/>
    <w:rsid w:val="00367EBB"/>
    <w:rsid w:val="00367F86"/>
    <w:rsid w:val="00367F9A"/>
    <w:rsid w:val="0037002F"/>
    <w:rsid w:val="00370063"/>
    <w:rsid w:val="0037045D"/>
    <w:rsid w:val="003704CD"/>
    <w:rsid w:val="0037050B"/>
    <w:rsid w:val="00370AF1"/>
    <w:rsid w:val="00370E4D"/>
    <w:rsid w:val="00370E53"/>
    <w:rsid w:val="00370F33"/>
    <w:rsid w:val="003710B4"/>
    <w:rsid w:val="00371160"/>
    <w:rsid w:val="00371285"/>
    <w:rsid w:val="00371373"/>
    <w:rsid w:val="003714FE"/>
    <w:rsid w:val="00371AD8"/>
    <w:rsid w:val="00371B5D"/>
    <w:rsid w:val="00371C5C"/>
    <w:rsid w:val="00371CB8"/>
    <w:rsid w:val="00371D82"/>
    <w:rsid w:val="00371DD5"/>
    <w:rsid w:val="00372164"/>
    <w:rsid w:val="003722A6"/>
    <w:rsid w:val="003722EB"/>
    <w:rsid w:val="003725B9"/>
    <w:rsid w:val="003728D6"/>
    <w:rsid w:val="00372B63"/>
    <w:rsid w:val="00372CC3"/>
    <w:rsid w:val="0037308E"/>
    <w:rsid w:val="003730B1"/>
    <w:rsid w:val="003731EA"/>
    <w:rsid w:val="00373213"/>
    <w:rsid w:val="0037341B"/>
    <w:rsid w:val="003736B2"/>
    <w:rsid w:val="00373869"/>
    <w:rsid w:val="003739CE"/>
    <w:rsid w:val="003739FE"/>
    <w:rsid w:val="00373BB7"/>
    <w:rsid w:val="00373E13"/>
    <w:rsid w:val="0037427B"/>
    <w:rsid w:val="0037435A"/>
    <w:rsid w:val="00374527"/>
    <w:rsid w:val="0037465C"/>
    <w:rsid w:val="00374695"/>
    <w:rsid w:val="0037475B"/>
    <w:rsid w:val="00374923"/>
    <w:rsid w:val="003749C5"/>
    <w:rsid w:val="00374AE0"/>
    <w:rsid w:val="00374D77"/>
    <w:rsid w:val="003750CF"/>
    <w:rsid w:val="00375224"/>
    <w:rsid w:val="00375395"/>
    <w:rsid w:val="0037541C"/>
    <w:rsid w:val="0037543F"/>
    <w:rsid w:val="0037588B"/>
    <w:rsid w:val="00375AFA"/>
    <w:rsid w:val="00375E6F"/>
    <w:rsid w:val="00376019"/>
    <w:rsid w:val="0037613E"/>
    <w:rsid w:val="003761C1"/>
    <w:rsid w:val="003763E1"/>
    <w:rsid w:val="003766C9"/>
    <w:rsid w:val="003766FC"/>
    <w:rsid w:val="00376B73"/>
    <w:rsid w:val="003770DC"/>
    <w:rsid w:val="0037725A"/>
    <w:rsid w:val="0037730B"/>
    <w:rsid w:val="00377347"/>
    <w:rsid w:val="00377396"/>
    <w:rsid w:val="00377823"/>
    <w:rsid w:val="00377A11"/>
    <w:rsid w:val="00377C60"/>
    <w:rsid w:val="00377D6D"/>
    <w:rsid w:val="00377F4E"/>
    <w:rsid w:val="003800E1"/>
    <w:rsid w:val="003802B6"/>
    <w:rsid w:val="00380559"/>
    <w:rsid w:val="00380677"/>
    <w:rsid w:val="00380710"/>
    <w:rsid w:val="00380AF7"/>
    <w:rsid w:val="00380BA5"/>
    <w:rsid w:val="00380C0B"/>
    <w:rsid w:val="00380C4E"/>
    <w:rsid w:val="003811C7"/>
    <w:rsid w:val="0038135E"/>
    <w:rsid w:val="00381376"/>
    <w:rsid w:val="00381690"/>
    <w:rsid w:val="00381847"/>
    <w:rsid w:val="0038184C"/>
    <w:rsid w:val="00382218"/>
    <w:rsid w:val="003823AC"/>
    <w:rsid w:val="0038240E"/>
    <w:rsid w:val="0038272D"/>
    <w:rsid w:val="00382952"/>
    <w:rsid w:val="00383532"/>
    <w:rsid w:val="0038383F"/>
    <w:rsid w:val="00383A35"/>
    <w:rsid w:val="00383AB6"/>
    <w:rsid w:val="00383B75"/>
    <w:rsid w:val="00383F4C"/>
    <w:rsid w:val="003841ED"/>
    <w:rsid w:val="003841F4"/>
    <w:rsid w:val="003842F8"/>
    <w:rsid w:val="003845A3"/>
    <w:rsid w:val="00384776"/>
    <w:rsid w:val="003847EF"/>
    <w:rsid w:val="003848AA"/>
    <w:rsid w:val="00385073"/>
    <w:rsid w:val="0038516A"/>
    <w:rsid w:val="003854EA"/>
    <w:rsid w:val="00385AE8"/>
    <w:rsid w:val="00385D42"/>
    <w:rsid w:val="00385E6C"/>
    <w:rsid w:val="0038629F"/>
    <w:rsid w:val="003864AD"/>
    <w:rsid w:val="003864AE"/>
    <w:rsid w:val="00386549"/>
    <w:rsid w:val="0038678B"/>
    <w:rsid w:val="003869DD"/>
    <w:rsid w:val="00386B33"/>
    <w:rsid w:val="00387206"/>
    <w:rsid w:val="00387A4D"/>
    <w:rsid w:val="00387AF6"/>
    <w:rsid w:val="00387B6B"/>
    <w:rsid w:val="00387D3A"/>
    <w:rsid w:val="00387DF9"/>
    <w:rsid w:val="00390006"/>
    <w:rsid w:val="00390059"/>
    <w:rsid w:val="003902C3"/>
    <w:rsid w:val="003902D6"/>
    <w:rsid w:val="003904BF"/>
    <w:rsid w:val="0039051A"/>
    <w:rsid w:val="0039054B"/>
    <w:rsid w:val="00390829"/>
    <w:rsid w:val="00390833"/>
    <w:rsid w:val="00390877"/>
    <w:rsid w:val="00390CD5"/>
    <w:rsid w:val="00390F98"/>
    <w:rsid w:val="00391865"/>
    <w:rsid w:val="0039192E"/>
    <w:rsid w:val="00391FC6"/>
    <w:rsid w:val="003920E9"/>
    <w:rsid w:val="00392226"/>
    <w:rsid w:val="00392523"/>
    <w:rsid w:val="003926EB"/>
    <w:rsid w:val="00392741"/>
    <w:rsid w:val="00392B8B"/>
    <w:rsid w:val="00392C94"/>
    <w:rsid w:val="00392D04"/>
    <w:rsid w:val="00392DF7"/>
    <w:rsid w:val="0039307C"/>
    <w:rsid w:val="003930A3"/>
    <w:rsid w:val="0039335B"/>
    <w:rsid w:val="0039343A"/>
    <w:rsid w:val="003936FC"/>
    <w:rsid w:val="003937FA"/>
    <w:rsid w:val="00393BC8"/>
    <w:rsid w:val="00393D5B"/>
    <w:rsid w:val="00393FBA"/>
    <w:rsid w:val="0039426A"/>
    <w:rsid w:val="0039439E"/>
    <w:rsid w:val="003947C7"/>
    <w:rsid w:val="00394885"/>
    <w:rsid w:val="003948AC"/>
    <w:rsid w:val="00394A84"/>
    <w:rsid w:val="00394C11"/>
    <w:rsid w:val="00394DB2"/>
    <w:rsid w:val="00394F3B"/>
    <w:rsid w:val="00394FEA"/>
    <w:rsid w:val="00395350"/>
    <w:rsid w:val="00395417"/>
    <w:rsid w:val="00395835"/>
    <w:rsid w:val="0039584B"/>
    <w:rsid w:val="003958EA"/>
    <w:rsid w:val="00395ABA"/>
    <w:rsid w:val="00395B5C"/>
    <w:rsid w:val="00395BB2"/>
    <w:rsid w:val="00395C6E"/>
    <w:rsid w:val="0039672E"/>
    <w:rsid w:val="00396828"/>
    <w:rsid w:val="003971A8"/>
    <w:rsid w:val="003971A9"/>
    <w:rsid w:val="003971C8"/>
    <w:rsid w:val="003971F7"/>
    <w:rsid w:val="00397383"/>
    <w:rsid w:val="0039748C"/>
    <w:rsid w:val="00397661"/>
    <w:rsid w:val="00397A11"/>
    <w:rsid w:val="00397A23"/>
    <w:rsid w:val="00397B31"/>
    <w:rsid w:val="00397DF3"/>
    <w:rsid w:val="00397EB4"/>
    <w:rsid w:val="003A0385"/>
    <w:rsid w:val="003A0424"/>
    <w:rsid w:val="003A0722"/>
    <w:rsid w:val="003A076A"/>
    <w:rsid w:val="003A08FA"/>
    <w:rsid w:val="003A0B91"/>
    <w:rsid w:val="003A0C18"/>
    <w:rsid w:val="003A0FD2"/>
    <w:rsid w:val="003A169D"/>
    <w:rsid w:val="003A18E4"/>
    <w:rsid w:val="003A1C67"/>
    <w:rsid w:val="003A1D6E"/>
    <w:rsid w:val="003A2137"/>
    <w:rsid w:val="003A2138"/>
    <w:rsid w:val="003A21E2"/>
    <w:rsid w:val="003A2428"/>
    <w:rsid w:val="003A29FB"/>
    <w:rsid w:val="003A2A61"/>
    <w:rsid w:val="003A2B7F"/>
    <w:rsid w:val="003A2B87"/>
    <w:rsid w:val="003A2E76"/>
    <w:rsid w:val="003A30AC"/>
    <w:rsid w:val="003A310A"/>
    <w:rsid w:val="003A316F"/>
    <w:rsid w:val="003A320B"/>
    <w:rsid w:val="003A346A"/>
    <w:rsid w:val="003A34E4"/>
    <w:rsid w:val="003A3674"/>
    <w:rsid w:val="003A3712"/>
    <w:rsid w:val="003A39BD"/>
    <w:rsid w:val="003A3B13"/>
    <w:rsid w:val="003A3D4A"/>
    <w:rsid w:val="003A3DAE"/>
    <w:rsid w:val="003A451C"/>
    <w:rsid w:val="003A46E7"/>
    <w:rsid w:val="003A487F"/>
    <w:rsid w:val="003A48E1"/>
    <w:rsid w:val="003A4956"/>
    <w:rsid w:val="003A499C"/>
    <w:rsid w:val="003A4A84"/>
    <w:rsid w:val="003A4BF7"/>
    <w:rsid w:val="003A4D5A"/>
    <w:rsid w:val="003A4F4A"/>
    <w:rsid w:val="003A50BC"/>
    <w:rsid w:val="003A52C1"/>
    <w:rsid w:val="003A54EE"/>
    <w:rsid w:val="003A5554"/>
    <w:rsid w:val="003A569D"/>
    <w:rsid w:val="003A5734"/>
    <w:rsid w:val="003A58CA"/>
    <w:rsid w:val="003A5A3A"/>
    <w:rsid w:val="003A5A96"/>
    <w:rsid w:val="003A5AF6"/>
    <w:rsid w:val="003A5D93"/>
    <w:rsid w:val="003A5E26"/>
    <w:rsid w:val="003A5FBE"/>
    <w:rsid w:val="003A606D"/>
    <w:rsid w:val="003A60EF"/>
    <w:rsid w:val="003A61C9"/>
    <w:rsid w:val="003A62E3"/>
    <w:rsid w:val="003A65E7"/>
    <w:rsid w:val="003A6697"/>
    <w:rsid w:val="003A66CC"/>
    <w:rsid w:val="003A674F"/>
    <w:rsid w:val="003A6EE5"/>
    <w:rsid w:val="003A74E8"/>
    <w:rsid w:val="003A7B63"/>
    <w:rsid w:val="003A7EC5"/>
    <w:rsid w:val="003A7F7E"/>
    <w:rsid w:val="003A7FF1"/>
    <w:rsid w:val="003B0017"/>
    <w:rsid w:val="003B0089"/>
    <w:rsid w:val="003B0305"/>
    <w:rsid w:val="003B03C2"/>
    <w:rsid w:val="003B04B7"/>
    <w:rsid w:val="003B0505"/>
    <w:rsid w:val="003B0540"/>
    <w:rsid w:val="003B08F0"/>
    <w:rsid w:val="003B0945"/>
    <w:rsid w:val="003B0A65"/>
    <w:rsid w:val="003B0B74"/>
    <w:rsid w:val="003B0FD7"/>
    <w:rsid w:val="003B1313"/>
    <w:rsid w:val="003B1386"/>
    <w:rsid w:val="003B153E"/>
    <w:rsid w:val="003B19A0"/>
    <w:rsid w:val="003B1B2F"/>
    <w:rsid w:val="003B1CFA"/>
    <w:rsid w:val="003B1E99"/>
    <w:rsid w:val="003B2013"/>
    <w:rsid w:val="003B2167"/>
    <w:rsid w:val="003B2197"/>
    <w:rsid w:val="003B227A"/>
    <w:rsid w:val="003B23AA"/>
    <w:rsid w:val="003B27E7"/>
    <w:rsid w:val="003B28E8"/>
    <w:rsid w:val="003B2B10"/>
    <w:rsid w:val="003B2E02"/>
    <w:rsid w:val="003B3341"/>
    <w:rsid w:val="003B3398"/>
    <w:rsid w:val="003B3651"/>
    <w:rsid w:val="003B3892"/>
    <w:rsid w:val="003B3F74"/>
    <w:rsid w:val="003B410B"/>
    <w:rsid w:val="003B437E"/>
    <w:rsid w:val="003B485E"/>
    <w:rsid w:val="003B490D"/>
    <w:rsid w:val="003B4CB5"/>
    <w:rsid w:val="003B4F07"/>
    <w:rsid w:val="003B4F60"/>
    <w:rsid w:val="003B504A"/>
    <w:rsid w:val="003B5318"/>
    <w:rsid w:val="003B55D5"/>
    <w:rsid w:val="003B57C8"/>
    <w:rsid w:val="003B581B"/>
    <w:rsid w:val="003B58F3"/>
    <w:rsid w:val="003B5CEB"/>
    <w:rsid w:val="003B5E7A"/>
    <w:rsid w:val="003B5FDC"/>
    <w:rsid w:val="003B6958"/>
    <w:rsid w:val="003B6A18"/>
    <w:rsid w:val="003B6D20"/>
    <w:rsid w:val="003B6D3B"/>
    <w:rsid w:val="003B6DA0"/>
    <w:rsid w:val="003B700C"/>
    <w:rsid w:val="003B7435"/>
    <w:rsid w:val="003B7588"/>
    <w:rsid w:val="003B7953"/>
    <w:rsid w:val="003B7A7E"/>
    <w:rsid w:val="003B7E9A"/>
    <w:rsid w:val="003B7F8F"/>
    <w:rsid w:val="003C0611"/>
    <w:rsid w:val="003C0765"/>
    <w:rsid w:val="003C08BD"/>
    <w:rsid w:val="003C0AA5"/>
    <w:rsid w:val="003C11A0"/>
    <w:rsid w:val="003C12EB"/>
    <w:rsid w:val="003C1424"/>
    <w:rsid w:val="003C1641"/>
    <w:rsid w:val="003C16D5"/>
    <w:rsid w:val="003C1B38"/>
    <w:rsid w:val="003C1D04"/>
    <w:rsid w:val="003C1DE6"/>
    <w:rsid w:val="003C214D"/>
    <w:rsid w:val="003C2178"/>
    <w:rsid w:val="003C2366"/>
    <w:rsid w:val="003C24A1"/>
    <w:rsid w:val="003C2659"/>
    <w:rsid w:val="003C2682"/>
    <w:rsid w:val="003C282C"/>
    <w:rsid w:val="003C29B4"/>
    <w:rsid w:val="003C2A0E"/>
    <w:rsid w:val="003C2B1D"/>
    <w:rsid w:val="003C2C27"/>
    <w:rsid w:val="003C2CD2"/>
    <w:rsid w:val="003C2F20"/>
    <w:rsid w:val="003C3365"/>
    <w:rsid w:val="003C33E2"/>
    <w:rsid w:val="003C33F9"/>
    <w:rsid w:val="003C34DA"/>
    <w:rsid w:val="003C3D3D"/>
    <w:rsid w:val="003C411E"/>
    <w:rsid w:val="003C426C"/>
    <w:rsid w:val="003C45A2"/>
    <w:rsid w:val="003C4767"/>
    <w:rsid w:val="003C49CB"/>
    <w:rsid w:val="003C4A75"/>
    <w:rsid w:val="003C4A8A"/>
    <w:rsid w:val="003C4B72"/>
    <w:rsid w:val="003C4BB2"/>
    <w:rsid w:val="003C4EB4"/>
    <w:rsid w:val="003C4EB8"/>
    <w:rsid w:val="003C4FF3"/>
    <w:rsid w:val="003C50D4"/>
    <w:rsid w:val="003C52F1"/>
    <w:rsid w:val="003C538C"/>
    <w:rsid w:val="003C550E"/>
    <w:rsid w:val="003C5B65"/>
    <w:rsid w:val="003C5C76"/>
    <w:rsid w:val="003C5F30"/>
    <w:rsid w:val="003C60BA"/>
    <w:rsid w:val="003C61F0"/>
    <w:rsid w:val="003C63A4"/>
    <w:rsid w:val="003C66B2"/>
    <w:rsid w:val="003C66C8"/>
    <w:rsid w:val="003C6777"/>
    <w:rsid w:val="003C68D0"/>
    <w:rsid w:val="003C6AAE"/>
    <w:rsid w:val="003C6BCB"/>
    <w:rsid w:val="003C6DC4"/>
    <w:rsid w:val="003C738F"/>
    <w:rsid w:val="003C7632"/>
    <w:rsid w:val="003C77C7"/>
    <w:rsid w:val="003C7902"/>
    <w:rsid w:val="003C7945"/>
    <w:rsid w:val="003C7AE1"/>
    <w:rsid w:val="003C7DD8"/>
    <w:rsid w:val="003C7E43"/>
    <w:rsid w:val="003C7EB8"/>
    <w:rsid w:val="003C7F41"/>
    <w:rsid w:val="003D03D4"/>
    <w:rsid w:val="003D0474"/>
    <w:rsid w:val="003D06DF"/>
    <w:rsid w:val="003D085A"/>
    <w:rsid w:val="003D08AB"/>
    <w:rsid w:val="003D0ABF"/>
    <w:rsid w:val="003D0B7B"/>
    <w:rsid w:val="003D112D"/>
    <w:rsid w:val="003D11E4"/>
    <w:rsid w:val="003D1540"/>
    <w:rsid w:val="003D161E"/>
    <w:rsid w:val="003D197D"/>
    <w:rsid w:val="003D1AFC"/>
    <w:rsid w:val="003D1C12"/>
    <w:rsid w:val="003D1C26"/>
    <w:rsid w:val="003D1C85"/>
    <w:rsid w:val="003D1CCF"/>
    <w:rsid w:val="003D20F8"/>
    <w:rsid w:val="003D2592"/>
    <w:rsid w:val="003D2924"/>
    <w:rsid w:val="003D2B29"/>
    <w:rsid w:val="003D2CF1"/>
    <w:rsid w:val="003D2FF5"/>
    <w:rsid w:val="003D33CA"/>
    <w:rsid w:val="003D3C53"/>
    <w:rsid w:val="003D3C70"/>
    <w:rsid w:val="003D3C89"/>
    <w:rsid w:val="003D420C"/>
    <w:rsid w:val="003D42AA"/>
    <w:rsid w:val="003D4376"/>
    <w:rsid w:val="003D46B2"/>
    <w:rsid w:val="003D479A"/>
    <w:rsid w:val="003D4A68"/>
    <w:rsid w:val="003D4CB1"/>
    <w:rsid w:val="003D4DC1"/>
    <w:rsid w:val="003D4DC5"/>
    <w:rsid w:val="003D50BA"/>
    <w:rsid w:val="003D51B2"/>
    <w:rsid w:val="003D5630"/>
    <w:rsid w:val="003D567E"/>
    <w:rsid w:val="003D585E"/>
    <w:rsid w:val="003D5973"/>
    <w:rsid w:val="003D5990"/>
    <w:rsid w:val="003D5C84"/>
    <w:rsid w:val="003D5F91"/>
    <w:rsid w:val="003D6541"/>
    <w:rsid w:val="003D68DA"/>
    <w:rsid w:val="003D71FC"/>
    <w:rsid w:val="003D7525"/>
    <w:rsid w:val="003D75A3"/>
    <w:rsid w:val="003D78AE"/>
    <w:rsid w:val="003D7AA8"/>
    <w:rsid w:val="003D7DBE"/>
    <w:rsid w:val="003D7EF9"/>
    <w:rsid w:val="003E008C"/>
    <w:rsid w:val="003E04B6"/>
    <w:rsid w:val="003E05F1"/>
    <w:rsid w:val="003E0B29"/>
    <w:rsid w:val="003E0FFA"/>
    <w:rsid w:val="003E1124"/>
    <w:rsid w:val="003E1297"/>
    <w:rsid w:val="003E1373"/>
    <w:rsid w:val="003E13DD"/>
    <w:rsid w:val="003E16B9"/>
    <w:rsid w:val="003E16D9"/>
    <w:rsid w:val="003E16F9"/>
    <w:rsid w:val="003E1740"/>
    <w:rsid w:val="003E17BD"/>
    <w:rsid w:val="003E19FC"/>
    <w:rsid w:val="003E1B36"/>
    <w:rsid w:val="003E1C71"/>
    <w:rsid w:val="003E1CF8"/>
    <w:rsid w:val="003E2075"/>
    <w:rsid w:val="003E22E4"/>
    <w:rsid w:val="003E231A"/>
    <w:rsid w:val="003E23CD"/>
    <w:rsid w:val="003E242D"/>
    <w:rsid w:val="003E2618"/>
    <w:rsid w:val="003E2686"/>
    <w:rsid w:val="003E2AF9"/>
    <w:rsid w:val="003E2B8A"/>
    <w:rsid w:val="003E2EE4"/>
    <w:rsid w:val="003E313E"/>
    <w:rsid w:val="003E3AD2"/>
    <w:rsid w:val="003E3BFE"/>
    <w:rsid w:val="003E3C16"/>
    <w:rsid w:val="003E4039"/>
    <w:rsid w:val="003E40AD"/>
    <w:rsid w:val="003E46AE"/>
    <w:rsid w:val="003E46EB"/>
    <w:rsid w:val="003E491A"/>
    <w:rsid w:val="003E4B18"/>
    <w:rsid w:val="003E4B69"/>
    <w:rsid w:val="003E4DBD"/>
    <w:rsid w:val="003E52A2"/>
    <w:rsid w:val="003E5369"/>
    <w:rsid w:val="003E5385"/>
    <w:rsid w:val="003E546A"/>
    <w:rsid w:val="003E563D"/>
    <w:rsid w:val="003E5716"/>
    <w:rsid w:val="003E58A7"/>
    <w:rsid w:val="003E5ACE"/>
    <w:rsid w:val="003E5CC2"/>
    <w:rsid w:val="003E5EDB"/>
    <w:rsid w:val="003E630E"/>
    <w:rsid w:val="003E635D"/>
    <w:rsid w:val="003E6662"/>
    <w:rsid w:val="003E66E1"/>
    <w:rsid w:val="003E6712"/>
    <w:rsid w:val="003E67DF"/>
    <w:rsid w:val="003E68FF"/>
    <w:rsid w:val="003E69D1"/>
    <w:rsid w:val="003E6F3F"/>
    <w:rsid w:val="003E73C5"/>
    <w:rsid w:val="003E7934"/>
    <w:rsid w:val="003E7AF5"/>
    <w:rsid w:val="003E7E35"/>
    <w:rsid w:val="003E7ECB"/>
    <w:rsid w:val="003F0016"/>
    <w:rsid w:val="003F02A3"/>
    <w:rsid w:val="003F02A9"/>
    <w:rsid w:val="003F033A"/>
    <w:rsid w:val="003F0724"/>
    <w:rsid w:val="003F08FB"/>
    <w:rsid w:val="003F0B5A"/>
    <w:rsid w:val="003F0C98"/>
    <w:rsid w:val="003F0ED9"/>
    <w:rsid w:val="003F1266"/>
    <w:rsid w:val="003F149D"/>
    <w:rsid w:val="003F1A32"/>
    <w:rsid w:val="003F1AFD"/>
    <w:rsid w:val="003F1B4C"/>
    <w:rsid w:val="003F1EF8"/>
    <w:rsid w:val="003F20D2"/>
    <w:rsid w:val="003F2127"/>
    <w:rsid w:val="003F2130"/>
    <w:rsid w:val="003F2172"/>
    <w:rsid w:val="003F25F7"/>
    <w:rsid w:val="003F2628"/>
    <w:rsid w:val="003F2739"/>
    <w:rsid w:val="003F2BE9"/>
    <w:rsid w:val="003F2DF5"/>
    <w:rsid w:val="003F3214"/>
    <w:rsid w:val="003F3666"/>
    <w:rsid w:val="003F39FE"/>
    <w:rsid w:val="003F3B2B"/>
    <w:rsid w:val="003F3C76"/>
    <w:rsid w:val="003F3CCE"/>
    <w:rsid w:val="003F3F4F"/>
    <w:rsid w:val="003F41BA"/>
    <w:rsid w:val="003F43D1"/>
    <w:rsid w:val="003F4675"/>
    <w:rsid w:val="003F469A"/>
    <w:rsid w:val="003F477D"/>
    <w:rsid w:val="003F4783"/>
    <w:rsid w:val="003F47EE"/>
    <w:rsid w:val="003F499B"/>
    <w:rsid w:val="003F50D0"/>
    <w:rsid w:val="003F51AE"/>
    <w:rsid w:val="003F548F"/>
    <w:rsid w:val="003F56D4"/>
    <w:rsid w:val="003F58C4"/>
    <w:rsid w:val="003F5F34"/>
    <w:rsid w:val="003F601C"/>
    <w:rsid w:val="003F6082"/>
    <w:rsid w:val="003F6124"/>
    <w:rsid w:val="003F61D2"/>
    <w:rsid w:val="003F62CD"/>
    <w:rsid w:val="003F65AD"/>
    <w:rsid w:val="003F65B6"/>
    <w:rsid w:val="003F6603"/>
    <w:rsid w:val="003F6D27"/>
    <w:rsid w:val="003F7279"/>
    <w:rsid w:val="003F72FE"/>
    <w:rsid w:val="003F7306"/>
    <w:rsid w:val="003F734D"/>
    <w:rsid w:val="003F739A"/>
    <w:rsid w:val="003F75C6"/>
    <w:rsid w:val="003F7745"/>
    <w:rsid w:val="003F7D83"/>
    <w:rsid w:val="004002DF"/>
    <w:rsid w:val="00400429"/>
    <w:rsid w:val="004004E6"/>
    <w:rsid w:val="00400E75"/>
    <w:rsid w:val="00400ED7"/>
    <w:rsid w:val="0040115D"/>
    <w:rsid w:val="004011B5"/>
    <w:rsid w:val="00401328"/>
    <w:rsid w:val="00401420"/>
    <w:rsid w:val="004019C4"/>
    <w:rsid w:val="004020F7"/>
    <w:rsid w:val="0040234C"/>
    <w:rsid w:val="0040254E"/>
    <w:rsid w:val="00402833"/>
    <w:rsid w:val="00402B25"/>
    <w:rsid w:val="00402E11"/>
    <w:rsid w:val="00402EA6"/>
    <w:rsid w:val="00402FF0"/>
    <w:rsid w:val="0040304D"/>
    <w:rsid w:val="00403070"/>
    <w:rsid w:val="0040321B"/>
    <w:rsid w:val="00403235"/>
    <w:rsid w:val="004034F9"/>
    <w:rsid w:val="0040369D"/>
    <w:rsid w:val="00403892"/>
    <w:rsid w:val="004038D4"/>
    <w:rsid w:val="00403B23"/>
    <w:rsid w:val="00403F3A"/>
    <w:rsid w:val="00403F59"/>
    <w:rsid w:val="00403F5A"/>
    <w:rsid w:val="0040416E"/>
    <w:rsid w:val="00404436"/>
    <w:rsid w:val="00404530"/>
    <w:rsid w:val="0040474C"/>
    <w:rsid w:val="0040488E"/>
    <w:rsid w:val="0040496D"/>
    <w:rsid w:val="00404B25"/>
    <w:rsid w:val="00404D0C"/>
    <w:rsid w:val="00404F58"/>
    <w:rsid w:val="0040502B"/>
    <w:rsid w:val="00405170"/>
    <w:rsid w:val="00405261"/>
    <w:rsid w:val="004053F9"/>
    <w:rsid w:val="004057D1"/>
    <w:rsid w:val="00405BC3"/>
    <w:rsid w:val="00405E1E"/>
    <w:rsid w:val="00406293"/>
    <w:rsid w:val="004064E1"/>
    <w:rsid w:val="00406522"/>
    <w:rsid w:val="00406551"/>
    <w:rsid w:val="00406779"/>
    <w:rsid w:val="00406933"/>
    <w:rsid w:val="0040693D"/>
    <w:rsid w:val="00406CCA"/>
    <w:rsid w:val="00406EEF"/>
    <w:rsid w:val="0040703A"/>
    <w:rsid w:val="0040717E"/>
    <w:rsid w:val="0040720F"/>
    <w:rsid w:val="0040768A"/>
    <w:rsid w:val="00407C25"/>
    <w:rsid w:val="00410323"/>
    <w:rsid w:val="004106E4"/>
    <w:rsid w:val="00410BFD"/>
    <w:rsid w:val="00410DAF"/>
    <w:rsid w:val="00410F0A"/>
    <w:rsid w:val="00410FD3"/>
    <w:rsid w:val="00411107"/>
    <w:rsid w:val="0041131A"/>
    <w:rsid w:val="00411444"/>
    <w:rsid w:val="0041151F"/>
    <w:rsid w:val="004115D1"/>
    <w:rsid w:val="00411698"/>
    <w:rsid w:val="004119DE"/>
    <w:rsid w:val="0041210A"/>
    <w:rsid w:val="00412200"/>
    <w:rsid w:val="004122CA"/>
    <w:rsid w:val="00412319"/>
    <w:rsid w:val="004125BC"/>
    <w:rsid w:val="00412BC8"/>
    <w:rsid w:val="00412FAF"/>
    <w:rsid w:val="004136E7"/>
    <w:rsid w:val="00413744"/>
    <w:rsid w:val="00413E8B"/>
    <w:rsid w:val="00413E8F"/>
    <w:rsid w:val="004140AA"/>
    <w:rsid w:val="00414380"/>
    <w:rsid w:val="004149D0"/>
    <w:rsid w:val="00414A7D"/>
    <w:rsid w:val="00414CC4"/>
    <w:rsid w:val="00414CC5"/>
    <w:rsid w:val="00414DBC"/>
    <w:rsid w:val="00414DEB"/>
    <w:rsid w:val="00414EDE"/>
    <w:rsid w:val="00415466"/>
    <w:rsid w:val="0041554F"/>
    <w:rsid w:val="00415B2F"/>
    <w:rsid w:val="0041608E"/>
    <w:rsid w:val="00416101"/>
    <w:rsid w:val="00416244"/>
    <w:rsid w:val="00416786"/>
    <w:rsid w:val="00416BCE"/>
    <w:rsid w:val="00416E5C"/>
    <w:rsid w:val="0041745B"/>
    <w:rsid w:val="0041755B"/>
    <w:rsid w:val="004175E7"/>
    <w:rsid w:val="00417A2E"/>
    <w:rsid w:val="00417AF3"/>
    <w:rsid w:val="00417B41"/>
    <w:rsid w:val="00420017"/>
    <w:rsid w:val="0042020E"/>
    <w:rsid w:val="0042028B"/>
    <w:rsid w:val="00420552"/>
    <w:rsid w:val="00420A6A"/>
    <w:rsid w:val="00420BF0"/>
    <w:rsid w:val="00420EF9"/>
    <w:rsid w:val="00421102"/>
    <w:rsid w:val="00421353"/>
    <w:rsid w:val="0042141D"/>
    <w:rsid w:val="004214B9"/>
    <w:rsid w:val="00421875"/>
    <w:rsid w:val="0042187B"/>
    <w:rsid w:val="00421966"/>
    <w:rsid w:val="00421C0A"/>
    <w:rsid w:val="00421C51"/>
    <w:rsid w:val="00421D9E"/>
    <w:rsid w:val="00421E85"/>
    <w:rsid w:val="004221ED"/>
    <w:rsid w:val="004223F6"/>
    <w:rsid w:val="00422889"/>
    <w:rsid w:val="004228A3"/>
    <w:rsid w:val="00422C72"/>
    <w:rsid w:val="004230C4"/>
    <w:rsid w:val="004230FD"/>
    <w:rsid w:val="00423356"/>
    <w:rsid w:val="004233F4"/>
    <w:rsid w:val="00423590"/>
    <w:rsid w:val="004237B8"/>
    <w:rsid w:val="004237FE"/>
    <w:rsid w:val="00423BB6"/>
    <w:rsid w:val="00423C69"/>
    <w:rsid w:val="00423C8E"/>
    <w:rsid w:val="00423EFD"/>
    <w:rsid w:val="00424260"/>
    <w:rsid w:val="0042429B"/>
    <w:rsid w:val="0042498F"/>
    <w:rsid w:val="00424AF9"/>
    <w:rsid w:val="00424B94"/>
    <w:rsid w:val="00424CB1"/>
    <w:rsid w:val="00424E22"/>
    <w:rsid w:val="00424EF4"/>
    <w:rsid w:val="00424F7B"/>
    <w:rsid w:val="0042509C"/>
    <w:rsid w:val="004250A1"/>
    <w:rsid w:val="004250FC"/>
    <w:rsid w:val="0042532B"/>
    <w:rsid w:val="00425451"/>
    <w:rsid w:val="00425461"/>
    <w:rsid w:val="0042548C"/>
    <w:rsid w:val="004256A0"/>
    <w:rsid w:val="00425953"/>
    <w:rsid w:val="00425D79"/>
    <w:rsid w:val="0042600D"/>
    <w:rsid w:val="00426214"/>
    <w:rsid w:val="00426504"/>
    <w:rsid w:val="0042688F"/>
    <w:rsid w:val="0042697C"/>
    <w:rsid w:val="00426A44"/>
    <w:rsid w:val="00426B6D"/>
    <w:rsid w:val="00426B87"/>
    <w:rsid w:val="00426E45"/>
    <w:rsid w:val="00426F52"/>
    <w:rsid w:val="00427083"/>
    <w:rsid w:val="004271B1"/>
    <w:rsid w:val="0042720E"/>
    <w:rsid w:val="0042746D"/>
    <w:rsid w:val="004276A0"/>
    <w:rsid w:val="004277FD"/>
    <w:rsid w:val="00427C7F"/>
    <w:rsid w:val="00427DCE"/>
    <w:rsid w:val="0043003E"/>
    <w:rsid w:val="0043043F"/>
    <w:rsid w:val="004304DC"/>
    <w:rsid w:val="00430849"/>
    <w:rsid w:val="00430A01"/>
    <w:rsid w:val="00430D89"/>
    <w:rsid w:val="00430E31"/>
    <w:rsid w:val="00431044"/>
    <w:rsid w:val="00431073"/>
    <w:rsid w:val="0043118B"/>
    <w:rsid w:val="00431275"/>
    <w:rsid w:val="0043146D"/>
    <w:rsid w:val="004314C8"/>
    <w:rsid w:val="00431998"/>
    <w:rsid w:val="004319D9"/>
    <w:rsid w:val="00431C65"/>
    <w:rsid w:val="00431CEF"/>
    <w:rsid w:val="00431F48"/>
    <w:rsid w:val="0043214B"/>
    <w:rsid w:val="00432481"/>
    <w:rsid w:val="00432577"/>
    <w:rsid w:val="00432580"/>
    <w:rsid w:val="0043275A"/>
    <w:rsid w:val="00432908"/>
    <w:rsid w:val="00432A95"/>
    <w:rsid w:val="00432C54"/>
    <w:rsid w:val="00432CFF"/>
    <w:rsid w:val="00432EE0"/>
    <w:rsid w:val="004330D5"/>
    <w:rsid w:val="0043345B"/>
    <w:rsid w:val="00433509"/>
    <w:rsid w:val="00433946"/>
    <w:rsid w:val="00433999"/>
    <w:rsid w:val="00433B20"/>
    <w:rsid w:val="0043408D"/>
    <w:rsid w:val="004341CE"/>
    <w:rsid w:val="0043426C"/>
    <w:rsid w:val="00434349"/>
    <w:rsid w:val="0043449C"/>
    <w:rsid w:val="0043459F"/>
    <w:rsid w:val="004345AA"/>
    <w:rsid w:val="00434667"/>
    <w:rsid w:val="004346B7"/>
    <w:rsid w:val="00434A3A"/>
    <w:rsid w:val="00434CA1"/>
    <w:rsid w:val="00434E09"/>
    <w:rsid w:val="0043501F"/>
    <w:rsid w:val="0043512B"/>
    <w:rsid w:val="00435180"/>
    <w:rsid w:val="00435246"/>
    <w:rsid w:val="00435275"/>
    <w:rsid w:val="0043540A"/>
    <w:rsid w:val="004355BB"/>
    <w:rsid w:val="0043596B"/>
    <w:rsid w:val="00435DCE"/>
    <w:rsid w:val="00435E1B"/>
    <w:rsid w:val="00435E7F"/>
    <w:rsid w:val="00436150"/>
    <w:rsid w:val="004362F2"/>
    <w:rsid w:val="00436339"/>
    <w:rsid w:val="00436347"/>
    <w:rsid w:val="00436433"/>
    <w:rsid w:val="004367EB"/>
    <w:rsid w:val="0043686A"/>
    <w:rsid w:val="00436B45"/>
    <w:rsid w:val="00436BA2"/>
    <w:rsid w:val="0043725A"/>
    <w:rsid w:val="004374C1"/>
    <w:rsid w:val="00437548"/>
    <w:rsid w:val="00437693"/>
    <w:rsid w:val="004377EB"/>
    <w:rsid w:val="0043791B"/>
    <w:rsid w:val="0043793D"/>
    <w:rsid w:val="00437DF0"/>
    <w:rsid w:val="00437F0A"/>
    <w:rsid w:val="00437F81"/>
    <w:rsid w:val="004403FA"/>
    <w:rsid w:val="00440460"/>
    <w:rsid w:val="0044047F"/>
    <w:rsid w:val="0044070F"/>
    <w:rsid w:val="004407F0"/>
    <w:rsid w:val="00440A55"/>
    <w:rsid w:val="00440AA0"/>
    <w:rsid w:val="004412B9"/>
    <w:rsid w:val="00441566"/>
    <w:rsid w:val="004415EC"/>
    <w:rsid w:val="00441BA8"/>
    <w:rsid w:val="00441D40"/>
    <w:rsid w:val="00441D71"/>
    <w:rsid w:val="00441E49"/>
    <w:rsid w:val="00441E98"/>
    <w:rsid w:val="00442139"/>
    <w:rsid w:val="0044213A"/>
    <w:rsid w:val="00442351"/>
    <w:rsid w:val="00442651"/>
    <w:rsid w:val="0044288A"/>
    <w:rsid w:val="0044291B"/>
    <w:rsid w:val="00442C8C"/>
    <w:rsid w:val="0044305B"/>
    <w:rsid w:val="0044313B"/>
    <w:rsid w:val="00443692"/>
    <w:rsid w:val="004437F7"/>
    <w:rsid w:val="00443F14"/>
    <w:rsid w:val="004441A9"/>
    <w:rsid w:val="004441F6"/>
    <w:rsid w:val="00444235"/>
    <w:rsid w:val="00444247"/>
    <w:rsid w:val="00444440"/>
    <w:rsid w:val="00444492"/>
    <w:rsid w:val="00444531"/>
    <w:rsid w:val="004445CB"/>
    <w:rsid w:val="004448DF"/>
    <w:rsid w:val="00444BA1"/>
    <w:rsid w:val="00444D56"/>
    <w:rsid w:val="00444E8D"/>
    <w:rsid w:val="00444F01"/>
    <w:rsid w:val="00445596"/>
    <w:rsid w:val="0044594F"/>
    <w:rsid w:val="00445B15"/>
    <w:rsid w:val="00445B60"/>
    <w:rsid w:val="00445B9D"/>
    <w:rsid w:val="00445DF3"/>
    <w:rsid w:val="00446198"/>
    <w:rsid w:val="00446267"/>
    <w:rsid w:val="004462C8"/>
    <w:rsid w:val="004463AF"/>
    <w:rsid w:val="0044669E"/>
    <w:rsid w:val="00446AE1"/>
    <w:rsid w:val="00446B44"/>
    <w:rsid w:val="00446C31"/>
    <w:rsid w:val="00446CC7"/>
    <w:rsid w:val="00447152"/>
    <w:rsid w:val="004476D1"/>
    <w:rsid w:val="00447BC7"/>
    <w:rsid w:val="00447D81"/>
    <w:rsid w:val="00447FF2"/>
    <w:rsid w:val="0045010F"/>
    <w:rsid w:val="004502CA"/>
    <w:rsid w:val="00450508"/>
    <w:rsid w:val="004505A7"/>
    <w:rsid w:val="004506A6"/>
    <w:rsid w:val="00450712"/>
    <w:rsid w:val="00450B5F"/>
    <w:rsid w:val="00450C95"/>
    <w:rsid w:val="004510E1"/>
    <w:rsid w:val="00451654"/>
    <w:rsid w:val="0045169B"/>
    <w:rsid w:val="00451872"/>
    <w:rsid w:val="00451AB3"/>
    <w:rsid w:val="00451AB7"/>
    <w:rsid w:val="00451B9E"/>
    <w:rsid w:val="00451C91"/>
    <w:rsid w:val="00451EBF"/>
    <w:rsid w:val="004521AB"/>
    <w:rsid w:val="00452280"/>
    <w:rsid w:val="004522B1"/>
    <w:rsid w:val="004523E3"/>
    <w:rsid w:val="0045255A"/>
    <w:rsid w:val="0045280D"/>
    <w:rsid w:val="00452CD2"/>
    <w:rsid w:val="00452DD6"/>
    <w:rsid w:val="00453072"/>
    <w:rsid w:val="004532A1"/>
    <w:rsid w:val="004534B8"/>
    <w:rsid w:val="004534D6"/>
    <w:rsid w:val="004539F6"/>
    <w:rsid w:val="00453B0A"/>
    <w:rsid w:val="00453DC1"/>
    <w:rsid w:val="00453FE3"/>
    <w:rsid w:val="00453FEC"/>
    <w:rsid w:val="0045407B"/>
    <w:rsid w:val="0045480A"/>
    <w:rsid w:val="0045492C"/>
    <w:rsid w:val="00454B89"/>
    <w:rsid w:val="0045511F"/>
    <w:rsid w:val="00455288"/>
    <w:rsid w:val="00455410"/>
    <w:rsid w:val="00455512"/>
    <w:rsid w:val="00455A5A"/>
    <w:rsid w:val="00455BFD"/>
    <w:rsid w:val="00455D30"/>
    <w:rsid w:val="00455D90"/>
    <w:rsid w:val="0045604D"/>
    <w:rsid w:val="004564BA"/>
    <w:rsid w:val="0045654B"/>
    <w:rsid w:val="004565BF"/>
    <w:rsid w:val="004565E6"/>
    <w:rsid w:val="00456778"/>
    <w:rsid w:val="00456899"/>
    <w:rsid w:val="00456927"/>
    <w:rsid w:val="00456CAD"/>
    <w:rsid w:val="00456D3D"/>
    <w:rsid w:val="00457233"/>
    <w:rsid w:val="00457391"/>
    <w:rsid w:val="00457926"/>
    <w:rsid w:val="00457B22"/>
    <w:rsid w:val="00457CBF"/>
    <w:rsid w:val="00457F6B"/>
    <w:rsid w:val="00460287"/>
    <w:rsid w:val="0046035A"/>
    <w:rsid w:val="00460384"/>
    <w:rsid w:val="00460490"/>
    <w:rsid w:val="004605BB"/>
    <w:rsid w:val="004607CD"/>
    <w:rsid w:val="004608C6"/>
    <w:rsid w:val="004609D9"/>
    <w:rsid w:val="00460A45"/>
    <w:rsid w:val="00460AC2"/>
    <w:rsid w:val="00460B0C"/>
    <w:rsid w:val="00460D50"/>
    <w:rsid w:val="004611A2"/>
    <w:rsid w:val="004611AE"/>
    <w:rsid w:val="004613FF"/>
    <w:rsid w:val="004615E0"/>
    <w:rsid w:val="004615E5"/>
    <w:rsid w:val="00461661"/>
    <w:rsid w:val="00461716"/>
    <w:rsid w:val="00461719"/>
    <w:rsid w:val="00461A11"/>
    <w:rsid w:val="00461B28"/>
    <w:rsid w:val="00461B30"/>
    <w:rsid w:val="00461CB9"/>
    <w:rsid w:val="004621F3"/>
    <w:rsid w:val="0046233D"/>
    <w:rsid w:val="00462580"/>
    <w:rsid w:val="004627AF"/>
    <w:rsid w:val="004628F3"/>
    <w:rsid w:val="0046313F"/>
    <w:rsid w:val="00463362"/>
    <w:rsid w:val="004633CF"/>
    <w:rsid w:val="00463659"/>
    <w:rsid w:val="0046375D"/>
    <w:rsid w:val="004639A2"/>
    <w:rsid w:val="00463A3B"/>
    <w:rsid w:val="00463C8F"/>
    <w:rsid w:val="00463CBC"/>
    <w:rsid w:val="00463E03"/>
    <w:rsid w:val="00463E0F"/>
    <w:rsid w:val="00463F11"/>
    <w:rsid w:val="00463FFB"/>
    <w:rsid w:val="004640F6"/>
    <w:rsid w:val="004643D6"/>
    <w:rsid w:val="004644B0"/>
    <w:rsid w:val="004644CA"/>
    <w:rsid w:val="00464799"/>
    <w:rsid w:val="004647A5"/>
    <w:rsid w:val="00464F4F"/>
    <w:rsid w:val="0046513C"/>
    <w:rsid w:val="0046535A"/>
    <w:rsid w:val="004654CA"/>
    <w:rsid w:val="004655C1"/>
    <w:rsid w:val="004656B2"/>
    <w:rsid w:val="00465A0A"/>
    <w:rsid w:val="00465C70"/>
    <w:rsid w:val="00465D0C"/>
    <w:rsid w:val="00465D9F"/>
    <w:rsid w:val="00465F07"/>
    <w:rsid w:val="0046602B"/>
    <w:rsid w:val="004661C8"/>
    <w:rsid w:val="004662F6"/>
    <w:rsid w:val="004663B1"/>
    <w:rsid w:val="0046659C"/>
    <w:rsid w:val="004668FC"/>
    <w:rsid w:val="00466F79"/>
    <w:rsid w:val="004671A7"/>
    <w:rsid w:val="004671CB"/>
    <w:rsid w:val="004673FF"/>
    <w:rsid w:val="00467492"/>
    <w:rsid w:val="00467623"/>
    <w:rsid w:val="00467774"/>
    <w:rsid w:val="00467925"/>
    <w:rsid w:val="00467A3B"/>
    <w:rsid w:val="00467B1B"/>
    <w:rsid w:val="00467D6E"/>
    <w:rsid w:val="00467D86"/>
    <w:rsid w:val="004701C2"/>
    <w:rsid w:val="004702CF"/>
    <w:rsid w:val="0047088C"/>
    <w:rsid w:val="00470A1B"/>
    <w:rsid w:val="00470A50"/>
    <w:rsid w:val="00470C53"/>
    <w:rsid w:val="00470CFF"/>
    <w:rsid w:val="00470D8F"/>
    <w:rsid w:val="00470F73"/>
    <w:rsid w:val="00471257"/>
    <w:rsid w:val="004712DC"/>
    <w:rsid w:val="00471463"/>
    <w:rsid w:val="004717B4"/>
    <w:rsid w:val="004718B7"/>
    <w:rsid w:val="00471948"/>
    <w:rsid w:val="00471AD5"/>
    <w:rsid w:val="00471C17"/>
    <w:rsid w:val="00471E9B"/>
    <w:rsid w:val="0047204A"/>
    <w:rsid w:val="004720D6"/>
    <w:rsid w:val="0047234C"/>
    <w:rsid w:val="00472443"/>
    <w:rsid w:val="00472642"/>
    <w:rsid w:val="00472673"/>
    <w:rsid w:val="00472709"/>
    <w:rsid w:val="00472780"/>
    <w:rsid w:val="004727C1"/>
    <w:rsid w:val="0047292C"/>
    <w:rsid w:val="00472D10"/>
    <w:rsid w:val="00472D13"/>
    <w:rsid w:val="00472D84"/>
    <w:rsid w:val="00472FC4"/>
    <w:rsid w:val="004730DC"/>
    <w:rsid w:val="00473186"/>
    <w:rsid w:val="0047339B"/>
    <w:rsid w:val="0047343D"/>
    <w:rsid w:val="004734A0"/>
    <w:rsid w:val="004735C2"/>
    <w:rsid w:val="00473747"/>
    <w:rsid w:val="00473863"/>
    <w:rsid w:val="00473A3F"/>
    <w:rsid w:val="00473AF9"/>
    <w:rsid w:val="00473C35"/>
    <w:rsid w:val="00473D86"/>
    <w:rsid w:val="00474099"/>
    <w:rsid w:val="00474227"/>
    <w:rsid w:val="00474232"/>
    <w:rsid w:val="004743C1"/>
    <w:rsid w:val="0047455A"/>
    <w:rsid w:val="00474608"/>
    <w:rsid w:val="00474890"/>
    <w:rsid w:val="004748A8"/>
    <w:rsid w:val="004748E7"/>
    <w:rsid w:val="004748FE"/>
    <w:rsid w:val="00474941"/>
    <w:rsid w:val="00474964"/>
    <w:rsid w:val="00474A2E"/>
    <w:rsid w:val="00474F1D"/>
    <w:rsid w:val="0047524B"/>
    <w:rsid w:val="004756F1"/>
    <w:rsid w:val="004757FA"/>
    <w:rsid w:val="004758AE"/>
    <w:rsid w:val="00475901"/>
    <w:rsid w:val="00475E95"/>
    <w:rsid w:val="00475F80"/>
    <w:rsid w:val="00476440"/>
    <w:rsid w:val="004765B7"/>
    <w:rsid w:val="00476A88"/>
    <w:rsid w:val="00476AA7"/>
    <w:rsid w:val="00477079"/>
    <w:rsid w:val="00477092"/>
    <w:rsid w:val="0047777E"/>
    <w:rsid w:val="00477938"/>
    <w:rsid w:val="0047796D"/>
    <w:rsid w:val="00477C5D"/>
    <w:rsid w:val="00477D14"/>
    <w:rsid w:val="00477F22"/>
    <w:rsid w:val="00480488"/>
    <w:rsid w:val="004806C5"/>
    <w:rsid w:val="00480873"/>
    <w:rsid w:val="00480A4A"/>
    <w:rsid w:val="00480CFA"/>
    <w:rsid w:val="00480D5B"/>
    <w:rsid w:val="00480DD2"/>
    <w:rsid w:val="0048127D"/>
    <w:rsid w:val="00481340"/>
    <w:rsid w:val="0048164E"/>
    <w:rsid w:val="0048166D"/>
    <w:rsid w:val="004818B9"/>
    <w:rsid w:val="00481912"/>
    <w:rsid w:val="00481920"/>
    <w:rsid w:val="00481A64"/>
    <w:rsid w:val="004820AB"/>
    <w:rsid w:val="004824B2"/>
    <w:rsid w:val="00482766"/>
    <w:rsid w:val="00482CB1"/>
    <w:rsid w:val="00482E32"/>
    <w:rsid w:val="00482F55"/>
    <w:rsid w:val="004832D0"/>
    <w:rsid w:val="00483702"/>
    <w:rsid w:val="00483735"/>
    <w:rsid w:val="00483751"/>
    <w:rsid w:val="00483947"/>
    <w:rsid w:val="00483989"/>
    <w:rsid w:val="00483CDB"/>
    <w:rsid w:val="004841E0"/>
    <w:rsid w:val="0048439F"/>
    <w:rsid w:val="00484435"/>
    <w:rsid w:val="00484455"/>
    <w:rsid w:val="00484698"/>
    <w:rsid w:val="0048493A"/>
    <w:rsid w:val="00484B26"/>
    <w:rsid w:val="0048510B"/>
    <w:rsid w:val="00485150"/>
    <w:rsid w:val="00485390"/>
    <w:rsid w:val="004855A3"/>
    <w:rsid w:val="004855F7"/>
    <w:rsid w:val="00485650"/>
    <w:rsid w:val="004858B0"/>
    <w:rsid w:val="00485C3A"/>
    <w:rsid w:val="004860DB"/>
    <w:rsid w:val="00486355"/>
    <w:rsid w:val="004864DD"/>
    <w:rsid w:val="00486AFF"/>
    <w:rsid w:val="00486B47"/>
    <w:rsid w:val="00486DC4"/>
    <w:rsid w:val="00486E6D"/>
    <w:rsid w:val="00487098"/>
    <w:rsid w:val="004871A4"/>
    <w:rsid w:val="004871AC"/>
    <w:rsid w:val="0048721E"/>
    <w:rsid w:val="004875E3"/>
    <w:rsid w:val="004877E3"/>
    <w:rsid w:val="004879DA"/>
    <w:rsid w:val="00487B42"/>
    <w:rsid w:val="00487D66"/>
    <w:rsid w:val="00487F70"/>
    <w:rsid w:val="00490084"/>
    <w:rsid w:val="0049032E"/>
    <w:rsid w:val="00490430"/>
    <w:rsid w:val="0049064E"/>
    <w:rsid w:val="0049067F"/>
    <w:rsid w:val="00490F4A"/>
    <w:rsid w:val="004910EC"/>
    <w:rsid w:val="004911C0"/>
    <w:rsid w:val="004912DB"/>
    <w:rsid w:val="00491321"/>
    <w:rsid w:val="004913AD"/>
    <w:rsid w:val="0049177B"/>
    <w:rsid w:val="0049190F"/>
    <w:rsid w:val="00491920"/>
    <w:rsid w:val="00491946"/>
    <w:rsid w:val="00491AFE"/>
    <w:rsid w:val="00491B64"/>
    <w:rsid w:val="004920F2"/>
    <w:rsid w:val="0049210F"/>
    <w:rsid w:val="00492510"/>
    <w:rsid w:val="0049255D"/>
    <w:rsid w:val="00492576"/>
    <w:rsid w:val="00492ACC"/>
    <w:rsid w:val="00492BAB"/>
    <w:rsid w:val="00492C3B"/>
    <w:rsid w:val="00492CB4"/>
    <w:rsid w:val="00492E86"/>
    <w:rsid w:val="00492EF3"/>
    <w:rsid w:val="00492F8F"/>
    <w:rsid w:val="004930DA"/>
    <w:rsid w:val="00493264"/>
    <w:rsid w:val="004932CA"/>
    <w:rsid w:val="0049366F"/>
    <w:rsid w:val="0049371D"/>
    <w:rsid w:val="004938C3"/>
    <w:rsid w:val="0049394C"/>
    <w:rsid w:val="00493BD4"/>
    <w:rsid w:val="00493CFF"/>
    <w:rsid w:val="00493F32"/>
    <w:rsid w:val="004946E9"/>
    <w:rsid w:val="0049487A"/>
    <w:rsid w:val="00494E24"/>
    <w:rsid w:val="00494F6D"/>
    <w:rsid w:val="00495137"/>
    <w:rsid w:val="00495309"/>
    <w:rsid w:val="0049530B"/>
    <w:rsid w:val="0049577C"/>
    <w:rsid w:val="004959E9"/>
    <w:rsid w:val="00495A0E"/>
    <w:rsid w:val="00495B38"/>
    <w:rsid w:val="00495B50"/>
    <w:rsid w:val="00495E87"/>
    <w:rsid w:val="00495FAF"/>
    <w:rsid w:val="00495FCF"/>
    <w:rsid w:val="00495FFC"/>
    <w:rsid w:val="0049621B"/>
    <w:rsid w:val="004962BB"/>
    <w:rsid w:val="004963AE"/>
    <w:rsid w:val="004965DF"/>
    <w:rsid w:val="00496872"/>
    <w:rsid w:val="00496CB3"/>
    <w:rsid w:val="00496D18"/>
    <w:rsid w:val="004972DA"/>
    <w:rsid w:val="0049751E"/>
    <w:rsid w:val="004975D0"/>
    <w:rsid w:val="00497DAE"/>
    <w:rsid w:val="00497F77"/>
    <w:rsid w:val="004A01C3"/>
    <w:rsid w:val="004A01CE"/>
    <w:rsid w:val="004A02B4"/>
    <w:rsid w:val="004A02D9"/>
    <w:rsid w:val="004A0324"/>
    <w:rsid w:val="004A05CB"/>
    <w:rsid w:val="004A07A6"/>
    <w:rsid w:val="004A0813"/>
    <w:rsid w:val="004A092B"/>
    <w:rsid w:val="004A0A67"/>
    <w:rsid w:val="004A0C14"/>
    <w:rsid w:val="004A0D2A"/>
    <w:rsid w:val="004A0D76"/>
    <w:rsid w:val="004A1186"/>
    <w:rsid w:val="004A1340"/>
    <w:rsid w:val="004A14C0"/>
    <w:rsid w:val="004A1C6B"/>
    <w:rsid w:val="004A1D84"/>
    <w:rsid w:val="004A1E10"/>
    <w:rsid w:val="004A1F79"/>
    <w:rsid w:val="004A22BF"/>
    <w:rsid w:val="004A2C09"/>
    <w:rsid w:val="004A2EB4"/>
    <w:rsid w:val="004A2FC9"/>
    <w:rsid w:val="004A32F6"/>
    <w:rsid w:val="004A3319"/>
    <w:rsid w:val="004A3355"/>
    <w:rsid w:val="004A3543"/>
    <w:rsid w:val="004A37C7"/>
    <w:rsid w:val="004A38D1"/>
    <w:rsid w:val="004A39DB"/>
    <w:rsid w:val="004A3D5C"/>
    <w:rsid w:val="004A3D71"/>
    <w:rsid w:val="004A3EBF"/>
    <w:rsid w:val="004A4235"/>
    <w:rsid w:val="004A4245"/>
    <w:rsid w:val="004A42A5"/>
    <w:rsid w:val="004A472B"/>
    <w:rsid w:val="004A4988"/>
    <w:rsid w:val="004A5340"/>
    <w:rsid w:val="004A5538"/>
    <w:rsid w:val="004A56CA"/>
    <w:rsid w:val="004A5B54"/>
    <w:rsid w:val="004A5C9B"/>
    <w:rsid w:val="004A5F96"/>
    <w:rsid w:val="004A608C"/>
    <w:rsid w:val="004A609E"/>
    <w:rsid w:val="004A6102"/>
    <w:rsid w:val="004A6726"/>
    <w:rsid w:val="004A67AA"/>
    <w:rsid w:val="004A6813"/>
    <w:rsid w:val="004A6829"/>
    <w:rsid w:val="004A6A46"/>
    <w:rsid w:val="004A6AF4"/>
    <w:rsid w:val="004A6C15"/>
    <w:rsid w:val="004A6C36"/>
    <w:rsid w:val="004A6C3D"/>
    <w:rsid w:val="004A6C97"/>
    <w:rsid w:val="004A6D7E"/>
    <w:rsid w:val="004A6DC3"/>
    <w:rsid w:val="004A6F4C"/>
    <w:rsid w:val="004A7096"/>
    <w:rsid w:val="004A7512"/>
    <w:rsid w:val="004A7577"/>
    <w:rsid w:val="004A7762"/>
    <w:rsid w:val="004A78D3"/>
    <w:rsid w:val="004A7933"/>
    <w:rsid w:val="004A7EA9"/>
    <w:rsid w:val="004A7EFE"/>
    <w:rsid w:val="004A7F30"/>
    <w:rsid w:val="004A7F55"/>
    <w:rsid w:val="004A7F9F"/>
    <w:rsid w:val="004B0492"/>
    <w:rsid w:val="004B06E0"/>
    <w:rsid w:val="004B14A0"/>
    <w:rsid w:val="004B1D6F"/>
    <w:rsid w:val="004B1EC1"/>
    <w:rsid w:val="004B1F55"/>
    <w:rsid w:val="004B1F90"/>
    <w:rsid w:val="004B2056"/>
    <w:rsid w:val="004B234E"/>
    <w:rsid w:val="004B2595"/>
    <w:rsid w:val="004B25F8"/>
    <w:rsid w:val="004B292B"/>
    <w:rsid w:val="004B2C19"/>
    <w:rsid w:val="004B2F9C"/>
    <w:rsid w:val="004B31BA"/>
    <w:rsid w:val="004B3CE1"/>
    <w:rsid w:val="004B3FB9"/>
    <w:rsid w:val="004B410E"/>
    <w:rsid w:val="004B4129"/>
    <w:rsid w:val="004B4677"/>
    <w:rsid w:val="004B48A3"/>
    <w:rsid w:val="004B4ADC"/>
    <w:rsid w:val="004B50E5"/>
    <w:rsid w:val="004B520D"/>
    <w:rsid w:val="004B52FA"/>
    <w:rsid w:val="004B531B"/>
    <w:rsid w:val="004B5572"/>
    <w:rsid w:val="004B557A"/>
    <w:rsid w:val="004B5761"/>
    <w:rsid w:val="004B590E"/>
    <w:rsid w:val="004B59B5"/>
    <w:rsid w:val="004B59F8"/>
    <w:rsid w:val="004B5B58"/>
    <w:rsid w:val="004B5C33"/>
    <w:rsid w:val="004B5C73"/>
    <w:rsid w:val="004B5DC4"/>
    <w:rsid w:val="004B60FF"/>
    <w:rsid w:val="004B644C"/>
    <w:rsid w:val="004B64E1"/>
    <w:rsid w:val="004B6564"/>
    <w:rsid w:val="004B6A1E"/>
    <w:rsid w:val="004B6CA5"/>
    <w:rsid w:val="004B6CD4"/>
    <w:rsid w:val="004B6ED4"/>
    <w:rsid w:val="004B6F74"/>
    <w:rsid w:val="004B7038"/>
    <w:rsid w:val="004B705B"/>
    <w:rsid w:val="004B791D"/>
    <w:rsid w:val="004B7B4F"/>
    <w:rsid w:val="004B7C65"/>
    <w:rsid w:val="004C012D"/>
    <w:rsid w:val="004C0141"/>
    <w:rsid w:val="004C07AA"/>
    <w:rsid w:val="004C0C34"/>
    <w:rsid w:val="004C0C53"/>
    <w:rsid w:val="004C0DE9"/>
    <w:rsid w:val="004C1032"/>
    <w:rsid w:val="004C1046"/>
    <w:rsid w:val="004C11E4"/>
    <w:rsid w:val="004C128E"/>
    <w:rsid w:val="004C13D4"/>
    <w:rsid w:val="004C163A"/>
    <w:rsid w:val="004C169E"/>
    <w:rsid w:val="004C176B"/>
    <w:rsid w:val="004C18BA"/>
    <w:rsid w:val="004C1959"/>
    <w:rsid w:val="004C1AC7"/>
    <w:rsid w:val="004C1AD6"/>
    <w:rsid w:val="004C1D78"/>
    <w:rsid w:val="004C1D90"/>
    <w:rsid w:val="004C1E3D"/>
    <w:rsid w:val="004C1FD0"/>
    <w:rsid w:val="004C1FE6"/>
    <w:rsid w:val="004C206E"/>
    <w:rsid w:val="004C295E"/>
    <w:rsid w:val="004C2A49"/>
    <w:rsid w:val="004C2C58"/>
    <w:rsid w:val="004C348C"/>
    <w:rsid w:val="004C3511"/>
    <w:rsid w:val="004C356F"/>
    <w:rsid w:val="004C36A3"/>
    <w:rsid w:val="004C36FA"/>
    <w:rsid w:val="004C3702"/>
    <w:rsid w:val="004C370D"/>
    <w:rsid w:val="004C37EB"/>
    <w:rsid w:val="004C38AF"/>
    <w:rsid w:val="004C38FA"/>
    <w:rsid w:val="004C3F16"/>
    <w:rsid w:val="004C3FF2"/>
    <w:rsid w:val="004C428E"/>
    <w:rsid w:val="004C4540"/>
    <w:rsid w:val="004C45A6"/>
    <w:rsid w:val="004C45BB"/>
    <w:rsid w:val="004C4656"/>
    <w:rsid w:val="004C467B"/>
    <w:rsid w:val="004C4A9F"/>
    <w:rsid w:val="004C4AE1"/>
    <w:rsid w:val="004C4DEC"/>
    <w:rsid w:val="004C5067"/>
    <w:rsid w:val="004C53B7"/>
    <w:rsid w:val="004C5497"/>
    <w:rsid w:val="004C5506"/>
    <w:rsid w:val="004C55B5"/>
    <w:rsid w:val="004C5625"/>
    <w:rsid w:val="004C5AF0"/>
    <w:rsid w:val="004C5CA5"/>
    <w:rsid w:val="004C5E62"/>
    <w:rsid w:val="004C616F"/>
    <w:rsid w:val="004C6373"/>
    <w:rsid w:val="004C63FB"/>
    <w:rsid w:val="004C67A4"/>
    <w:rsid w:val="004C6972"/>
    <w:rsid w:val="004C6B98"/>
    <w:rsid w:val="004C6DC3"/>
    <w:rsid w:val="004C6FAA"/>
    <w:rsid w:val="004C717F"/>
    <w:rsid w:val="004C798C"/>
    <w:rsid w:val="004C7EA6"/>
    <w:rsid w:val="004D0101"/>
    <w:rsid w:val="004D060D"/>
    <w:rsid w:val="004D0733"/>
    <w:rsid w:val="004D081B"/>
    <w:rsid w:val="004D0B64"/>
    <w:rsid w:val="004D0C1A"/>
    <w:rsid w:val="004D0C64"/>
    <w:rsid w:val="004D0D48"/>
    <w:rsid w:val="004D0D52"/>
    <w:rsid w:val="004D1064"/>
    <w:rsid w:val="004D12AF"/>
    <w:rsid w:val="004D13D8"/>
    <w:rsid w:val="004D15E5"/>
    <w:rsid w:val="004D16BB"/>
    <w:rsid w:val="004D175B"/>
    <w:rsid w:val="004D1AB8"/>
    <w:rsid w:val="004D1B21"/>
    <w:rsid w:val="004D1CC8"/>
    <w:rsid w:val="004D1CE3"/>
    <w:rsid w:val="004D1D3A"/>
    <w:rsid w:val="004D2290"/>
    <w:rsid w:val="004D2296"/>
    <w:rsid w:val="004D22F3"/>
    <w:rsid w:val="004D238B"/>
    <w:rsid w:val="004D24D8"/>
    <w:rsid w:val="004D27CC"/>
    <w:rsid w:val="004D2CDF"/>
    <w:rsid w:val="004D2DB8"/>
    <w:rsid w:val="004D31B2"/>
    <w:rsid w:val="004D3A62"/>
    <w:rsid w:val="004D3B36"/>
    <w:rsid w:val="004D3DF0"/>
    <w:rsid w:val="004D4120"/>
    <w:rsid w:val="004D418C"/>
    <w:rsid w:val="004D4199"/>
    <w:rsid w:val="004D426C"/>
    <w:rsid w:val="004D4308"/>
    <w:rsid w:val="004D4534"/>
    <w:rsid w:val="004D4D8A"/>
    <w:rsid w:val="004D504A"/>
    <w:rsid w:val="004D5251"/>
    <w:rsid w:val="004D5329"/>
    <w:rsid w:val="004D534C"/>
    <w:rsid w:val="004D5389"/>
    <w:rsid w:val="004D553B"/>
    <w:rsid w:val="004D55A8"/>
    <w:rsid w:val="004D5782"/>
    <w:rsid w:val="004D5828"/>
    <w:rsid w:val="004D5B04"/>
    <w:rsid w:val="004D5DF3"/>
    <w:rsid w:val="004D5E81"/>
    <w:rsid w:val="004D5FDF"/>
    <w:rsid w:val="004D6037"/>
    <w:rsid w:val="004D60E2"/>
    <w:rsid w:val="004D6201"/>
    <w:rsid w:val="004D6601"/>
    <w:rsid w:val="004D6695"/>
    <w:rsid w:val="004D6696"/>
    <w:rsid w:val="004D66EC"/>
    <w:rsid w:val="004D6751"/>
    <w:rsid w:val="004D68D3"/>
    <w:rsid w:val="004D6C3A"/>
    <w:rsid w:val="004D6DCE"/>
    <w:rsid w:val="004D712D"/>
    <w:rsid w:val="004D7406"/>
    <w:rsid w:val="004D76E1"/>
    <w:rsid w:val="004D779B"/>
    <w:rsid w:val="004D7875"/>
    <w:rsid w:val="004D79EB"/>
    <w:rsid w:val="004D7AB5"/>
    <w:rsid w:val="004D7BD4"/>
    <w:rsid w:val="004D7BF3"/>
    <w:rsid w:val="004D7C85"/>
    <w:rsid w:val="004D7F7C"/>
    <w:rsid w:val="004E0070"/>
    <w:rsid w:val="004E0098"/>
    <w:rsid w:val="004E01BB"/>
    <w:rsid w:val="004E0249"/>
    <w:rsid w:val="004E04B1"/>
    <w:rsid w:val="004E0700"/>
    <w:rsid w:val="004E0946"/>
    <w:rsid w:val="004E0C14"/>
    <w:rsid w:val="004E0CE8"/>
    <w:rsid w:val="004E0FD6"/>
    <w:rsid w:val="004E1172"/>
    <w:rsid w:val="004E11BD"/>
    <w:rsid w:val="004E1596"/>
    <w:rsid w:val="004E17C9"/>
    <w:rsid w:val="004E19AF"/>
    <w:rsid w:val="004E1B0F"/>
    <w:rsid w:val="004E1BAA"/>
    <w:rsid w:val="004E1FA3"/>
    <w:rsid w:val="004E200C"/>
    <w:rsid w:val="004E20BA"/>
    <w:rsid w:val="004E2754"/>
    <w:rsid w:val="004E27A4"/>
    <w:rsid w:val="004E27C4"/>
    <w:rsid w:val="004E28CE"/>
    <w:rsid w:val="004E2923"/>
    <w:rsid w:val="004E2B88"/>
    <w:rsid w:val="004E2C2D"/>
    <w:rsid w:val="004E32B5"/>
    <w:rsid w:val="004E339B"/>
    <w:rsid w:val="004E3579"/>
    <w:rsid w:val="004E37FB"/>
    <w:rsid w:val="004E384A"/>
    <w:rsid w:val="004E38AA"/>
    <w:rsid w:val="004E39D3"/>
    <w:rsid w:val="004E3A45"/>
    <w:rsid w:val="004E3AA5"/>
    <w:rsid w:val="004E3B79"/>
    <w:rsid w:val="004E3C45"/>
    <w:rsid w:val="004E3D2E"/>
    <w:rsid w:val="004E3E7D"/>
    <w:rsid w:val="004E417B"/>
    <w:rsid w:val="004E4613"/>
    <w:rsid w:val="004E4685"/>
    <w:rsid w:val="004E4700"/>
    <w:rsid w:val="004E4771"/>
    <w:rsid w:val="004E4930"/>
    <w:rsid w:val="004E4CED"/>
    <w:rsid w:val="004E4E09"/>
    <w:rsid w:val="004E502A"/>
    <w:rsid w:val="004E52DB"/>
    <w:rsid w:val="004E5312"/>
    <w:rsid w:val="004E5669"/>
    <w:rsid w:val="004E581D"/>
    <w:rsid w:val="004E59E1"/>
    <w:rsid w:val="004E5BC8"/>
    <w:rsid w:val="004E6240"/>
    <w:rsid w:val="004E6395"/>
    <w:rsid w:val="004E6B56"/>
    <w:rsid w:val="004E6B84"/>
    <w:rsid w:val="004E6B93"/>
    <w:rsid w:val="004E6BA2"/>
    <w:rsid w:val="004E6CA8"/>
    <w:rsid w:val="004E6E84"/>
    <w:rsid w:val="004E704A"/>
    <w:rsid w:val="004E70EE"/>
    <w:rsid w:val="004E7256"/>
    <w:rsid w:val="004E7661"/>
    <w:rsid w:val="004E7968"/>
    <w:rsid w:val="004E7A00"/>
    <w:rsid w:val="004E7D19"/>
    <w:rsid w:val="004E7E30"/>
    <w:rsid w:val="004E7FE1"/>
    <w:rsid w:val="004F0012"/>
    <w:rsid w:val="004F0253"/>
    <w:rsid w:val="004F047A"/>
    <w:rsid w:val="004F05B6"/>
    <w:rsid w:val="004F0705"/>
    <w:rsid w:val="004F071F"/>
    <w:rsid w:val="004F0A45"/>
    <w:rsid w:val="004F0A6C"/>
    <w:rsid w:val="004F0B4D"/>
    <w:rsid w:val="004F0C0E"/>
    <w:rsid w:val="004F0D53"/>
    <w:rsid w:val="004F10E9"/>
    <w:rsid w:val="004F1265"/>
    <w:rsid w:val="004F1268"/>
    <w:rsid w:val="004F14F1"/>
    <w:rsid w:val="004F1804"/>
    <w:rsid w:val="004F19D5"/>
    <w:rsid w:val="004F1A72"/>
    <w:rsid w:val="004F1DB8"/>
    <w:rsid w:val="004F1DBF"/>
    <w:rsid w:val="004F1F69"/>
    <w:rsid w:val="004F1F84"/>
    <w:rsid w:val="004F2036"/>
    <w:rsid w:val="004F2067"/>
    <w:rsid w:val="004F226D"/>
    <w:rsid w:val="004F27B8"/>
    <w:rsid w:val="004F2974"/>
    <w:rsid w:val="004F2AE3"/>
    <w:rsid w:val="004F2B21"/>
    <w:rsid w:val="004F2BC5"/>
    <w:rsid w:val="004F2BDC"/>
    <w:rsid w:val="004F2BE5"/>
    <w:rsid w:val="004F2F7C"/>
    <w:rsid w:val="004F3296"/>
    <w:rsid w:val="004F3C98"/>
    <w:rsid w:val="004F41E8"/>
    <w:rsid w:val="004F4242"/>
    <w:rsid w:val="004F46CE"/>
    <w:rsid w:val="004F488A"/>
    <w:rsid w:val="004F4B24"/>
    <w:rsid w:val="004F4F63"/>
    <w:rsid w:val="004F507E"/>
    <w:rsid w:val="004F59D0"/>
    <w:rsid w:val="004F5B25"/>
    <w:rsid w:val="004F5B2A"/>
    <w:rsid w:val="004F5D1C"/>
    <w:rsid w:val="004F5E09"/>
    <w:rsid w:val="004F5E37"/>
    <w:rsid w:val="004F5F36"/>
    <w:rsid w:val="004F5FB9"/>
    <w:rsid w:val="004F6014"/>
    <w:rsid w:val="004F60F6"/>
    <w:rsid w:val="004F6125"/>
    <w:rsid w:val="004F62F4"/>
    <w:rsid w:val="004F6767"/>
    <w:rsid w:val="004F68E3"/>
    <w:rsid w:val="004F6995"/>
    <w:rsid w:val="004F6A21"/>
    <w:rsid w:val="004F6DDF"/>
    <w:rsid w:val="004F6F23"/>
    <w:rsid w:val="004F719F"/>
    <w:rsid w:val="004F71B2"/>
    <w:rsid w:val="004F73FA"/>
    <w:rsid w:val="004F7ACE"/>
    <w:rsid w:val="004F7C35"/>
    <w:rsid w:val="004F7D67"/>
    <w:rsid w:val="004F7E6E"/>
    <w:rsid w:val="00500442"/>
    <w:rsid w:val="0050056E"/>
    <w:rsid w:val="005006D3"/>
    <w:rsid w:val="00500835"/>
    <w:rsid w:val="00500965"/>
    <w:rsid w:val="00500BAF"/>
    <w:rsid w:val="00501097"/>
    <w:rsid w:val="005011D0"/>
    <w:rsid w:val="005015EB"/>
    <w:rsid w:val="005015EF"/>
    <w:rsid w:val="00501646"/>
    <w:rsid w:val="0050173B"/>
    <w:rsid w:val="00501976"/>
    <w:rsid w:val="005019E2"/>
    <w:rsid w:val="00501A9A"/>
    <w:rsid w:val="00501BD2"/>
    <w:rsid w:val="00501C51"/>
    <w:rsid w:val="00501CBE"/>
    <w:rsid w:val="00501F4E"/>
    <w:rsid w:val="00502075"/>
    <w:rsid w:val="005023C9"/>
    <w:rsid w:val="0050261C"/>
    <w:rsid w:val="00502797"/>
    <w:rsid w:val="00502956"/>
    <w:rsid w:val="00502B22"/>
    <w:rsid w:val="00503202"/>
    <w:rsid w:val="0050348E"/>
    <w:rsid w:val="005035D9"/>
    <w:rsid w:val="005035E6"/>
    <w:rsid w:val="00503670"/>
    <w:rsid w:val="00503862"/>
    <w:rsid w:val="00503B61"/>
    <w:rsid w:val="00503BA4"/>
    <w:rsid w:val="00503D05"/>
    <w:rsid w:val="00504093"/>
    <w:rsid w:val="0050411A"/>
    <w:rsid w:val="0050419D"/>
    <w:rsid w:val="005043E5"/>
    <w:rsid w:val="0050494C"/>
    <w:rsid w:val="00504BE3"/>
    <w:rsid w:val="005053A0"/>
    <w:rsid w:val="00505684"/>
    <w:rsid w:val="00505788"/>
    <w:rsid w:val="00505D43"/>
    <w:rsid w:val="00505D88"/>
    <w:rsid w:val="00505DE3"/>
    <w:rsid w:val="00505FF4"/>
    <w:rsid w:val="00506137"/>
    <w:rsid w:val="005067DA"/>
    <w:rsid w:val="00506D31"/>
    <w:rsid w:val="00506D78"/>
    <w:rsid w:val="00506F1F"/>
    <w:rsid w:val="00506F2E"/>
    <w:rsid w:val="00506F79"/>
    <w:rsid w:val="00507225"/>
    <w:rsid w:val="005072C4"/>
    <w:rsid w:val="0050739B"/>
    <w:rsid w:val="00507465"/>
    <w:rsid w:val="005074CB"/>
    <w:rsid w:val="0050759B"/>
    <w:rsid w:val="00507925"/>
    <w:rsid w:val="00507C58"/>
    <w:rsid w:val="00507CFD"/>
    <w:rsid w:val="00507D92"/>
    <w:rsid w:val="00510101"/>
    <w:rsid w:val="00510159"/>
    <w:rsid w:val="00510605"/>
    <w:rsid w:val="00510667"/>
    <w:rsid w:val="005106F6"/>
    <w:rsid w:val="00510A2C"/>
    <w:rsid w:val="00510C77"/>
    <w:rsid w:val="00510E27"/>
    <w:rsid w:val="00510EDC"/>
    <w:rsid w:val="0051128C"/>
    <w:rsid w:val="005112F5"/>
    <w:rsid w:val="005115E5"/>
    <w:rsid w:val="005115EB"/>
    <w:rsid w:val="00511659"/>
    <w:rsid w:val="00511864"/>
    <w:rsid w:val="00511C67"/>
    <w:rsid w:val="00511CFD"/>
    <w:rsid w:val="00511E74"/>
    <w:rsid w:val="0051213F"/>
    <w:rsid w:val="005127B0"/>
    <w:rsid w:val="00512AAA"/>
    <w:rsid w:val="00512B7D"/>
    <w:rsid w:val="00512C2E"/>
    <w:rsid w:val="00512E98"/>
    <w:rsid w:val="00513299"/>
    <w:rsid w:val="00513470"/>
    <w:rsid w:val="005134EF"/>
    <w:rsid w:val="005137FE"/>
    <w:rsid w:val="0051389B"/>
    <w:rsid w:val="005138CD"/>
    <w:rsid w:val="0051395C"/>
    <w:rsid w:val="00513B7E"/>
    <w:rsid w:val="00513F0F"/>
    <w:rsid w:val="00513FA3"/>
    <w:rsid w:val="005141AB"/>
    <w:rsid w:val="005141CE"/>
    <w:rsid w:val="005142A5"/>
    <w:rsid w:val="005142F7"/>
    <w:rsid w:val="00514391"/>
    <w:rsid w:val="0051443C"/>
    <w:rsid w:val="005144F2"/>
    <w:rsid w:val="005145F7"/>
    <w:rsid w:val="005146F6"/>
    <w:rsid w:val="005146FE"/>
    <w:rsid w:val="00514719"/>
    <w:rsid w:val="00514936"/>
    <w:rsid w:val="00514C9F"/>
    <w:rsid w:val="00514CEE"/>
    <w:rsid w:val="00514DFC"/>
    <w:rsid w:val="00514E48"/>
    <w:rsid w:val="0051504B"/>
    <w:rsid w:val="00515492"/>
    <w:rsid w:val="00515572"/>
    <w:rsid w:val="005157DD"/>
    <w:rsid w:val="005159B8"/>
    <w:rsid w:val="00515A78"/>
    <w:rsid w:val="00515D57"/>
    <w:rsid w:val="00515DCA"/>
    <w:rsid w:val="005161A9"/>
    <w:rsid w:val="005166C7"/>
    <w:rsid w:val="0051679C"/>
    <w:rsid w:val="00516864"/>
    <w:rsid w:val="00516969"/>
    <w:rsid w:val="00516972"/>
    <w:rsid w:val="00516A34"/>
    <w:rsid w:val="00516AED"/>
    <w:rsid w:val="00516BF0"/>
    <w:rsid w:val="00516CF7"/>
    <w:rsid w:val="00516F10"/>
    <w:rsid w:val="00516F84"/>
    <w:rsid w:val="005173E3"/>
    <w:rsid w:val="00517577"/>
    <w:rsid w:val="005175B3"/>
    <w:rsid w:val="0051773F"/>
    <w:rsid w:val="00517845"/>
    <w:rsid w:val="00517EEB"/>
    <w:rsid w:val="0052006D"/>
    <w:rsid w:val="0052007E"/>
    <w:rsid w:val="00520117"/>
    <w:rsid w:val="00520291"/>
    <w:rsid w:val="005208DF"/>
    <w:rsid w:val="00520A5E"/>
    <w:rsid w:val="00520C7B"/>
    <w:rsid w:val="00520CDF"/>
    <w:rsid w:val="00520E2F"/>
    <w:rsid w:val="00520E97"/>
    <w:rsid w:val="00520F47"/>
    <w:rsid w:val="00521549"/>
    <w:rsid w:val="0052160D"/>
    <w:rsid w:val="00521806"/>
    <w:rsid w:val="00521811"/>
    <w:rsid w:val="00522224"/>
    <w:rsid w:val="005223ED"/>
    <w:rsid w:val="00522593"/>
    <w:rsid w:val="00522733"/>
    <w:rsid w:val="0052275E"/>
    <w:rsid w:val="005227EA"/>
    <w:rsid w:val="005228DD"/>
    <w:rsid w:val="00522A3C"/>
    <w:rsid w:val="00522ABE"/>
    <w:rsid w:val="00522B6D"/>
    <w:rsid w:val="00522CE4"/>
    <w:rsid w:val="005232B6"/>
    <w:rsid w:val="005232ED"/>
    <w:rsid w:val="005236BC"/>
    <w:rsid w:val="005239A1"/>
    <w:rsid w:val="00523A32"/>
    <w:rsid w:val="00523A5F"/>
    <w:rsid w:val="00523AA6"/>
    <w:rsid w:val="00523C4C"/>
    <w:rsid w:val="00523ED7"/>
    <w:rsid w:val="00523EF4"/>
    <w:rsid w:val="00524061"/>
    <w:rsid w:val="00524226"/>
    <w:rsid w:val="005243A0"/>
    <w:rsid w:val="00524444"/>
    <w:rsid w:val="005245F1"/>
    <w:rsid w:val="00524790"/>
    <w:rsid w:val="005248AC"/>
    <w:rsid w:val="0052490A"/>
    <w:rsid w:val="00524C28"/>
    <w:rsid w:val="00524CE9"/>
    <w:rsid w:val="00524EB9"/>
    <w:rsid w:val="00524FD3"/>
    <w:rsid w:val="005250BE"/>
    <w:rsid w:val="00525166"/>
    <w:rsid w:val="00525175"/>
    <w:rsid w:val="00525260"/>
    <w:rsid w:val="00525408"/>
    <w:rsid w:val="00525883"/>
    <w:rsid w:val="00525A16"/>
    <w:rsid w:val="00526080"/>
    <w:rsid w:val="0052629C"/>
    <w:rsid w:val="005262AF"/>
    <w:rsid w:val="00526A27"/>
    <w:rsid w:val="00526B47"/>
    <w:rsid w:val="005270E6"/>
    <w:rsid w:val="00527746"/>
    <w:rsid w:val="00527819"/>
    <w:rsid w:val="0052782F"/>
    <w:rsid w:val="0052793C"/>
    <w:rsid w:val="00527998"/>
    <w:rsid w:val="00527B7E"/>
    <w:rsid w:val="00527C35"/>
    <w:rsid w:val="0053031B"/>
    <w:rsid w:val="005307A7"/>
    <w:rsid w:val="00530C1A"/>
    <w:rsid w:val="00530D47"/>
    <w:rsid w:val="0053100D"/>
    <w:rsid w:val="00531023"/>
    <w:rsid w:val="005310CC"/>
    <w:rsid w:val="005312EC"/>
    <w:rsid w:val="005312FC"/>
    <w:rsid w:val="00531379"/>
    <w:rsid w:val="005313D8"/>
    <w:rsid w:val="005314F0"/>
    <w:rsid w:val="005315B1"/>
    <w:rsid w:val="00531798"/>
    <w:rsid w:val="00531D5B"/>
    <w:rsid w:val="005320F1"/>
    <w:rsid w:val="005320FD"/>
    <w:rsid w:val="00532870"/>
    <w:rsid w:val="005328AD"/>
    <w:rsid w:val="00532BF1"/>
    <w:rsid w:val="00532EEF"/>
    <w:rsid w:val="005330F7"/>
    <w:rsid w:val="005331CC"/>
    <w:rsid w:val="0053322C"/>
    <w:rsid w:val="0053345D"/>
    <w:rsid w:val="00533A45"/>
    <w:rsid w:val="00533B6F"/>
    <w:rsid w:val="00533BB1"/>
    <w:rsid w:val="00533EEE"/>
    <w:rsid w:val="00534119"/>
    <w:rsid w:val="0053446C"/>
    <w:rsid w:val="005344D2"/>
    <w:rsid w:val="00534C2E"/>
    <w:rsid w:val="00534DD5"/>
    <w:rsid w:val="0053511D"/>
    <w:rsid w:val="00535132"/>
    <w:rsid w:val="00535334"/>
    <w:rsid w:val="005355A4"/>
    <w:rsid w:val="00535774"/>
    <w:rsid w:val="00535A6E"/>
    <w:rsid w:val="00535DA2"/>
    <w:rsid w:val="00535EE7"/>
    <w:rsid w:val="00536189"/>
    <w:rsid w:val="005367DE"/>
    <w:rsid w:val="0053699D"/>
    <w:rsid w:val="00536A66"/>
    <w:rsid w:val="00536BB7"/>
    <w:rsid w:val="00536CAB"/>
    <w:rsid w:val="00536D72"/>
    <w:rsid w:val="0053702D"/>
    <w:rsid w:val="005370CB"/>
    <w:rsid w:val="005371D8"/>
    <w:rsid w:val="00537300"/>
    <w:rsid w:val="005374D9"/>
    <w:rsid w:val="00537DAC"/>
    <w:rsid w:val="00537EFC"/>
    <w:rsid w:val="0054014D"/>
    <w:rsid w:val="00540160"/>
    <w:rsid w:val="0054017E"/>
    <w:rsid w:val="0054020F"/>
    <w:rsid w:val="0054022E"/>
    <w:rsid w:val="005404FC"/>
    <w:rsid w:val="00540513"/>
    <w:rsid w:val="005407EB"/>
    <w:rsid w:val="0054088A"/>
    <w:rsid w:val="00540A44"/>
    <w:rsid w:val="00540E5C"/>
    <w:rsid w:val="00540EBC"/>
    <w:rsid w:val="00540FC4"/>
    <w:rsid w:val="00540FE2"/>
    <w:rsid w:val="005411DD"/>
    <w:rsid w:val="0054139D"/>
    <w:rsid w:val="00541B67"/>
    <w:rsid w:val="00541BC1"/>
    <w:rsid w:val="00541BF2"/>
    <w:rsid w:val="00541E61"/>
    <w:rsid w:val="00541EB8"/>
    <w:rsid w:val="00541FF3"/>
    <w:rsid w:val="005422FC"/>
    <w:rsid w:val="0054231B"/>
    <w:rsid w:val="005424C9"/>
    <w:rsid w:val="00542579"/>
    <w:rsid w:val="0054294F"/>
    <w:rsid w:val="00542AF6"/>
    <w:rsid w:val="00542F67"/>
    <w:rsid w:val="00542F68"/>
    <w:rsid w:val="00542FF4"/>
    <w:rsid w:val="00543386"/>
    <w:rsid w:val="005433A6"/>
    <w:rsid w:val="00543533"/>
    <w:rsid w:val="00543651"/>
    <w:rsid w:val="005436DD"/>
    <w:rsid w:val="005438BC"/>
    <w:rsid w:val="005439D7"/>
    <w:rsid w:val="00543D80"/>
    <w:rsid w:val="00543E7E"/>
    <w:rsid w:val="00543F3C"/>
    <w:rsid w:val="00543FB3"/>
    <w:rsid w:val="00544006"/>
    <w:rsid w:val="00544262"/>
    <w:rsid w:val="00544299"/>
    <w:rsid w:val="0054465C"/>
    <w:rsid w:val="00544758"/>
    <w:rsid w:val="005449B1"/>
    <w:rsid w:val="00544A4E"/>
    <w:rsid w:val="00544B8F"/>
    <w:rsid w:val="00544CB8"/>
    <w:rsid w:val="005454B1"/>
    <w:rsid w:val="0054559B"/>
    <w:rsid w:val="005459CB"/>
    <w:rsid w:val="00545A9D"/>
    <w:rsid w:val="005460A1"/>
    <w:rsid w:val="00546110"/>
    <w:rsid w:val="00546139"/>
    <w:rsid w:val="0054616E"/>
    <w:rsid w:val="00546178"/>
    <w:rsid w:val="005462B1"/>
    <w:rsid w:val="005462C7"/>
    <w:rsid w:val="00546328"/>
    <w:rsid w:val="005463A9"/>
    <w:rsid w:val="005464AC"/>
    <w:rsid w:val="0054674F"/>
    <w:rsid w:val="00546AA9"/>
    <w:rsid w:val="00546B6F"/>
    <w:rsid w:val="00546B74"/>
    <w:rsid w:val="00546C5F"/>
    <w:rsid w:val="00546F76"/>
    <w:rsid w:val="00547683"/>
    <w:rsid w:val="0054769C"/>
    <w:rsid w:val="0054770A"/>
    <w:rsid w:val="005477BB"/>
    <w:rsid w:val="00547845"/>
    <w:rsid w:val="0054799D"/>
    <w:rsid w:val="005502D0"/>
    <w:rsid w:val="00550429"/>
    <w:rsid w:val="0055047F"/>
    <w:rsid w:val="005505A2"/>
    <w:rsid w:val="00550AB7"/>
    <w:rsid w:val="00550AF1"/>
    <w:rsid w:val="00550B85"/>
    <w:rsid w:val="00550DE1"/>
    <w:rsid w:val="00550E9D"/>
    <w:rsid w:val="00551058"/>
    <w:rsid w:val="00551133"/>
    <w:rsid w:val="00551293"/>
    <w:rsid w:val="005513A8"/>
    <w:rsid w:val="005513DD"/>
    <w:rsid w:val="005516E1"/>
    <w:rsid w:val="0055175C"/>
    <w:rsid w:val="00551807"/>
    <w:rsid w:val="00551B21"/>
    <w:rsid w:val="00551BDC"/>
    <w:rsid w:val="00551C18"/>
    <w:rsid w:val="00551CEE"/>
    <w:rsid w:val="00551F49"/>
    <w:rsid w:val="005520C1"/>
    <w:rsid w:val="005521FD"/>
    <w:rsid w:val="005523D0"/>
    <w:rsid w:val="0055271E"/>
    <w:rsid w:val="00552795"/>
    <w:rsid w:val="00552AD2"/>
    <w:rsid w:val="00552D2E"/>
    <w:rsid w:val="0055322B"/>
    <w:rsid w:val="00553281"/>
    <w:rsid w:val="0055371C"/>
    <w:rsid w:val="00553782"/>
    <w:rsid w:val="00553849"/>
    <w:rsid w:val="00553A99"/>
    <w:rsid w:val="00553AA2"/>
    <w:rsid w:val="00553BA5"/>
    <w:rsid w:val="00553BC9"/>
    <w:rsid w:val="00553F5F"/>
    <w:rsid w:val="0055404B"/>
    <w:rsid w:val="005541DC"/>
    <w:rsid w:val="00554521"/>
    <w:rsid w:val="0055467A"/>
    <w:rsid w:val="005549E5"/>
    <w:rsid w:val="00554B16"/>
    <w:rsid w:val="00554C91"/>
    <w:rsid w:val="00554D44"/>
    <w:rsid w:val="00554D75"/>
    <w:rsid w:val="00554DC6"/>
    <w:rsid w:val="00554F72"/>
    <w:rsid w:val="0055501B"/>
    <w:rsid w:val="005551C1"/>
    <w:rsid w:val="00555475"/>
    <w:rsid w:val="005559B4"/>
    <w:rsid w:val="00555DDE"/>
    <w:rsid w:val="00555EE4"/>
    <w:rsid w:val="00556331"/>
    <w:rsid w:val="005566A6"/>
    <w:rsid w:val="00556848"/>
    <w:rsid w:val="005568B4"/>
    <w:rsid w:val="005568E0"/>
    <w:rsid w:val="005568FB"/>
    <w:rsid w:val="00556925"/>
    <w:rsid w:val="00556A44"/>
    <w:rsid w:val="00556AF4"/>
    <w:rsid w:val="00556E66"/>
    <w:rsid w:val="0055716C"/>
    <w:rsid w:val="005573FE"/>
    <w:rsid w:val="00557464"/>
    <w:rsid w:val="00557741"/>
    <w:rsid w:val="005578AE"/>
    <w:rsid w:val="005579C2"/>
    <w:rsid w:val="0056010F"/>
    <w:rsid w:val="00560459"/>
    <w:rsid w:val="00560495"/>
    <w:rsid w:val="005607A2"/>
    <w:rsid w:val="005607C8"/>
    <w:rsid w:val="00560A12"/>
    <w:rsid w:val="00560D94"/>
    <w:rsid w:val="005610A5"/>
    <w:rsid w:val="005611AB"/>
    <w:rsid w:val="0056139E"/>
    <w:rsid w:val="0056149D"/>
    <w:rsid w:val="00561949"/>
    <w:rsid w:val="00561B3D"/>
    <w:rsid w:val="00561B4C"/>
    <w:rsid w:val="00561B77"/>
    <w:rsid w:val="005621AA"/>
    <w:rsid w:val="005622BA"/>
    <w:rsid w:val="005623AE"/>
    <w:rsid w:val="00562412"/>
    <w:rsid w:val="00562540"/>
    <w:rsid w:val="005627AF"/>
    <w:rsid w:val="00562990"/>
    <w:rsid w:val="00562CA4"/>
    <w:rsid w:val="005631C5"/>
    <w:rsid w:val="0056340F"/>
    <w:rsid w:val="005634BB"/>
    <w:rsid w:val="005638D4"/>
    <w:rsid w:val="00563921"/>
    <w:rsid w:val="00563C98"/>
    <w:rsid w:val="00563F07"/>
    <w:rsid w:val="00564516"/>
    <w:rsid w:val="00564600"/>
    <w:rsid w:val="0056460C"/>
    <w:rsid w:val="0056462C"/>
    <w:rsid w:val="005647D0"/>
    <w:rsid w:val="00564B77"/>
    <w:rsid w:val="00564CDA"/>
    <w:rsid w:val="00564D2A"/>
    <w:rsid w:val="005652E5"/>
    <w:rsid w:val="00565ACC"/>
    <w:rsid w:val="00565B94"/>
    <w:rsid w:val="00565BFF"/>
    <w:rsid w:val="00565CA3"/>
    <w:rsid w:val="00565CB8"/>
    <w:rsid w:val="00565DA7"/>
    <w:rsid w:val="0056635A"/>
    <w:rsid w:val="005667FA"/>
    <w:rsid w:val="00566905"/>
    <w:rsid w:val="00566AAA"/>
    <w:rsid w:val="00566B14"/>
    <w:rsid w:val="00566BF0"/>
    <w:rsid w:val="00566C66"/>
    <w:rsid w:val="00566CAD"/>
    <w:rsid w:val="00566E2B"/>
    <w:rsid w:val="00567147"/>
    <w:rsid w:val="00567311"/>
    <w:rsid w:val="0056786D"/>
    <w:rsid w:val="005679AF"/>
    <w:rsid w:val="00567AF7"/>
    <w:rsid w:val="00567E7F"/>
    <w:rsid w:val="00567E92"/>
    <w:rsid w:val="00567ED8"/>
    <w:rsid w:val="005709AD"/>
    <w:rsid w:val="00570E46"/>
    <w:rsid w:val="0057112F"/>
    <w:rsid w:val="005714A3"/>
    <w:rsid w:val="005717EA"/>
    <w:rsid w:val="0057191F"/>
    <w:rsid w:val="00571D67"/>
    <w:rsid w:val="00571DA6"/>
    <w:rsid w:val="00571E64"/>
    <w:rsid w:val="00571E7E"/>
    <w:rsid w:val="00571FF7"/>
    <w:rsid w:val="00572439"/>
    <w:rsid w:val="00572810"/>
    <w:rsid w:val="005729FB"/>
    <w:rsid w:val="00572B01"/>
    <w:rsid w:val="00572C6B"/>
    <w:rsid w:val="00572E08"/>
    <w:rsid w:val="00572EDA"/>
    <w:rsid w:val="00572EFA"/>
    <w:rsid w:val="00572F23"/>
    <w:rsid w:val="0057303F"/>
    <w:rsid w:val="005731C9"/>
    <w:rsid w:val="0057328C"/>
    <w:rsid w:val="005733FD"/>
    <w:rsid w:val="005735FA"/>
    <w:rsid w:val="0057369A"/>
    <w:rsid w:val="0057374F"/>
    <w:rsid w:val="00573C0C"/>
    <w:rsid w:val="00573D9F"/>
    <w:rsid w:val="00573EAC"/>
    <w:rsid w:val="005743C9"/>
    <w:rsid w:val="005745E8"/>
    <w:rsid w:val="00574802"/>
    <w:rsid w:val="00574A44"/>
    <w:rsid w:val="005751D5"/>
    <w:rsid w:val="0057526F"/>
    <w:rsid w:val="00575330"/>
    <w:rsid w:val="0057533A"/>
    <w:rsid w:val="005757E3"/>
    <w:rsid w:val="00575A44"/>
    <w:rsid w:val="00575DB2"/>
    <w:rsid w:val="00575E0D"/>
    <w:rsid w:val="00575EDC"/>
    <w:rsid w:val="00576034"/>
    <w:rsid w:val="00576120"/>
    <w:rsid w:val="0057613D"/>
    <w:rsid w:val="005762C6"/>
    <w:rsid w:val="005766C9"/>
    <w:rsid w:val="00576C09"/>
    <w:rsid w:val="00576F66"/>
    <w:rsid w:val="00577214"/>
    <w:rsid w:val="0057728B"/>
    <w:rsid w:val="005772F5"/>
    <w:rsid w:val="0057759E"/>
    <w:rsid w:val="00577A25"/>
    <w:rsid w:val="00577C96"/>
    <w:rsid w:val="00577CF6"/>
    <w:rsid w:val="00577E5E"/>
    <w:rsid w:val="00577FFB"/>
    <w:rsid w:val="0058051D"/>
    <w:rsid w:val="00580B08"/>
    <w:rsid w:val="00580B52"/>
    <w:rsid w:val="00580CF4"/>
    <w:rsid w:val="00580F02"/>
    <w:rsid w:val="005810AB"/>
    <w:rsid w:val="00581318"/>
    <w:rsid w:val="005815BB"/>
    <w:rsid w:val="00581CEA"/>
    <w:rsid w:val="00582205"/>
    <w:rsid w:val="00582483"/>
    <w:rsid w:val="0058259C"/>
    <w:rsid w:val="005828E8"/>
    <w:rsid w:val="00582A12"/>
    <w:rsid w:val="00582A5C"/>
    <w:rsid w:val="00582AD7"/>
    <w:rsid w:val="005831BE"/>
    <w:rsid w:val="005835E0"/>
    <w:rsid w:val="005835F1"/>
    <w:rsid w:val="005837B2"/>
    <w:rsid w:val="00583916"/>
    <w:rsid w:val="00583A03"/>
    <w:rsid w:val="00583AAB"/>
    <w:rsid w:val="00583B36"/>
    <w:rsid w:val="00583D50"/>
    <w:rsid w:val="00583FDD"/>
    <w:rsid w:val="00584584"/>
    <w:rsid w:val="0058460F"/>
    <w:rsid w:val="0058480C"/>
    <w:rsid w:val="0058489E"/>
    <w:rsid w:val="0058494B"/>
    <w:rsid w:val="00584B34"/>
    <w:rsid w:val="00584BBB"/>
    <w:rsid w:val="00585124"/>
    <w:rsid w:val="00585288"/>
    <w:rsid w:val="0058533D"/>
    <w:rsid w:val="00585565"/>
    <w:rsid w:val="005857D4"/>
    <w:rsid w:val="00585849"/>
    <w:rsid w:val="00585A69"/>
    <w:rsid w:val="00585C56"/>
    <w:rsid w:val="00585D7B"/>
    <w:rsid w:val="00585DBA"/>
    <w:rsid w:val="00585E8A"/>
    <w:rsid w:val="0058601E"/>
    <w:rsid w:val="0058604E"/>
    <w:rsid w:val="00586089"/>
    <w:rsid w:val="00586113"/>
    <w:rsid w:val="00586327"/>
    <w:rsid w:val="00586379"/>
    <w:rsid w:val="00586402"/>
    <w:rsid w:val="00586525"/>
    <w:rsid w:val="005865B6"/>
    <w:rsid w:val="0058695B"/>
    <w:rsid w:val="00586A36"/>
    <w:rsid w:val="00586AD7"/>
    <w:rsid w:val="00586C60"/>
    <w:rsid w:val="00586CDE"/>
    <w:rsid w:val="00587015"/>
    <w:rsid w:val="00587530"/>
    <w:rsid w:val="00587783"/>
    <w:rsid w:val="00587869"/>
    <w:rsid w:val="00587A29"/>
    <w:rsid w:val="00587BAA"/>
    <w:rsid w:val="00587BCE"/>
    <w:rsid w:val="00590564"/>
    <w:rsid w:val="00590A80"/>
    <w:rsid w:val="00590DE4"/>
    <w:rsid w:val="00591050"/>
    <w:rsid w:val="005911AE"/>
    <w:rsid w:val="005911D4"/>
    <w:rsid w:val="0059156B"/>
    <w:rsid w:val="00591791"/>
    <w:rsid w:val="0059180C"/>
    <w:rsid w:val="00591878"/>
    <w:rsid w:val="0059199E"/>
    <w:rsid w:val="005919C2"/>
    <w:rsid w:val="005919CC"/>
    <w:rsid w:val="00591B22"/>
    <w:rsid w:val="00591CFD"/>
    <w:rsid w:val="00591D08"/>
    <w:rsid w:val="00592100"/>
    <w:rsid w:val="00592151"/>
    <w:rsid w:val="0059252F"/>
    <w:rsid w:val="00592603"/>
    <w:rsid w:val="005934C3"/>
    <w:rsid w:val="0059367A"/>
    <w:rsid w:val="005936A0"/>
    <w:rsid w:val="005938F2"/>
    <w:rsid w:val="005938F7"/>
    <w:rsid w:val="00593AA6"/>
    <w:rsid w:val="00593B99"/>
    <w:rsid w:val="00593DD7"/>
    <w:rsid w:val="00593EB3"/>
    <w:rsid w:val="00593EF5"/>
    <w:rsid w:val="00593F13"/>
    <w:rsid w:val="00593F44"/>
    <w:rsid w:val="00593F71"/>
    <w:rsid w:val="00593FC8"/>
    <w:rsid w:val="00594260"/>
    <w:rsid w:val="00594333"/>
    <w:rsid w:val="00594341"/>
    <w:rsid w:val="0059438C"/>
    <w:rsid w:val="0059443B"/>
    <w:rsid w:val="0059462B"/>
    <w:rsid w:val="00594667"/>
    <w:rsid w:val="00594688"/>
    <w:rsid w:val="00594747"/>
    <w:rsid w:val="005947DD"/>
    <w:rsid w:val="00594827"/>
    <w:rsid w:val="005949A1"/>
    <w:rsid w:val="00594AD0"/>
    <w:rsid w:val="00594CC6"/>
    <w:rsid w:val="00594D9E"/>
    <w:rsid w:val="00594DCD"/>
    <w:rsid w:val="005952CE"/>
    <w:rsid w:val="00595331"/>
    <w:rsid w:val="0059570F"/>
    <w:rsid w:val="00595B29"/>
    <w:rsid w:val="00595FCC"/>
    <w:rsid w:val="00596442"/>
    <w:rsid w:val="00596469"/>
    <w:rsid w:val="00596627"/>
    <w:rsid w:val="00596B72"/>
    <w:rsid w:val="00596F52"/>
    <w:rsid w:val="0059732B"/>
    <w:rsid w:val="005974E6"/>
    <w:rsid w:val="00597740"/>
    <w:rsid w:val="005977BF"/>
    <w:rsid w:val="00597EDF"/>
    <w:rsid w:val="00597F4C"/>
    <w:rsid w:val="00597F8F"/>
    <w:rsid w:val="005A02CA"/>
    <w:rsid w:val="005A0779"/>
    <w:rsid w:val="005A079A"/>
    <w:rsid w:val="005A0E33"/>
    <w:rsid w:val="005A0E4F"/>
    <w:rsid w:val="005A1228"/>
    <w:rsid w:val="005A150A"/>
    <w:rsid w:val="005A1713"/>
    <w:rsid w:val="005A1863"/>
    <w:rsid w:val="005A190C"/>
    <w:rsid w:val="005A1913"/>
    <w:rsid w:val="005A1943"/>
    <w:rsid w:val="005A1BE3"/>
    <w:rsid w:val="005A1CFD"/>
    <w:rsid w:val="005A248A"/>
    <w:rsid w:val="005A27D2"/>
    <w:rsid w:val="005A28F9"/>
    <w:rsid w:val="005A2A71"/>
    <w:rsid w:val="005A2AC9"/>
    <w:rsid w:val="005A2C33"/>
    <w:rsid w:val="005A2ECF"/>
    <w:rsid w:val="005A2EFC"/>
    <w:rsid w:val="005A307E"/>
    <w:rsid w:val="005A3240"/>
    <w:rsid w:val="005A33F3"/>
    <w:rsid w:val="005A360A"/>
    <w:rsid w:val="005A397E"/>
    <w:rsid w:val="005A3D26"/>
    <w:rsid w:val="005A41A2"/>
    <w:rsid w:val="005A41FD"/>
    <w:rsid w:val="005A45AD"/>
    <w:rsid w:val="005A4652"/>
    <w:rsid w:val="005A477C"/>
    <w:rsid w:val="005A4E0F"/>
    <w:rsid w:val="005A4FE4"/>
    <w:rsid w:val="005A508D"/>
    <w:rsid w:val="005A50BA"/>
    <w:rsid w:val="005A526E"/>
    <w:rsid w:val="005A5469"/>
    <w:rsid w:val="005A5585"/>
    <w:rsid w:val="005A55B3"/>
    <w:rsid w:val="005A58FF"/>
    <w:rsid w:val="005A590C"/>
    <w:rsid w:val="005A5910"/>
    <w:rsid w:val="005A5A19"/>
    <w:rsid w:val="005A5B61"/>
    <w:rsid w:val="005A5DA1"/>
    <w:rsid w:val="005A601C"/>
    <w:rsid w:val="005A6061"/>
    <w:rsid w:val="005A61BE"/>
    <w:rsid w:val="005A6271"/>
    <w:rsid w:val="005A62A0"/>
    <w:rsid w:val="005A6642"/>
    <w:rsid w:val="005A67C0"/>
    <w:rsid w:val="005A68A2"/>
    <w:rsid w:val="005A6971"/>
    <w:rsid w:val="005A69B9"/>
    <w:rsid w:val="005A6A79"/>
    <w:rsid w:val="005A6EA3"/>
    <w:rsid w:val="005A709E"/>
    <w:rsid w:val="005A74B7"/>
    <w:rsid w:val="005A7519"/>
    <w:rsid w:val="005A7766"/>
    <w:rsid w:val="005A784C"/>
    <w:rsid w:val="005A799F"/>
    <w:rsid w:val="005A7A81"/>
    <w:rsid w:val="005A7B36"/>
    <w:rsid w:val="005A7D2A"/>
    <w:rsid w:val="005A7F4E"/>
    <w:rsid w:val="005B0085"/>
    <w:rsid w:val="005B014E"/>
    <w:rsid w:val="005B0588"/>
    <w:rsid w:val="005B0619"/>
    <w:rsid w:val="005B0686"/>
    <w:rsid w:val="005B09D9"/>
    <w:rsid w:val="005B0B31"/>
    <w:rsid w:val="005B0C8D"/>
    <w:rsid w:val="005B0CF1"/>
    <w:rsid w:val="005B0D64"/>
    <w:rsid w:val="005B0D97"/>
    <w:rsid w:val="005B0F75"/>
    <w:rsid w:val="005B1089"/>
    <w:rsid w:val="005B10AC"/>
    <w:rsid w:val="005B1129"/>
    <w:rsid w:val="005B1389"/>
    <w:rsid w:val="005B141F"/>
    <w:rsid w:val="005B1508"/>
    <w:rsid w:val="005B1784"/>
    <w:rsid w:val="005B1826"/>
    <w:rsid w:val="005B19BB"/>
    <w:rsid w:val="005B19F8"/>
    <w:rsid w:val="005B1F87"/>
    <w:rsid w:val="005B202F"/>
    <w:rsid w:val="005B25E8"/>
    <w:rsid w:val="005B26BE"/>
    <w:rsid w:val="005B278D"/>
    <w:rsid w:val="005B2928"/>
    <w:rsid w:val="005B2A93"/>
    <w:rsid w:val="005B2AB5"/>
    <w:rsid w:val="005B2B52"/>
    <w:rsid w:val="005B3100"/>
    <w:rsid w:val="005B332A"/>
    <w:rsid w:val="005B335E"/>
    <w:rsid w:val="005B3366"/>
    <w:rsid w:val="005B3373"/>
    <w:rsid w:val="005B34D9"/>
    <w:rsid w:val="005B353F"/>
    <w:rsid w:val="005B3771"/>
    <w:rsid w:val="005B39A1"/>
    <w:rsid w:val="005B3A0F"/>
    <w:rsid w:val="005B3B46"/>
    <w:rsid w:val="005B3B8C"/>
    <w:rsid w:val="005B40FA"/>
    <w:rsid w:val="005B4537"/>
    <w:rsid w:val="005B4656"/>
    <w:rsid w:val="005B467D"/>
    <w:rsid w:val="005B46DA"/>
    <w:rsid w:val="005B470C"/>
    <w:rsid w:val="005B48C7"/>
    <w:rsid w:val="005B48FD"/>
    <w:rsid w:val="005B4B70"/>
    <w:rsid w:val="005B4B99"/>
    <w:rsid w:val="005B4E2A"/>
    <w:rsid w:val="005B4F3E"/>
    <w:rsid w:val="005B5077"/>
    <w:rsid w:val="005B574F"/>
    <w:rsid w:val="005B5FAE"/>
    <w:rsid w:val="005B650F"/>
    <w:rsid w:val="005B669E"/>
    <w:rsid w:val="005B699A"/>
    <w:rsid w:val="005B6D22"/>
    <w:rsid w:val="005B6FB8"/>
    <w:rsid w:val="005B7053"/>
    <w:rsid w:val="005B7485"/>
    <w:rsid w:val="005B755F"/>
    <w:rsid w:val="005B7692"/>
    <w:rsid w:val="005B79BF"/>
    <w:rsid w:val="005B7AA8"/>
    <w:rsid w:val="005B7B5E"/>
    <w:rsid w:val="005B7D2B"/>
    <w:rsid w:val="005B7DE6"/>
    <w:rsid w:val="005B7E97"/>
    <w:rsid w:val="005B7F5D"/>
    <w:rsid w:val="005C01C6"/>
    <w:rsid w:val="005C021B"/>
    <w:rsid w:val="005C04AE"/>
    <w:rsid w:val="005C0751"/>
    <w:rsid w:val="005C0779"/>
    <w:rsid w:val="005C07C4"/>
    <w:rsid w:val="005C093C"/>
    <w:rsid w:val="005C0AA7"/>
    <w:rsid w:val="005C0B2E"/>
    <w:rsid w:val="005C0CD0"/>
    <w:rsid w:val="005C0D65"/>
    <w:rsid w:val="005C1243"/>
    <w:rsid w:val="005C134D"/>
    <w:rsid w:val="005C1391"/>
    <w:rsid w:val="005C1494"/>
    <w:rsid w:val="005C1554"/>
    <w:rsid w:val="005C15CD"/>
    <w:rsid w:val="005C17F4"/>
    <w:rsid w:val="005C195E"/>
    <w:rsid w:val="005C1962"/>
    <w:rsid w:val="005C1E0F"/>
    <w:rsid w:val="005C1E6B"/>
    <w:rsid w:val="005C1EAE"/>
    <w:rsid w:val="005C1EED"/>
    <w:rsid w:val="005C1EF6"/>
    <w:rsid w:val="005C2217"/>
    <w:rsid w:val="005C2231"/>
    <w:rsid w:val="005C2530"/>
    <w:rsid w:val="005C2552"/>
    <w:rsid w:val="005C2AE3"/>
    <w:rsid w:val="005C2C43"/>
    <w:rsid w:val="005C2FD3"/>
    <w:rsid w:val="005C3386"/>
    <w:rsid w:val="005C3587"/>
    <w:rsid w:val="005C3620"/>
    <w:rsid w:val="005C363F"/>
    <w:rsid w:val="005C37AF"/>
    <w:rsid w:val="005C387F"/>
    <w:rsid w:val="005C3944"/>
    <w:rsid w:val="005C3AEC"/>
    <w:rsid w:val="005C3C75"/>
    <w:rsid w:val="005C3E28"/>
    <w:rsid w:val="005C3E35"/>
    <w:rsid w:val="005C416D"/>
    <w:rsid w:val="005C4411"/>
    <w:rsid w:val="005C4485"/>
    <w:rsid w:val="005C4551"/>
    <w:rsid w:val="005C4763"/>
    <w:rsid w:val="005C4852"/>
    <w:rsid w:val="005C4A4E"/>
    <w:rsid w:val="005C4B78"/>
    <w:rsid w:val="005C4B7B"/>
    <w:rsid w:val="005C4C00"/>
    <w:rsid w:val="005C4C36"/>
    <w:rsid w:val="005C4E3A"/>
    <w:rsid w:val="005C4EA5"/>
    <w:rsid w:val="005C573B"/>
    <w:rsid w:val="005C61BF"/>
    <w:rsid w:val="005C628A"/>
    <w:rsid w:val="005C6347"/>
    <w:rsid w:val="005C63A2"/>
    <w:rsid w:val="005C65B8"/>
    <w:rsid w:val="005C6654"/>
    <w:rsid w:val="005C676F"/>
    <w:rsid w:val="005C6B13"/>
    <w:rsid w:val="005C6EED"/>
    <w:rsid w:val="005C7161"/>
    <w:rsid w:val="005C7224"/>
    <w:rsid w:val="005C74BF"/>
    <w:rsid w:val="005C75D1"/>
    <w:rsid w:val="005C7612"/>
    <w:rsid w:val="005C7617"/>
    <w:rsid w:val="005C7733"/>
    <w:rsid w:val="005C7806"/>
    <w:rsid w:val="005C798A"/>
    <w:rsid w:val="005C7AE2"/>
    <w:rsid w:val="005C7C71"/>
    <w:rsid w:val="005C7DA5"/>
    <w:rsid w:val="005D0206"/>
    <w:rsid w:val="005D03F1"/>
    <w:rsid w:val="005D061F"/>
    <w:rsid w:val="005D07B0"/>
    <w:rsid w:val="005D0C1C"/>
    <w:rsid w:val="005D10EA"/>
    <w:rsid w:val="005D1463"/>
    <w:rsid w:val="005D161A"/>
    <w:rsid w:val="005D168C"/>
    <w:rsid w:val="005D1798"/>
    <w:rsid w:val="005D1869"/>
    <w:rsid w:val="005D188A"/>
    <w:rsid w:val="005D1B1D"/>
    <w:rsid w:val="005D1D09"/>
    <w:rsid w:val="005D2002"/>
    <w:rsid w:val="005D21C5"/>
    <w:rsid w:val="005D2A1B"/>
    <w:rsid w:val="005D2A37"/>
    <w:rsid w:val="005D2B7F"/>
    <w:rsid w:val="005D2C22"/>
    <w:rsid w:val="005D2C42"/>
    <w:rsid w:val="005D2D2D"/>
    <w:rsid w:val="005D3334"/>
    <w:rsid w:val="005D3392"/>
    <w:rsid w:val="005D36D3"/>
    <w:rsid w:val="005D39EE"/>
    <w:rsid w:val="005D3C7F"/>
    <w:rsid w:val="005D3FEC"/>
    <w:rsid w:val="005D4480"/>
    <w:rsid w:val="005D45F0"/>
    <w:rsid w:val="005D47E4"/>
    <w:rsid w:val="005D4AAC"/>
    <w:rsid w:val="005D4B00"/>
    <w:rsid w:val="005D4DB0"/>
    <w:rsid w:val="005D4E97"/>
    <w:rsid w:val="005D50AF"/>
    <w:rsid w:val="005D5390"/>
    <w:rsid w:val="005D5454"/>
    <w:rsid w:val="005D54A7"/>
    <w:rsid w:val="005D5641"/>
    <w:rsid w:val="005D5895"/>
    <w:rsid w:val="005D59B1"/>
    <w:rsid w:val="005D5BE7"/>
    <w:rsid w:val="005D5FD4"/>
    <w:rsid w:val="005D6284"/>
    <w:rsid w:val="005D65D3"/>
    <w:rsid w:val="005D67C1"/>
    <w:rsid w:val="005D67F6"/>
    <w:rsid w:val="005D67FA"/>
    <w:rsid w:val="005D6922"/>
    <w:rsid w:val="005D6AF1"/>
    <w:rsid w:val="005D6D19"/>
    <w:rsid w:val="005D6D8F"/>
    <w:rsid w:val="005D71BC"/>
    <w:rsid w:val="005D75FF"/>
    <w:rsid w:val="005D7A30"/>
    <w:rsid w:val="005D7C31"/>
    <w:rsid w:val="005D7C83"/>
    <w:rsid w:val="005D7DEC"/>
    <w:rsid w:val="005D7E69"/>
    <w:rsid w:val="005D7E90"/>
    <w:rsid w:val="005D7EFE"/>
    <w:rsid w:val="005E00CF"/>
    <w:rsid w:val="005E0227"/>
    <w:rsid w:val="005E0302"/>
    <w:rsid w:val="005E0438"/>
    <w:rsid w:val="005E04D4"/>
    <w:rsid w:val="005E0672"/>
    <w:rsid w:val="005E0740"/>
    <w:rsid w:val="005E093D"/>
    <w:rsid w:val="005E0E78"/>
    <w:rsid w:val="005E0EDC"/>
    <w:rsid w:val="005E0F8B"/>
    <w:rsid w:val="005E1055"/>
    <w:rsid w:val="005E1179"/>
    <w:rsid w:val="005E1340"/>
    <w:rsid w:val="005E13C9"/>
    <w:rsid w:val="005E1A7F"/>
    <w:rsid w:val="005E1AEA"/>
    <w:rsid w:val="005E1B05"/>
    <w:rsid w:val="005E1D2E"/>
    <w:rsid w:val="005E1ECD"/>
    <w:rsid w:val="005E207A"/>
    <w:rsid w:val="005E20B4"/>
    <w:rsid w:val="005E21BE"/>
    <w:rsid w:val="005E2258"/>
    <w:rsid w:val="005E256A"/>
    <w:rsid w:val="005E25D5"/>
    <w:rsid w:val="005E267B"/>
    <w:rsid w:val="005E28E8"/>
    <w:rsid w:val="005E2993"/>
    <w:rsid w:val="005E2D77"/>
    <w:rsid w:val="005E3002"/>
    <w:rsid w:val="005E3128"/>
    <w:rsid w:val="005E31BB"/>
    <w:rsid w:val="005E3469"/>
    <w:rsid w:val="005E34CB"/>
    <w:rsid w:val="005E3729"/>
    <w:rsid w:val="005E3B3C"/>
    <w:rsid w:val="005E3C3C"/>
    <w:rsid w:val="005E3CB1"/>
    <w:rsid w:val="005E3CCA"/>
    <w:rsid w:val="005E4215"/>
    <w:rsid w:val="005E42BA"/>
    <w:rsid w:val="005E42E5"/>
    <w:rsid w:val="005E4300"/>
    <w:rsid w:val="005E4884"/>
    <w:rsid w:val="005E4907"/>
    <w:rsid w:val="005E4997"/>
    <w:rsid w:val="005E4A2E"/>
    <w:rsid w:val="005E4B13"/>
    <w:rsid w:val="005E4B9B"/>
    <w:rsid w:val="005E4BB3"/>
    <w:rsid w:val="005E508F"/>
    <w:rsid w:val="005E50A0"/>
    <w:rsid w:val="005E52A6"/>
    <w:rsid w:val="005E54EC"/>
    <w:rsid w:val="005E5675"/>
    <w:rsid w:val="005E585A"/>
    <w:rsid w:val="005E5893"/>
    <w:rsid w:val="005E5A1F"/>
    <w:rsid w:val="005E5BB8"/>
    <w:rsid w:val="005E5F31"/>
    <w:rsid w:val="005E5F77"/>
    <w:rsid w:val="005E632C"/>
    <w:rsid w:val="005E6698"/>
    <w:rsid w:val="005E691C"/>
    <w:rsid w:val="005E6F43"/>
    <w:rsid w:val="005E6F48"/>
    <w:rsid w:val="005E7072"/>
    <w:rsid w:val="005E709F"/>
    <w:rsid w:val="005E7808"/>
    <w:rsid w:val="005E7B7D"/>
    <w:rsid w:val="005E7BDB"/>
    <w:rsid w:val="005E7C1A"/>
    <w:rsid w:val="005E7C4C"/>
    <w:rsid w:val="005E7DCB"/>
    <w:rsid w:val="005F0233"/>
    <w:rsid w:val="005F057A"/>
    <w:rsid w:val="005F059D"/>
    <w:rsid w:val="005F06C0"/>
    <w:rsid w:val="005F0706"/>
    <w:rsid w:val="005F0762"/>
    <w:rsid w:val="005F0AF6"/>
    <w:rsid w:val="005F0B78"/>
    <w:rsid w:val="005F107A"/>
    <w:rsid w:val="005F1093"/>
    <w:rsid w:val="005F117A"/>
    <w:rsid w:val="005F12A7"/>
    <w:rsid w:val="005F1624"/>
    <w:rsid w:val="005F18C0"/>
    <w:rsid w:val="005F192E"/>
    <w:rsid w:val="005F1A59"/>
    <w:rsid w:val="005F1B98"/>
    <w:rsid w:val="005F1C8D"/>
    <w:rsid w:val="005F1DF6"/>
    <w:rsid w:val="005F1E75"/>
    <w:rsid w:val="005F219B"/>
    <w:rsid w:val="005F2225"/>
    <w:rsid w:val="005F240B"/>
    <w:rsid w:val="005F2653"/>
    <w:rsid w:val="005F2AF6"/>
    <w:rsid w:val="005F2AF8"/>
    <w:rsid w:val="005F2C5E"/>
    <w:rsid w:val="005F2C68"/>
    <w:rsid w:val="005F2EC3"/>
    <w:rsid w:val="005F2F0C"/>
    <w:rsid w:val="005F2FB9"/>
    <w:rsid w:val="005F3B4B"/>
    <w:rsid w:val="005F3CA7"/>
    <w:rsid w:val="005F3CB3"/>
    <w:rsid w:val="005F3E98"/>
    <w:rsid w:val="005F4296"/>
    <w:rsid w:val="005F4B5F"/>
    <w:rsid w:val="005F5142"/>
    <w:rsid w:val="005F55D8"/>
    <w:rsid w:val="005F56E8"/>
    <w:rsid w:val="005F57C3"/>
    <w:rsid w:val="005F5BB8"/>
    <w:rsid w:val="005F5DCF"/>
    <w:rsid w:val="005F6236"/>
    <w:rsid w:val="005F6354"/>
    <w:rsid w:val="005F65A6"/>
    <w:rsid w:val="005F664F"/>
    <w:rsid w:val="005F6B52"/>
    <w:rsid w:val="005F6BFB"/>
    <w:rsid w:val="005F6CEC"/>
    <w:rsid w:val="005F70A5"/>
    <w:rsid w:val="005F7293"/>
    <w:rsid w:val="005F7795"/>
    <w:rsid w:val="005F789F"/>
    <w:rsid w:val="005F7B6F"/>
    <w:rsid w:val="005F7C09"/>
    <w:rsid w:val="005F7C3D"/>
    <w:rsid w:val="005F7DAD"/>
    <w:rsid w:val="006002AC"/>
    <w:rsid w:val="00600D03"/>
    <w:rsid w:val="00600E69"/>
    <w:rsid w:val="00601018"/>
    <w:rsid w:val="00601074"/>
    <w:rsid w:val="00601508"/>
    <w:rsid w:val="0060176F"/>
    <w:rsid w:val="00601BE1"/>
    <w:rsid w:val="00601D2B"/>
    <w:rsid w:val="00601E68"/>
    <w:rsid w:val="00602621"/>
    <w:rsid w:val="006027A4"/>
    <w:rsid w:val="00602AFF"/>
    <w:rsid w:val="00602C29"/>
    <w:rsid w:val="00602D93"/>
    <w:rsid w:val="00603377"/>
    <w:rsid w:val="00603546"/>
    <w:rsid w:val="0060355F"/>
    <w:rsid w:val="00603570"/>
    <w:rsid w:val="0060387C"/>
    <w:rsid w:val="00603CA9"/>
    <w:rsid w:val="00603DB4"/>
    <w:rsid w:val="00603FB9"/>
    <w:rsid w:val="00604076"/>
    <w:rsid w:val="0060417E"/>
    <w:rsid w:val="006043F0"/>
    <w:rsid w:val="0060441B"/>
    <w:rsid w:val="00604511"/>
    <w:rsid w:val="0060490D"/>
    <w:rsid w:val="00604A23"/>
    <w:rsid w:val="00604EA4"/>
    <w:rsid w:val="0060519D"/>
    <w:rsid w:val="0060547E"/>
    <w:rsid w:val="00605525"/>
    <w:rsid w:val="0060559C"/>
    <w:rsid w:val="006055CB"/>
    <w:rsid w:val="00605BB7"/>
    <w:rsid w:val="00605F20"/>
    <w:rsid w:val="006061DD"/>
    <w:rsid w:val="00606408"/>
    <w:rsid w:val="00606621"/>
    <w:rsid w:val="0060667F"/>
    <w:rsid w:val="00606805"/>
    <w:rsid w:val="00606AAF"/>
    <w:rsid w:val="00606FA2"/>
    <w:rsid w:val="0060705C"/>
    <w:rsid w:val="00607203"/>
    <w:rsid w:val="00607300"/>
    <w:rsid w:val="00607E90"/>
    <w:rsid w:val="00607F80"/>
    <w:rsid w:val="006103B6"/>
    <w:rsid w:val="006103D0"/>
    <w:rsid w:val="006104D9"/>
    <w:rsid w:val="006108EA"/>
    <w:rsid w:val="0061090E"/>
    <w:rsid w:val="00610A65"/>
    <w:rsid w:val="00610C9D"/>
    <w:rsid w:val="006112AF"/>
    <w:rsid w:val="006112F1"/>
    <w:rsid w:val="006113CF"/>
    <w:rsid w:val="006115E3"/>
    <w:rsid w:val="0061183D"/>
    <w:rsid w:val="0061196A"/>
    <w:rsid w:val="00611CD7"/>
    <w:rsid w:val="00611CF0"/>
    <w:rsid w:val="00611DE9"/>
    <w:rsid w:val="006120EA"/>
    <w:rsid w:val="0061244E"/>
    <w:rsid w:val="006124AF"/>
    <w:rsid w:val="00612526"/>
    <w:rsid w:val="006126DD"/>
    <w:rsid w:val="00612706"/>
    <w:rsid w:val="006128FA"/>
    <w:rsid w:val="00612AD3"/>
    <w:rsid w:val="00612C7B"/>
    <w:rsid w:val="00612E48"/>
    <w:rsid w:val="006135C3"/>
    <w:rsid w:val="00613679"/>
    <w:rsid w:val="006137F2"/>
    <w:rsid w:val="0061398D"/>
    <w:rsid w:val="00613D2A"/>
    <w:rsid w:val="00613EA1"/>
    <w:rsid w:val="006141F2"/>
    <w:rsid w:val="006143AA"/>
    <w:rsid w:val="0061451E"/>
    <w:rsid w:val="00614589"/>
    <w:rsid w:val="00614749"/>
    <w:rsid w:val="006147E9"/>
    <w:rsid w:val="0061502E"/>
    <w:rsid w:val="00615262"/>
    <w:rsid w:val="006152B7"/>
    <w:rsid w:val="006154A7"/>
    <w:rsid w:val="006154D3"/>
    <w:rsid w:val="00615703"/>
    <w:rsid w:val="006157FE"/>
    <w:rsid w:val="006158B2"/>
    <w:rsid w:val="00615D8D"/>
    <w:rsid w:val="00615DB3"/>
    <w:rsid w:val="00615DC9"/>
    <w:rsid w:val="00616095"/>
    <w:rsid w:val="006160D5"/>
    <w:rsid w:val="006161C3"/>
    <w:rsid w:val="0061637F"/>
    <w:rsid w:val="00616447"/>
    <w:rsid w:val="00616945"/>
    <w:rsid w:val="00616E26"/>
    <w:rsid w:val="00616E86"/>
    <w:rsid w:val="00616F9D"/>
    <w:rsid w:val="0061709A"/>
    <w:rsid w:val="006170ED"/>
    <w:rsid w:val="006171FE"/>
    <w:rsid w:val="0061767E"/>
    <w:rsid w:val="006177C0"/>
    <w:rsid w:val="006177C5"/>
    <w:rsid w:val="00617A05"/>
    <w:rsid w:val="00617B56"/>
    <w:rsid w:val="00617CFB"/>
    <w:rsid w:val="00617E76"/>
    <w:rsid w:val="0062004E"/>
    <w:rsid w:val="0062091F"/>
    <w:rsid w:val="00620A81"/>
    <w:rsid w:val="00621082"/>
    <w:rsid w:val="0062108A"/>
    <w:rsid w:val="00621153"/>
    <w:rsid w:val="0062117F"/>
    <w:rsid w:val="0062133D"/>
    <w:rsid w:val="00621410"/>
    <w:rsid w:val="00621671"/>
    <w:rsid w:val="006216AB"/>
    <w:rsid w:val="0062172E"/>
    <w:rsid w:val="006217CA"/>
    <w:rsid w:val="00621A63"/>
    <w:rsid w:val="00621DCB"/>
    <w:rsid w:val="00621EEA"/>
    <w:rsid w:val="00621F28"/>
    <w:rsid w:val="006221A0"/>
    <w:rsid w:val="006222CC"/>
    <w:rsid w:val="0062231E"/>
    <w:rsid w:val="0062234E"/>
    <w:rsid w:val="00622601"/>
    <w:rsid w:val="00622703"/>
    <w:rsid w:val="006227D2"/>
    <w:rsid w:val="0062285A"/>
    <w:rsid w:val="00622AD1"/>
    <w:rsid w:val="00622C34"/>
    <w:rsid w:val="00623120"/>
    <w:rsid w:val="006234A3"/>
    <w:rsid w:val="006234C4"/>
    <w:rsid w:val="00623B85"/>
    <w:rsid w:val="00623DBC"/>
    <w:rsid w:val="0062426C"/>
    <w:rsid w:val="006246EC"/>
    <w:rsid w:val="006247E6"/>
    <w:rsid w:val="0062481F"/>
    <w:rsid w:val="00624AA9"/>
    <w:rsid w:val="00624C7B"/>
    <w:rsid w:val="00624E73"/>
    <w:rsid w:val="00625046"/>
    <w:rsid w:val="00625431"/>
    <w:rsid w:val="00625464"/>
    <w:rsid w:val="006255EA"/>
    <w:rsid w:val="00625798"/>
    <w:rsid w:val="00625C4E"/>
    <w:rsid w:val="00626015"/>
    <w:rsid w:val="006262D4"/>
    <w:rsid w:val="006264EA"/>
    <w:rsid w:val="006265D9"/>
    <w:rsid w:val="006269A0"/>
    <w:rsid w:val="006269C3"/>
    <w:rsid w:val="006269D0"/>
    <w:rsid w:val="006269FD"/>
    <w:rsid w:val="00626AD2"/>
    <w:rsid w:val="00626FD0"/>
    <w:rsid w:val="006272AE"/>
    <w:rsid w:val="00627371"/>
    <w:rsid w:val="0062771C"/>
    <w:rsid w:val="006278DD"/>
    <w:rsid w:val="006279C9"/>
    <w:rsid w:val="00627C97"/>
    <w:rsid w:val="00627DDC"/>
    <w:rsid w:val="00627F51"/>
    <w:rsid w:val="00627FBC"/>
    <w:rsid w:val="0063031B"/>
    <w:rsid w:val="006304DE"/>
    <w:rsid w:val="00630725"/>
    <w:rsid w:val="0063091D"/>
    <w:rsid w:val="00630938"/>
    <w:rsid w:val="00630A3C"/>
    <w:rsid w:val="00630CF6"/>
    <w:rsid w:val="00630D33"/>
    <w:rsid w:val="00630DD9"/>
    <w:rsid w:val="00630E55"/>
    <w:rsid w:val="00630E97"/>
    <w:rsid w:val="00631A55"/>
    <w:rsid w:val="006323CB"/>
    <w:rsid w:val="006323D4"/>
    <w:rsid w:val="0063287B"/>
    <w:rsid w:val="00632AB6"/>
    <w:rsid w:val="006331E1"/>
    <w:rsid w:val="00633447"/>
    <w:rsid w:val="006335DA"/>
    <w:rsid w:val="00633C45"/>
    <w:rsid w:val="00633DF4"/>
    <w:rsid w:val="00633E8F"/>
    <w:rsid w:val="006342AB"/>
    <w:rsid w:val="006344D2"/>
    <w:rsid w:val="00634551"/>
    <w:rsid w:val="00634589"/>
    <w:rsid w:val="006345F8"/>
    <w:rsid w:val="00634950"/>
    <w:rsid w:val="00634DBF"/>
    <w:rsid w:val="00634E98"/>
    <w:rsid w:val="00634F3F"/>
    <w:rsid w:val="00634FBA"/>
    <w:rsid w:val="006351A9"/>
    <w:rsid w:val="00635975"/>
    <w:rsid w:val="00635A20"/>
    <w:rsid w:val="00635F31"/>
    <w:rsid w:val="00635F93"/>
    <w:rsid w:val="00635FF0"/>
    <w:rsid w:val="00636029"/>
    <w:rsid w:val="00636105"/>
    <w:rsid w:val="006362EB"/>
    <w:rsid w:val="00636534"/>
    <w:rsid w:val="00636781"/>
    <w:rsid w:val="0063685D"/>
    <w:rsid w:val="00636A1B"/>
    <w:rsid w:val="00636B95"/>
    <w:rsid w:val="00636DC7"/>
    <w:rsid w:val="00637151"/>
    <w:rsid w:val="0063722F"/>
    <w:rsid w:val="0063723C"/>
    <w:rsid w:val="006372D3"/>
    <w:rsid w:val="00637F6D"/>
    <w:rsid w:val="00640719"/>
    <w:rsid w:val="00640947"/>
    <w:rsid w:val="006409EE"/>
    <w:rsid w:val="00640A03"/>
    <w:rsid w:val="00640C0A"/>
    <w:rsid w:val="00640D4F"/>
    <w:rsid w:val="00640D52"/>
    <w:rsid w:val="00640DB9"/>
    <w:rsid w:val="00640E87"/>
    <w:rsid w:val="00640E89"/>
    <w:rsid w:val="00640F1A"/>
    <w:rsid w:val="00640F90"/>
    <w:rsid w:val="006410FA"/>
    <w:rsid w:val="00641242"/>
    <w:rsid w:val="0064125F"/>
    <w:rsid w:val="0064129C"/>
    <w:rsid w:val="006412A6"/>
    <w:rsid w:val="00641349"/>
    <w:rsid w:val="00641449"/>
    <w:rsid w:val="006414A5"/>
    <w:rsid w:val="00641790"/>
    <w:rsid w:val="00641B8A"/>
    <w:rsid w:val="00641BA0"/>
    <w:rsid w:val="00641E2E"/>
    <w:rsid w:val="00642265"/>
    <w:rsid w:val="0064238C"/>
    <w:rsid w:val="0064284A"/>
    <w:rsid w:val="00642919"/>
    <w:rsid w:val="00642927"/>
    <w:rsid w:val="006429C3"/>
    <w:rsid w:val="00642C62"/>
    <w:rsid w:val="00642CA6"/>
    <w:rsid w:val="00642D16"/>
    <w:rsid w:val="0064360A"/>
    <w:rsid w:val="006438B6"/>
    <w:rsid w:val="00643BC9"/>
    <w:rsid w:val="00643ED5"/>
    <w:rsid w:val="00643F0B"/>
    <w:rsid w:val="00643F3C"/>
    <w:rsid w:val="0064424C"/>
    <w:rsid w:val="0064435C"/>
    <w:rsid w:val="006443CC"/>
    <w:rsid w:val="006444E4"/>
    <w:rsid w:val="00644839"/>
    <w:rsid w:val="006449E7"/>
    <w:rsid w:val="00644A0B"/>
    <w:rsid w:val="00644C2B"/>
    <w:rsid w:val="00644C59"/>
    <w:rsid w:val="00644CCE"/>
    <w:rsid w:val="00644D7B"/>
    <w:rsid w:val="00644E6A"/>
    <w:rsid w:val="00645113"/>
    <w:rsid w:val="0064552B"/>
    <w:rsid w:val="00645674"/>
    <w:rsid w:val="00645E52"/>
    <w:rsid w:val="00646287"/>
    <w:rsid w:val="006462EE"/>
    <w:rsid w:val="0064635A"/>
    <w:rsid w:val="00646633"/>
    <w:rsid w:val="00646C1D"/>
    <w:rsid w:val="00646D2A"/>
    <w:rsid w:val="00646D78"/>
    <w:rsid w:val="0064751E"/>
    <w:rsid w:val="006476AA"/>
    <w:rsid w:val="00647868"/>
    <w:rsid w:val="00647930"/>
    <w:rsid w:val="00647AA0"/>
    <w:rsid w:val="00647C4D"/>
    <w:rsid w:val="00647D93"/>
    <w:rsid w:val="00647E3A"/>
    <w:rsid w:val="00650302"/>
    <w:rsid w:val="006503AB"/>
    <w:rsid w:val="00650446"/>
    <w:rsid w:val="00650655"/>
    <w:rsid w:val="006506B8"/>
    <w:rsid w:val="006506CC"/>
    <w:rsid w:val="00650932"/>
    <w:rsid w:val="006509CF"/>
    <w:rsid w:val="00650A56"/>
    <w:rsid w:val="00650A69"/>
    <w:rsid w:val="00650ECB"/>
    <w:rsid w:val="00650FB3"/>
    <w:rsid w:val="00651082"/>
    <w:rsid w:val="006514B4"/>
    <w:rsid w:val="0065150D"/>
    <w:rsid w:val="006518CF"/>
    <w:rsid w:val="00651AC1"/>
    <w:rsid w:val="00651D46"/>
    <w:rsid w:val="00651D9C"/>
    <w:rsid w:val="00651E50"/>
    <w:rsid w:val="00652480"/>
    <w:rsid w:val="006527D5"/>
    <w:rsid w:val="00652D0C"/>
    <w:rsid w:val="00652DD9"/>
    <w:rsid w:val="0065326E"/>
    <w:rsid w:val="006533B4"/>
    <w:rsid w:val="00653433"/>
    <w:rsid w:val="00653755"/>
    <w:rsid w:val="006537D3"/>
    <w:rsid w:val="00653A33"/>
    <w:rsid w:val="00653A44"/>
    <w:rsid w:val="00653CB9"/>
    <w:rsid w:val="00653F20"/>
    <w:rsid w:val="00653FD3"/>
    <w:rsid w:val="0065422A"/>
    <w:rsid w:val="0065428D"/>
    <w:rsid w:val="006546DC"/>
    <w:rsid w:val="00654FDF"/>
    <w:rsid w:val="00655037"/>
    <w:rsid w:val="006550CC"/>
    <w:rsid w:val="00655164"/>
    <w:rsid w:val="0065534C"/>
    <w:rsid w:val="006554C8"/>
    <w:rsid w:val="00655893"/>
    <w:rsid w:val="00655AB9"/>
    <w:rsid w:val="00655B1E"/>
    <w:rsid w:val="00655BD6"/>
    <w:rsid w:val="00655CA4"/>
    <w:rsid w:val="0065613B"/>
    <w:rsid w:val="00656500"/>
    <w:rsid w:val="00656547"/>
    <w:rsid w:val="006565B6"/>
    <w:rsid w:val="00656B41"/>
    <w:rsid w:val="00656DA0"/>
    <w:rsid w:val="00656DB6"/>
    <w:rsid w:val="00656EF7"/>
    <w:rsid w:val="00656F85"/>
    <w:rsid w:val="006572C4"/>
    <w:rsid w:val="0065743C"/>
    <w:rsid w:val="00657664"/>
    <w:rsid w:val="0065777F"/>
    <w:rsid w:val="00657887"/>
    <w:rsid w:val="006600F2"/>
    <w:rsid w:val="00660365"/>
    <w:rsid w:val="00660422"/>
    <w:rsid w:val="00660502"/>
    <w:rsid w:val="00660507"/>
    <w:rsid w:val="006605F8"/>
    <w:rsid w:val="00660821"/>
    <w:rsid w:val="0066086C"/>
    <w:rsid w:val="006608A5"/>
    <w:rsid w:val="00660A3E"/>
    <w:rsid w:val="00660B5F"/>
    <w:rsid w:val="00660BA8"/>
    <w:rsid w:val="00661191"/>
    <w:rsid w:val="006611D9"/>
    <w:rsid w:val="0066144C"/>
    <w:rsid w:val="0066158F"/>
    <w:rsid w:val="00661590"/>
    <w:rsid w:val="0066215B"/>
    <w:rsid w:val="00662653"/>
    <w:rsid w:val="006628E8"/>
    <w:rsid w:val="00662912"/>
    <w:rsid w:val="00662A28"/>
    <w:rsid w:val="00662C69"/>
    <w:rsid w:val="00662D9F"/>
    <w:rsid w:val="00662E1A"/>
    <w:rsid w:val="00662FF4"/>
    <w:rsid w:val="00663025"/>
    <w:rsid w:val="00663093"/>
    <w:rsid w:val="006636DF"/>
    <w:rsid w:val="00663B67"/>
    <w:rsid w:val="00663D60"/>
    <w:rsid w:val="00663D9E"/>
    <w:rsid w:val="00663ED7"/>
    <w:rsid w:val="00663F9A"/>
    <w:rsid w:val="00663FE6"/>
    <w:rsid w:val="00664336"/>
    <w:rsid w:val="00664692"/>
    <w:rsid w:val="0066471F"/>
    <w:rsid w:val="00664824"/>
    <w:rsid w:val="00664885"/>
    <w:rsid w:val="00664973"/>
    <w:rsid w:val="006652D0"/>
    <w:rsid w:val="006652D4"/>
    <w:rsid w:val="006654D6"/>
    <w:rsid w:val="0066568F"/>
    <w:rsid w:val="006656F6"/>
    <w:rsid w:val="0066591B"/>
    <w:rsid w:val="00665969"/>
    <w:rsid w:val="00665A9A"/>
    <w:rsid w:val="00665B37"/>
    <w:rsid w:val="00665C16"/>
    <w:rsid w:val="00665E22"/>
    <w:rsid w:val="00665F1D"/>
    <w:rsid w:val="00666271"/>
    <w:rsid w:val="00666349"/>
    <w:rsid w:val="006667D6"/>
    <w:rsid w:val="006667F6"/>
    <w:rsid w:val="00666AC9"/>
    <w:rsid w:val="00666B92"/>
    <w:rsid w:val="00666F23"/>
    <w:rsid w:val="00666FD9"/>
    <w:rsid w:val="0066704D"/>
    <w:rsid w:val="00667125"/>
    <w:rsid w:val="006673A8"/>
    <w:rsid w:val="00667800"/>
    <w:rsid w:val="00667A1D"/>
    <w:rsid w:val="00667D7D"/>
    <w:rsid w:val="00667F9E"/>
    <w:rsid w:val="0067002C"/>
    <w:rsid w:val="0067007F"/>
    <w:rsid w:val="00670103"/>
    <w:rsid w:val="00670B59"/>
    <w:rsid w:val="00670BFB"/>
    <w:rsid w:val="00670DDF"/>
    <w:rsid w:val="00670E34"/>
    <w:rsid w:val="0067136A"/>
    <w:rsid w:val="0067169D"/>
    <w:rsid w:val="00671963"/>
    <w:rsid w:val="00671F14"/>
    <w:rsid w:val="00672283"/>
    <w:rsid w:val="00672386"/>
    <w:rsid w:val="006729CF"/>
    <w:rsid w:val="006729DB"/>
    <w:rsid w:val="00672AEF"/>
    <w:rsid w:val="00672B61"/>
    <w:rsid w:val="00672C18"/>
    <w:rsid w:val="00672DE4"/>
    <w:rsid w:val="00673082"/>
    <w:rsid w:val="00673343"/>
    <w:rsid w:val="00673612"/>
    <w:rsid w:val="006739CC"/>
    <w:rsid w:val="00673A9F"/>
    <w:rsid w:val="00674437"/>
    <w:rsid w:val="00674522"/>
    <w:rsid w:val="006745BA"/>
    <w:rsid w:val="00674AEA"/>
    <w:rsid w:val="00674F85"/>
    <w:rsid w:val="00675008"/>
    <w:rsid w:val="00675092"/>
    <w:rsid w:val="006750CA"/>
    <w:rsid w:val="006750E0"/>
    <w:rsid w:val="00675289"/>
    <w:rsid w:val="0067539A"/>
    <w:rsid w:val="006756EC"/>
    <w:rsid w:val="0067630F"/>
    <w:rsid w:val="00676369"/>
    <w:rsid w:val="006763EF"/>
    <w:rsid w:val="006769AD"/>
    <w:rsid w:val="00676AC8"/>
    <w:rsid w:val="00676DE1"/>
    <w:rsid w:val="00676E51"/>
    <w:rsid w:val="006775B1"/>
    <w:rsid w:val="006776DD"/>
    <w:rsid w:val="00677762"/>
    <w:rsid w:val="00677812"/>
    <w:rsid w:val="006779FC"/>
    <w:rsid w:val="00677C3A"/>
    <w:rsid w:val="006801FA"/>
    <w:rsid w:val="00680249"/>
    <w:rsid w:val="0068058B"/>
    <w:rsid w:val="00680657"/>
    <w:rsid w:val="006806B6"/>
    <w:rsid w:val="006806E7"/>
    <w:rsid w:val="00680712"/>
    <w:rsid w:val="0068098E"/>
    <w:rsid w:val="00680A00"/>
    <w:rsid w:val="00680C29"/>
    <w:rsid w:val="00680C8F"/>
    <w:rsid w:val="00680CAD"/>
    <w:rsid w:val="00680FAD"/>
    <w:rsid w:val="00680FD8"/>
    <w:rsid w:val="006811F8"/>
    <w:rsid w:val="00681361"/>
    <w:rsid w:val="0068166D"/>
    <w:rsid w:val="00681865"/>
    <w:rsid w:val="00681FCF"/>
    <w:rsid w:val="0068203D"/>
    <w:rsid w:val="00682612"/>
    <w:rsid w:val="006826BC"/>
    <w:rsid w:val="00682759"/>
    <w:rsid w:val="0068281D"/>
    <w:rsid w:val="00682B45"/>
    <w:rsid w:val="00682C65"/>
    <w:rsid w:val="00682CDD"/>
    <w:rsid w:val="00682E9B"/>
    <w:rsid w:val="00682EFE"/>
    <w:rsid w:val="00683322"/>
    <w:rsid w:val="00683623"/>
    <w:rsid w:val="00683681"/>
    <w:rsid w:val="006837FD"/>
    <w:rsid w:val="006838CF"/>
    <w:rsid w:val="00683993"/>
    <w:rsid w:val="00683B36"/>
    <w:rsid w:val="00683D9B"/>
    <w:rsid w:val="00683DC2"/>
    <w:rsid w:val="00683EE2"/>
    <w:rsid w:val="00683F85"/>
    <w:rsid w:val="0068419B"/>
    <w:rsid w:val="00684205"/>
    <w:rsid w:val="00684315"/>
    <w:rsid w:val="00684727"/>
    <w:rsid w:val="0068498C"/>
    <w:rsid w:val="00684B27"/>
    <w:rsid w:val="00685914"/>
    <w:rsid w:val="00685D26"/>
    <w:rsid w:val="00685E09"/>
    <w:rsid w:val="00686083"/>
    <w:rsid w:val="0068646D"/>
    <w:rsid w:val="00686471"/>
    <w:rsid w:val="006865AE"/>
    <w:rsid w:val="00686650"/>
    <w:rsid w:val="006866AF"/>
    <w:rsid w:val="00686859"/>
    <w:rsid w:val="00686946"/>
    <w:rsid w:val="00686CC6"/>
    <w:rsid w:val="00686D4F"/>
    <w:rsid w:val="00686E1E"/>
    <w:rsid w:val="00686E61"/>
    <w:rsid w:val="00686F6B"/>
    <w:rsid w:val="00686FC8"/>
    <w:rsid w:val="006871E1"/>
    <w:rsid w:val="0068798D"/>
    <w:rsid w:val="00687A01"/>
    <w:rsid w:val="00687B56"/>
    <w:rsid w:val="00687EF1"/>
    <w:rsid w:val="00690386"/>
    <w:rsid w:val="006903D8"/>
    <w:rsid w:val="00690402"/>
    <w:rsid w:val="00690661"/>
    <w:rsid w:val="0069078A"/>
    <w:rsid w:val="006907AB"/>
    <w:rsid w:val="00690B58"/>
    <w:rsid w:val="00690BA3"/>
    <w:rsid w:val="00690DD4"/>
    <w:rsid w:val="00690E83"/>
    <w:rsid w:val="00690F94"/>
    <w:rsid w:val="00691343"/>
    <w:rsid w:val="00691365"/>
    <w:rsid w:val="006917A6"/>
    <w:rsid w:val="0069196D"/>
    <w:rsid w:val="00691B04"/>
    <w:rsid w:val="00691D9D"/>
    <w:rsid w:val="00691E4C"/>
    <w:rsid w:val="00691E56"/>
    <w:rsid w:val="00691F6C"/>
    <w:rsid w:val="0069221D"/>
    <w:rsid w:val="00692303"/>
    <w:rsid w:val="006923DA"/>
    <w:rsid w:val="006924AD"/>
    <w:rsid w:val="006924F1"/>
    <w:rsid w:val="0069256B"/>
    <w:rsid w:val="00692729"/>
    <w:rsid w:val="00692B75"/>
    <w:rsid w:val="00692EA7"/>
    <w:rsid w:val="00692EB7"/>
    <w:rsid w:val="00692EC4"/>
    <w:rsid w:val="00693078"/>
    <w:rsid w:val="0069316C"/>
    <w:rsid w:val="00693207"/>
    <w:rsid w:val="0069327E"/>
    <w:rsid w:val="00693375"/>
    <w:rsid w:val="006936B8"/>
    <w:rsid w:val="006936BB"/>
    <w:rsid w:val="00693766"/>
    <w:rsid w:val="006937A9"/>
    <w:rsid w:val="006937B7"/>
    <w:rsid w:val="006939CE"/>
    <w:rsid w:val="00693A36"/>
    <w:rsid w:val="00693C9E"/>
    <w:rsid w:val="00693F25"/>
    <w:rsid w:val="0069405A"/>
    <w:rsid w:val="006940FC"/>
    <w:rsid w:val="00694187"/>
    <w:rsid w:val="0069422E"/>
    <w:rsid w:val="00694434"/>
    <w:rsid w:val="006945B7"/>
    <w:rsid w:val="006949E4"/>
    <w:rsid w:val="00694C2C"/>
    <w:rsid w:val="00694F1A"/>
    <w:rsid w:val="006953C5"/>
    <w:rsid w:val="0069542E"/>
    <w:rsid w:val="0069569F"/>
    <w:rsid w:val="006958C5"/>
    <w:rsid w:val="006958DA"/>
    <w:rsid w:val="00695900"/>
    <w:rsid w:val="006961D3"/>
    <w:rsid w:val="00696968"/>
    <w:rsid w:val="00696A42"/>
    <w:rsid w:val="00696B94"/>
    <w:rsid w:val="00696EFB"/>
    <w:rsid w:val="0069704C"/>
    <w:rsid w:val="0069748A"/>
    <w:rsid w:val="0069786C"/>
    <w:rsid w:val="00697EE8"/>
    <w:rsid w:val="006A05BA"/>
    <w:rsid w:val="006A05E8"/>
    <w:rsid w:val="006A06F1"/>
    <w:rsid w:val="006A0824"/>
    <w:rsid w:val="006A09EC"/>
    <w:rsid w:val="006A0C36"/>
    <w:rsid w:val="006A0CC3"/>
    <w:rsid w:val="006A0D8D"/>
    <w:rsid w:val="006A11DC"/>
    <w:rsid w:val="006A14B5"/>
    <w:rsid w:val="006A14E2"/>
    <w:rsid w:val="006A16D9"/>
    <w:rsid w:val="006A17B9"/>
    <w:rsid w:val="006A1833"/>
    <w:rsid w:val="006A18CA"/>
    <w:rsid w:val="006A1B47"/>
    <w:rsid w:val="006A1F23"/>
    <w:rsid w:val="006A217B"/>
    <w:rsid w:val="006A21CE"/>
    <w:rsid w:val="006A231B"/>
    <w:rsid w:val="006A24D4"/>
    <w:rsid w:val="006A25EF"/>
    <w:rsid w:val="006A2771"/>
    <w:rsid w:val="006A2951"/>
    <w:rsid w:val="006A2EBB"/>
    <w:rsid w:val="006A3386"/>
    <w:rsid w:val="006A33E0"/>
    <w:rsid w:val="006A36D2"/>
    <w:rsid w:val="006A379D"/>
    <w:rsid w:val="006A37D0"/>
    <w:rsid w:val="006A38F4"/>
    <w:rsid w:val="006A39A0"/>
    <w:rsid w:val="006A3C37"/>
    <w:rsid w:val="006A3C38"/>
    <w:rsid w:val="006A3D6D"/>
    <w:rsid w:val="006A3DF4"/>
    <w:rsid w:val="006A4031"/>
    <w:rsid w:val="006A4070"/>
    <w:rsid w:val="006A40DF"/>
    <w:rsid w:val="006A43B3"/>
    <w:rsid w:val="006A441C"/>
    <w:rsid w:val="006A4600"/>
    <w:rsid w:val="006A492D"/>
    <w:rsid w:val="006A49E8"/>
    <w:rsid w:val="006A4D80"/>
    <w:rsid w:val="006A4EFA"/>
    <w:rsid w:val="006A4F01"/>
    <w:rsid w:val="006A5974"/>
    <w:rsid w:val="006A5B5E"/>
    <w:rsid w:val="006A64B6"/>
    <w:rsid w:val="006A6584"/>
    <w:rsid w:val="006A66FC"/>
    <w:rsid w:val="006A6838"/>
    <w:rsid w:val="006A6CED"/>
    <w:rsid w:val="006A6CF9"/>
    <w:rsid w:val="006A70D2"/>
    <w:rsid w:val="006A74B7"/>
    <w:rsid w:val="006A7591"/>
    <w:rsid w:val="006A7790"/>
    <w:rsid w:val="006A77B6"/>
    <w:rsid w:val="006A7882"/>
    <w:rsid w:val="006A788F"/>
    <w:rsid w:val="006A7902"/>
    <w:rsid w:val="006A7981"/>
    <w:rsid w:val="006A79E5"/>
    <w:rsid w:val="006A7A4D"/>
    <w:rsid w:val="006A7AB9"/>
    <w:rsid w:val="006A7C25"/>
    <w:rsid w:val="006A7CEA"/>
    <w:rsid w:val="006B025E"/>
    <w:rsid w:val="006B02C7"/>
    <w:rsid w:val="006B032D"/>
    <w:rsid w:val="006B0332"/>
    <w:rsid w:val="006B036F"/>
    <w:rsid w:val="006B04B9"/>
    <w:rsid w:val="006B04DA"/>
    <w:rsid w:val="006B0630"/>
    <w:rsid w:val="006B13ED"/>
    <w:rsid w:val="006B1440"/>
    <w:rsid w:val="006B15AF"/>
    <w:rsid w:val="006B1791"/>
    <w:rsid w:val="006B19E2"/>
    <w:rsid w:val="006B1A72"/>
    <w:rsid w:val="006B1AA2"/>
    <w:rsid w:val="006B1C0B"/>
    <w:rsid w:val="006B1D78"/>
    <w:rsid w:val="006B1E20"/>
    <w:rsid w:val="006B2265"/>
    <w:rsid w:val="006B2301"/>
    <w:rsid w:val="006B232E"/>
    <w:rsid w:val="006B23D5"/>
    <w:rsid w:val="006B2481"/>
    <w:rsid w:val="006B2742"/>
    <w:rsid w:val="006B28DB"/>
    <w:rsid w:val="006B2A22"/>
    <w:rsid w:val="006B2F0D"/>
    <w:rsid w:val="006B3034"/>
    <w:rsid w:val="006B3092"/>
    <w:rsid w:val="006B3288"/>
    <w:rsid w:val="006B3387"/>
    <w:rsid w:val="006B34C8"/>
    <w:rsid w:val="006B3B68"/>
    <w:rsid w:val="006B3DD3"/>
    <w:rsid w:val="006B4009"/>
    <w:rsid w:val="006B403B"/>
    <w:rsid w:val="006B417E"/>
    <w:rsid w:val="006B4320"/>
    <w:rsid w:val="006B43B6"/>
    <w:rsid w:val="006B4462"/>
    <w:rsid w:val="006B4516"/>
    <w:rsid w:val="006B4584"/>
    <w:rsid w:val="006B4831"/>
    <w:rsid w:val="006B499D"/>
    <w:rsid w:val="006B4BA5"/>
    <w:rsid w:val="006B4BC3"/>
    <w:rsid w:val="006B4C98"/>
    <w:rsid w:val="006B5221"/>
    <w:rsid w:val="006B54E3"/>
    <w:rsid w:val="006B5D9C"/>
    <w:rsid w:val="006B5DD4"/>
    <w:rsid w:val="006B5E15"/>
    <w:rsid w:val="006B61BB"/>
    <w:rsid w:val="006B6299"/>
    <w:rsid w:val="006B6456"/>
    <w:rsid w:val="006B6721"/>
    <w:rsid w:val="006B6766"/>
    <w:rsid w:val="006B6903"/>
    <w:rsid w:val="006B6FEE"/>
    <w:rsid w:val="006B7392"/>
    <w:rsid w:val="006B7462"/>
    <w:rsid w:val="006B784D"/>
    <w:rsid w:val="006B7916"/>
    <w:rsid w:val="006B7A70"/>
    <w:rsid w:val="006B7AF5"/>
    <w:rsid w:val="006C011F"/>
    <w:rsid w:val="006C012A"/>
    <w:rsid w:val="006C0287"/>
    <w:rsid w:val="006C0387"/>
    <w:rsid w:val="006C0400"/>
    <w:rsid w:val="006C04D8"/>
    <w:rsid w:val="006C05FC"/>
    <w:rsid w:val="006C0708"/>
    <w:rsid w:val="006C0717"/>
    <w:rsid w:val="006C07B6"/>
    <w:rsid w:val="006C0A5B"/>
    <w:rsid w:val="006C0EB5"/>
    <w:rsid w:val="006C10C1"/>
    <w:rsid w:val="006C1127"/>
    <w:rsid w:val="006C1348"/>
    <w:rsid w:val="006C143B"/>
    <w:rsid w:val="006C1552"/>
    <w:rsid w:val="006C190C"/>
    <w:rsid w:val="006C1B48"/>
    <w:rsid w:val="006C1FB3"/>
    <w:rsid w:val="006C204E"/>
    <w:rsid w:val="006C218A"/>
    <w:rsid w:val="006C21CC"/>
    <w:rsid w:val="006C2324"/>
    <w:rsid w:val="006C2527"/>
    <w:rsid w:val="006C2623"/>
    <w:rsid w:val="006C29A5"/>
    <w:rsid w:val="006C2A1A"/>
    <w:rsid w:val="006C2C5E"/>
    <w:rsid w:val="006C32AB"/>
    <w:rsid w:val="006C3460"/>
    <w:rsid w:val="006C3652"/>
    <w:rsid w:val="006C375B"/>
    <w:rsid w:val="006C3862"/>
    <w:rsid w:val="006C3A02"/>
    <w:rsid w:val="006C3AE3"/>
    <w:rsid w:val="006C3B03"/>
    <w:rsid w:val="006C3B34"/>
    <w:rsid w:val="006C404A"/>
    <w:rsid w:val="006C41C2"/>
    <w:rsid w:val="006C4200"/>
    <w:rsid w:val="006C4231"/>
    <w:rsid w:val="006C4475"/>
    <w:rsid w:val="006C449E"/>
    <w:rsid w:val="006C459B"/>
    <w:rsid w:val="006C4795"/>
    <w:rsid w:val="006C4865"/>
    <w:rsid w:val="006C4A37"/>
    <w:rsid w:val="006C4B65"/>
    <w:rsid w:val="006C4BBD"/>
    <w:rsid w:val="006C4CDF"/>
    <w:rsid w:val="006C4E50"/>
    <w:rsid w:val="006C500A"/>
    <w:rsid w:val="006C506A"/>
    <w:rsid w:val="006C50AA"/>
    <w:rsid w:val="006C5282"/>
    <w:rsid w:val="006C533D"/>
    <w:rsid w:val="006C53EE"/>
    <w:rsid w:val="006C5455"/>
    <w:rsid w:val="006C5675"/>
    <w:rsid w:val="006C582F"/>
    <w:rsid w:val="006C5975"/>
    <w:rsid w:val="006C59D6"/>
    <w:rsid w:val="006C5AA0"/>
    <w:rsid w:val="006C5AC3"/>
    <w:rsid w:val="006C5B04"/>
    <w:rsid w:val="006C5B6A"/>
    <w:rsid w:val="006C5D33"/>
    <w:rsid w:val="006C5DF4"/>
    <w:rsid w:val="006C64BF"/>
    <w:rsid w:val="006C689A"/>
    <w:rsid w:val="006C68A2"/>
    <w:rsid w:val="006C68A9"/>
    <w:rsid w:val="006C68DD"/>
    <w:rsid w:val="006C6B19"/>
    <w:rsid w:val="006C6CE7"/>
    <w:rsid w:val="006C6EB1"/>
    <w:rsid w:val="006C70D5"/>
    <w:rsid w:val="006C7195"/>
    <w:rsid w:val="006C7338"/>
    <w:rsid w:val="006C7451"/>
    <w:rsid w:val="006C74AE"/>
    <w:rsid w:val="006C762C"/>
    <w:rsid w:val="006C7A5F"/>
    <w:rsid w:val="006C7A6A"/>
    <w:rsid w:val="006C7AB3"/>
    <w:rsid w:val="006C7ACD"/>
    <w:rsid w:val="006C7C23"/>
    <w:rsid w:val="006C7CEC"/>
    <w:rsid w:val="006C7FA4"/>
    <w:rsid w:val="006C7FC1"/>
    <w:rsid w:val="006D0065"/>
    <w:rsid w:val="006D015F"/>
    <w:rsid w:val="006D01AD"/>
    <w:rsid w:val="006D066A"/>
    <w:rsid w:val="006D08FB"/>
    <w:rsid w:val="006D09B7"/>
    <w:rsid w:val="006D0B19"/>
    <w:rsid w:val="006D0E72"/>
    <w:rsid w:val="006D0E74"/>
    <w:rsid w:val="006D13E5"/>
    <w:rsid w:val="006D1626"/>
    <w:rsid w:val="006D1683"/>
    <w:rsid w:val="006D1A16"/>
    <w:rsid w:val="006D1AD0"/>
    <w:rsid w:val="006D1DC2"/>
    <w:rsid w:val="006D2293"/>
    <w:rsid w:val="006D2672"/>
    <w:rsid w:val="006D26D0"/>
    <w:rsid w:val="006D2888"/>
    <w:rsid w:val="006D33A8"/>
    <w:rsid w:val="006D33F3"/>
    <w:rsid w:val="006D35E5"/>
    <w:rsid w:val="006D36DA"/>
    <w:rsid w:val="006D3726"/>
    <w:rsid w:val="006D37D4"/>
    <w:rsid w:val="006D3958"/>
    <w:rsid w:val="006D39E3"/>
    <w:rsid w:val="006D3AF7"/>
    <w:rsid w:val="006D3DA5"/>
    <w:rsid w:val="006D3F62"/>
    <w:rsid w:val="006D43F7"/>
    <w:rsid w:val="006D440F"/>
    <w:rsid w:val="006D44AF"/>
    <w:rsid w:val="006D44F7"/>
    <w:rsid w:val="006D4723"/>
    <w:rsid w:val="006D4E71"/>
    <w:rsid w:val="006D50A9"/>
    <w:rsid w:val="006D57FF"/>
    <w:rsid w:val="006D5842"/>
    <w:rsid w:val="006D58F4"/>
    <w:rsid w:val="006D5915"/>
    <w:rsid w:val="006D5ADB"/>
    <w:rsid w:val="006D5BB3"/>
    <w:rsid w:val="006D5CCC"/>
    <w:rsid w:val="006D5D08"/>
    <w:rsid w:val="006D5E62"/>
    <w:rsid w:val="006D6101"/>
    <w:rsid w:val="006D6250"/>
    <w:rsid w:val="006D66C3"/>
    <w:rsid w:val="006D6960"/>
    <w:rsid w:val="006D6A9D"/>
    <w:rsid w:val="006D6B60"/>
    <w:rsid w:val="006D6C43"/>
    <w:rsid w:val="006D6CD8"/>
    <w:rsid w:val="006D6E5F"/>
    <w:rsid w:val="006D6F92"/>
    <w:rsid w:val="006D791E"/>
    <w:rsid w:val="006D7C85"/>
    <w:rsid w:val="006D7C98"/>
    <w:rsid w:val="006D7CEA"/>
    <w:rsid w:val="006E01C1"/>
    <w:rsid w:val="006E01F8"/>
    <w:rsid w:val="006E02A7"/>
    <w:rsid w:val="006E038E"/>
    <w:rsid w:val="006E05DF"/>
    <w:rsid w:val="006E0608"/>
    <w:rsid w:val="006E0620"/>
    <w:rsid w:val="006E0649"/>
    <w:rsid w:val="006E070B"/>
    <w:rsid w:val="006E097B"/>
    <w:rsid w:val="006E0D5B"/>
    <w:rsid w:val="006E1148"/>
    <w:rsid w:val="006E1249"/>
    <w:rsid w:val="006E1420"/>
    <w:rsid w:val="006E14B4"/>
    <w:rsid w:val="006E1980"/>
    <w:rsid w:val="006E1A4C"/>
    <w:rsid w:val="006E1C1C"/>
    <w:rsid w:val="006E1F58"/>
    <w:rsid w:val="006E1FD5"/>
    <w:rsid w:val="006E2208"/>
    <w:rsid w:val="006E22B3"/>
    <w:rsid w:val="006E2674"/>
    <w:rsid w:val="006E294C"/>
    <w:rsid w:val="006E2F56"/>
    <w:rsid w:val="006E2F6A"/>
    <w:rsid w:val="006E2F87"/>
    <w:rsid w:val="006E3067"/>
    <w:rsid w:val="006E30DC"/>
    <w:rsid w:val="006E34C0"/>
    <w:rsid w:val="006E3848"/>
    <w:rsid w:val="006E3E37"/>
    <w:rsid w:val="006E3F1A"/>
    <w:rsid w:val="006E42A4"/>
    <w:rsid w:val="006E4683"/>
    <w:rsid w:val="006E48BD"/>
    <w:rsid w:val="006E4B1A"/>
    <w:rsid w:val="006E4BDD"/>
    <w:rsid w:val="006E4C22"/>
    <w:rsid w:val="006E4E8A"/>
    <w:rsid w:val="006E51F4"/>
    <w:rsid w:val="006E5431"/>
    <w:rsid w:val="006E580D"/>
    <w:rsid w:val="006E5988"/>
    <w:rsid w:val="006E5A8E"/>
    <w:rsid w:val="006E5AF0"/>
    <w:rsid w:val="006E5E4E"/>
    <w:rsid w:val="006E5FF2"/>
    <w:rsid w:val="006E60A1"/>
    <w:rsid w:val="006E6191"/>
    <w:rsid w:val="006E61DD"/>
    <w:rsid w:val="006E623C"/>
    <w:rsid w:val="006E6333"/>
    <w:rsid w:val="006E66BD"/>
    <w:rsid w:val="006E68F3"/>
    <w:rsid w:val="006E6941"/>
    <w:rsid w:val="006E69A3"/>
    <w:rsid w:val="006E69B2"/>
    <w:rsid w:val="006E6ACD"/>
    <w:rsid w:val="006E6BBC"/>
    <w:rsid w:val="006E6CD8"/>
    <w:rsid w:val="006E75DD"/>
    <w:rsid w:val="006E7E81"/>
    <w:rsid w:val="006F0160"/>
    <w:rsid w:val="006F05F0"/>
    <w:rsid w:val="006F0A0C"/>
    <w:rsid w:val="006F0AFB"/>
    <w:rsid w:val="006F0C9C"/>
    <w:rsid w:val="006F1015"/>
    <w:rsid w:val="006F132B"/>
    <w:rsid w:val="006F13AD"/>
    <w:rsid w:val="006F13BF"/>
    <w:rsid w:val="006F13E0"/>
    <w:rsid w:val="006F1419"/>
    <w:rsid w:val="006F15FD"/>
    <w:rsid w:val="006F1828"/>
    <w:rsid w:val="006F199B"/>
    <w:rsid w:val="006F19A8"/>
    <w:rsid w:val="006F19F1"/>
    <w:rsid w:val="006F1A2B"/>
    <w:rsid w:val="006F1AA6"/>
    <w:rsid w:val="006F1B9E"/>
    <w:rsid w:val="006F1BA5"/>
    <w:rsid w:val="006F1F8C"/>
    <w:rsid w:val="006F206A"/>
    <w:rsid w:val="006F2760"/>
    <w:rsid w:val="006F2776"/>
    <w:rsid w:val="006F2BAC"/>
    <w:rsid w:val="006F2D9F"/>
    <w:rsid w:val="006F2DE2"/>
    <w:rsid w:val="006F2E81"/>
    <w:rsid w:val="006F31AF"/>
    <w:rsid w:val="006F329F"/>
    <w:rsid w:val="006F35F2"/>
    <w:rsid w:val="006F3694"/>
    <w:rsid w:val="006F36E7"/>
    <w:rsid w:val="006F36F3"/>
    <w:rsid w:val="006F3CFB"/>
    <w:rsid w:val="006F42F4"/>
    <w:rsid w:val="006F43C8"/>
    <w:rsid w:val="006F46DC"/>
    <w:rsid w:val="006F4767"/>
    <w:rsid w:val="006F48ED"/>
    <w:rsid w:val="006F4FED"/>
    <w:rsid w:val="006F52BE"/>
    <w:rsid w:val="006F52DA"/>
    <w:rsid w:val="006F5323"/>
    <w:rsid w:val="006F576A"/>
    <w:rsid w:val="006F578A"/>
    <w:rsid w:val="006F582A"/>
    <w:rsid w:val="006F5C07"/>
    <w:rsid w:val="006F5D44"/>
    <w:rsid w:val="006F5F62"/>
    <w:rsid w:val="006F6179"/>
    <w:rsid w:val="006F61EC"/>
    <w:rsid w:val="006F6565"/>
    <w:rsid w:val="006F6663"/>
    <w:rsid w:val="006F6723"/>
    <w:rsid w:val="006F67DD"/>
    <w:rsid w:val="006F6AFF"/>
    <w:rsid w:val="006F6B91"/>
    <w:rsid w:val="006F6BEB"/>
    <w:rsid w:val="006F6D30"/>
    <w:rsid w:val="006F7069"/>
    <w:rsid w:val="006F71D0"/>
    <w:rsid w:val="006F7997"/>
    <w:rsid w:val="006F7A9E"/>
    <w:rsid w:val="006F7D78"/>
    <w:rsid w:val="00700070"/>
    <w:rsid w:val="0070022D"/>
    <w:rsid w:val="007005D8"/>
    <w:rsid w:val="007006B2"/>
    <w:rsid w:val="00700C13"/>
    <w:rsid w:val="00700E4C"/>
    <w:rsid w:val="00700F96"/>
    <w:rsid w:val="007013FB"/>
    <w:rsid w:val="00701463"/>
    <w:rsid w:val="007017B7"/>
    <w:rsid w:val="0070192A"/>
    <w:rsid w:val="00701E1A"/>
    <w:rsid w:val="00701EF0"/>
    <w:rsid w:val="00702393"/>
    <w:rsid w:val="007023E3"/>
    <w:rsid w:val="00702405"/>
    <w:rsid w:val="00702462"/>
    <w:rsid w:val="007025CA"/>
    <w:rsid w:val="007025D9"/>
    <w:rsid w:val="007027FB"/>
    <w:rsid w:val="00702860"/>
    <w:rsid w:val="00702A39"/>
    <w:rsid w:val="00702B57"/>
    <w:rsid w:val="00702BBF"/>
    <w:rsid w:val="007030C1"/>
    <w:rsid w:val="0070323F"/>
    <w:rsid w:val="00703736"/>
    <w:rsid w:val="00703836"/>
    <w:rsid w:val="007039A0"/>
    <w:rsid w:val="007039B1"/>
    <w:rsid w:val="00703E74"/>
    <w:rsid w:val="00703EEA"/>
    <w:rsid w:val="00704195"/>
    <w:rsid w:val="00704791"/>
    <w:rsid w:val="007049D0"/>
    <w:rsid w:val="00704AB3"/>
    <w:rsid w:val="00704C3D"/>
    <w:rsid w:val="00704CC7"/>
    <w:rsid w:val="00704D17"/>
    <w:rsid w:val="00704F77"/>
    <w:rsid w:val="00705464"/>
    <w:rsid w:val="0070562E"/>
    <w:rsid w:val="00705902"/>
    <w:rsid w:val="00705A42"/>
    <w:rsid w:val="00705B30"/>
    <w:rsid w:val="00705CCB"/>
    <w:rsid w:val="00706048"/>
    <w:rsid w:val="0070623B"/>
    <w:rsid w:val="007066E4"/>
    <w:rsid w:val="00706750"/>
    <w:rsid w:val="0070693F"/>
    <w:rsid w:val="00706955"/>
    <w:rsid w:val="00706A29"/>
    <w:rsid w:val="00706B66"/>
    <w:rsid w:val="00706D92"/>
    <w:rsid w:val="00706E55"/>
    <w:rsid w:val="00707780"/>
    <w:rsid w:val="00707832"/>
    <w:rsid w:val="00707966"/>
    <w:rsid w:val="00707C7D"/>
    <w:rsid w:val="00707ECF"/>
    <w:rsid w:val="00707F50"/>
    <w:rsid w:val="00707F8F"/>
    <w:rsid w:val="00710230"/>
    <w:rsid w:val="00710274"/>
    <w:rsid w:val="007105F4"/>
    <w:rsid w:val="00710CF1"/>
    <w:rsid w:val="00710D57"/>
    <w:rsid w:val="00710E09"/>
    <w:rsid w:val="00710F3D"/>
    <w:rsid w:val="00710F54"/>
    <w:rsid w:val="00711058"/>
    <w:rsid w:val="007111A6"/>
    <w:rsid w:val="00711290"/>
    <w:rsid w:val="00711558"/>
    <w:rsid w:val="00711A97"/>
    <w:rsid w:val="00711B54"/>
    <w:rsid w:val="00712588"/>
    <w:rsid w:val="0071275D"/>
    <w:rsid w:val="007127B7"/>
    <w:rsid w:val="00712809"/>
    <w:rsid w:val="0071288A"/>
    <w:rsid w:val="00712923"/>
    <w:rsid w:val="00712940"/>
    <w:rsid w:val="00712B45"/>
    <w:rsid w:val="00712B64"/>
    <w:rsid w:val="00712B7A"/>
    <w:rsid w:val="00712C32"/>
    <w:rsid w:val="00712D1C"/>
    <w:rsid w:val="00712D7E"/>
    <w:rsid w:val="007133DC"/>
    <w:rsid w:val="00713706"/>
    <w:rsid w:val="0071381C"/>
    <w:rsid w:val="00713944"/>
    <w:rsid w:val="00713B1C"/>
    <w:rsid w:val="00713C1C"/>
    <w:rsid w:val="00713CE0"/>
    <w:rsid w:val="00713CF9"/>
    <w:rsid w:val="00713D13"/>
    <w:rsid w:val="00713D5D"/>
    <w:rsid w:val="00713F24"/>
    <w:rsid w:val="0071402F"/>
    <w:rsid w:val="007143AF"/>
    <w:rsid w:val="007143CE"/>
    <w:rsid w:val="00714431"/>
    <w:rsid w:val="00714617"/>
    <w:rsid w:val="00714676"/>
    <w:rsid w:val="007146C3"/>
    <w:rsid w:val="00714932"/>
    <w:rsid w:val="00714A3E"/>
    <w:rsid w:val="00714ADC"/>
    <w:rsid w:val="00714F0C"/>
    <w:rsid w:val="00714FE8"/>
    <w:rsid w:val="0071503E"/>
    <w:rsid w:val="0071520D"/>
    <w:rsid w:val="00715285"/>
    <w:rsid w:val="0071528D"/>
    <w:rsid w:val="007153DB"/>
    <w:rsid w:val="00715635"/>
    <w:rsid w:val="007157EE"/>
    <w:rsid w:val="0071580A"/>
    <w:rsid w:val="0071586E"/>
    <w:rsid w:val="007158CF"/>
    <w:rsid w:val="00715966"/>
    <w:rsid w:val="00715BD1"/>
    <w:rsid w:val="00715E3D"/>
    <w:rsid w:val="00715F54"/>
    <w:rsid w:val="007162D9"/>
    <w:rsid w:val="0071636D"/>
    <w:rsid w:val="00716553"/>
    <w:rsid w:val="00716728"/>
    <w:rsid w:val="007167E9"/>
    <w:rsid w:val="007169B5"/>
    <w:rsid w:val="00716AF9"/>
    <w:rsid w:val="00716F4E"/>
    <w:rsid w:val="00716FC4"/>
    <w:rsid w:val="007172C2"/>
    <w:rsid w:val="007176EF"/>
    <w:rsid w:val="00717A09"/>
    <w:rsid w:val="00717CA1"/>
    <w:rsid w:val="00717E6A"/>
    <w:rsid w:val="0072010B"/>
    <w:rsid w:val="00720206"/>
    <w:rsid w:val="00720224"/>
    <w:rsid w:val="007204BC"/>
    <w:rsid w:val="00720580"/>
    <w:rsid w:val="0072098D"/>
    <w:rsid w:val="00720A14"/>
    <w:rsid w:val="00720B33"/>
    <w:rsid w:val="00721077"/>
    <w:rsid w:val="007212EB"/>
    <w:rsid w:val="007214A0"/>
    <w:rsid w:val="00721586"/>
    <w:rsid w:val="00721A93"/>
    <w:rsid w:val="00721ACA"/>
    <w:rsid w:val="00721C5B"/>
    <w:rsid w:val="00721E39"/>
    <w:rsid w:val="00722011"/>
    <w:rsid w:val="00722097"/>
    <w:rsid w:val="007221B4"/>
    <w:rsid w:val="00722214"/>
    <w:rsid w:val="0072281B"/>
    <w:rsid w:val="00722907"/>
    <w:rsid w:val="00722A85"/>
    <w:rsid w:val="00722A9D"/>
    <w:rsid w:val="00722BC7"/>
    <w:rsid w:val="00722D71"/>
    <w:rsid w:val="00722F66"/>
    <w:rsid w:val="0072318A"/>
    <w:rsid w:val="00723448"/>
    <w:rsid w:val="007234FC"/>
    <w:rsid w:val="00723589"/>
    <w:rsid w:val="00723675"/>
    <w:rsid w:val="007236D0"/>
    <w:rsid w:val="007238A6"/>
    <w:rsid w:val="00723911"/>
    <w:rsid w:val="00723BC0"/>
    <w:rsid w:val="00723CBE"/>
    <w:rsid w:val="007240C3"/>
    <w:rsid w:val="0072431A"/>
    <w:rsid w:val="0072438B"/>
    <w:rsid w:val="0072483A"/>
    <w:rsid w:val="00724B90"/>
    <w:rsid w:val="00724BB0"/>
    <w:rsid w:val="00724D13"/>
    <w:rsid w:val="00724F0A"/>
    <w:rsid w:val="00725408"/>
    <w:rsid w:val="007254ED"/>
    <w:rsid w:val="007257E1"/>
    <w:rsid w:val="00725C6F"/>
    <w:rsid w:val="00725DE0"/>
    <w:rsid w:val="00726015"/>
    <w:rsid w:val="00726022"/>
    <w:rsid w:val="00726023"/>
    <w:rsid w:val="007260D8"/>
    <w:rsid w:val="007262FA"/>
    <w:rsid w:val="007265F9"/>
    <w:rsid w:val="0072678D"/>
    <w:rsid w:val="00726A63"/>
    <w:rsid w:val="00726C39"/>
    <w:rsid w:val="00726C9A"/>
    <w:rsid w:val="00727164"/>
    <w:rsid w:val="007272B5"/>
    <w:rsid w:val="0072780B"/>
    <w:rsid w:val="00727978"/>
    <w:rsid w:val="00727B9B"/>
    <w:rsid w:val="00727BCD"/>
    <w:rsid w:val="00727D05"/>
    <w:rsid w:val="00727D31"/>
    <w:rsid w:val="00727EB3"/>
    <w:rsid w:val="00727F71"/>
    <w:rsid w:val="00730439"/>
    <w:rsid w:val="0073056C"/>
    <w:rsid w:val="0073078F"/>
    <w:rsid w:val="00730A30"/>
    <w:rsid w:val="00730ADE"/>
    <w:rsid w:val="00730BF9"/>
    <w:rsid w:val="00730BFC"/>
    <w:rsid w:val="00730E24"/>
    <w:rsid w:val="00730FB7"/>
    <w:rsid w:val="00730FD6"/>
    <w:rsid w:val="007311FE"/>
    <w:rsid w:val="0073135D"/>
    <w:rsid w:val="00731433"/>
    <w:rsid w:val="00731483"/>
    <w:rsid w:val="00731910"/>
    <w:rsid w:val="0073197E"/>
    <w:rsid w:val="007319C5"/>
    <w:rsid w:val="00731D32"/>
    <w:rsid w:val="00731E4C"/>
    <w:rsid w:val="007320DA"/>
    <w:rsid w:val="00732654"/>
    <w:rsid w:val="0073267A"/>
    <w:rsid w:val="007326D4"/>
    <w:rsid w:val="00732B74"/>
    <w:rsid w:val="00732BDC"/>
    <w:rsid w:val="00732C6D"/>
    <w:rsid w:val="007339BA"/>
    <w:rsid w:val="007339D4"/>
    <w:rsid w:val="00733BF8"/>
    <w:rsid w:val="00733C58"/>
    <w:rsid w:val="00733EF6"/>
    <w:rsid w:val="00733FA2"/>
    <w:rsid w:val="007340CA"/>
    <w:rsid w:val="00734318"/>
    <w:rsid w:val="0073437C"/>
    <w:rsid w:val="00734604"/>
    <w:rsid w:val="0073461C"/>
    <w:rsid w:val="007347F4"/>
    <w:rsid w:val="00734A3D"/>
    <w:rsid w:val="00734CEC"/>
    <w:rsid w:val="00735032"/>
    <w:rsid w:val="0073503C"/>
    <w:rsid w:val="00735457"/>
    <w:rsid w:val="0073575F"/>
    <w:rsid w:val="00735791"/>
    <w:rsid w:val="00735BDD"/>
    <w:rsid w:val="00735D97"/>
    <w:rsid w:val="00735F18"/>
    <w:rsid w:val="00736105"/>
    <w:rsid w:val="00736241"/>
    <w:rsid w:val="007365A4"/>
    <w:rsid w:val="0073675F"/>
    <w:rsid w:val="007368ED"/>
    <w:rsid w:val="00736A57"/>
    <w:rsid w:val="00736C43"/>
    <w:rsid w:val="00736D0F"/>
    <w:rsid w:val="00737402"/>
    <w:rsid w:val="00737437"/>
    <w:rsid w:val="0073779C"/>
    <w:rsid w:val="00737982"/>
    <w:rsid w:val="00737A48"/>
    <w:rsid w:val="00737ACF"/>
    <w:rsid w:val="00737D4F"/>
    <w:rsid w:val="00737D79"/>
    <w:rsid w:val="00737DCF"/>
    <w:rsid w:val="00740037"/>
    <w:rsid w:val="007404A7"/>
    <w:rsid w:val="00740565"/>
    <w:rsid w:val="0074060C"/>
    <w:rsid w:val="00740748"/>
    <w:rsid w:val="007407A0"/>
    <w:rsid w:val="00740806"/>
    <w:rsid w:val="00740845"/>
    <w:rsid w:val="007408FF"/>
    <w:rsid w:val="00740922"/>
    <w:rsid w:val="00740968"/>
    <w:rsid w:val="00740B71"/>
    <w:rsid w:val="00740C7A"/>
    <w:rsid w:val="00740C90"/>
    <w:rsid w:val="00740DC9"/>
    <w:rsid w:val="00740F11"/>
    <w:rsid w:val="00740F96"/>
    <w:rsid w:val="00741200"/>
    <w:rsid w:val="007412B5"/>
    <w:rsid w:val="007413FF"/>
    <w:rsid w:val="0074150F"/>
    <w:rsid w:val="0074158F"/>
    <w:rsid w:val="007417C2"/>
    <w:rsid w:val="007417CE"/>
    <w:rsid w:val="00741CD6"/>
    <w:rsid w:val="00741D68"/>
    <w:rsid w:val="00741F04"/>
    <w:rsid w:val="00741FCA"/>
    <w:rsid w:val="007420BF"/>
    <w:rsid w:val="00742232"/>
    <w:rsid w:val="0074287F"/>
    <w:rsid w:val="00742913"/>
    <w:rsid w:val="00742B67"/>
    <w:rsid w:val="00742CD1"/>
    <w:rsid w:val="00742EFB"/>
    <w:rsid w:val="00742F71"/>
    <w:rsid w:val="00742FA1"/>
    <w:rsid w:val="00743162"/>
    <w:rsid w:val="007434D5"/>
    <w:rsid w:val="00743634"/>
    <w:rsid w:val="0074390B"/>
    <w:rsid w:val="007439B6"/>
    <w:rsid w:val="00743A12"/>
    <w:rsid w:val="00743F09"/>
    <w:rsid w:val="00744422"/>
    <w:rsid w:val="00744479"/>
    <w:rsid w:val="00744542"/>
    <w:rsid w:val="007445A3"/>
    <w:rsid w:val="0074466A"/>
    <w:rsid w:val="007446EA"/>
    <w:rsid w:val="00744785"/>
    <w:rsid w:val="00744867"/>
    <w:rsid w:val="00744897"/>
    <w:rsid w:val="00744947"/>
    <w:rsid w:val="00744A89"/>
    <w:rsid w:val="00744CBA"/>
    <w:rsid w:val="00744D3D"/>
    <w:rsid w:val="007450AC"/>
    <w:rsid w:val="00745113"/>
    <w:rsid w:val="00745268"/>
    <w:rsid w:val="007452D1"/>
    <w:rsid w:val="007454C2"/>
    <w:rsid w:val="00745987"/>
    <w:rsid w:val="00745D90"/>
    <w:rsid w:val="00746153"/>
    <w:rsid w:val="007461D8"/>
    <w:rsid w:val="007465B3"/>
    <w:rsid w:val="00746746"/>
    <w:rsid w:val="007468E9"/>
    <w:rsid w:val="00746A37"/>
    <w:rsid w:val="00746A8C"/>
    <w:rsid w:val="00746D05"/>
    <w:rsid w:val="00746D9D"/>
    <w:rsid w:val="00746E8D"/>
    <w:rsid w:val="00746FBF"/>
    <w:rsid w:val="007472A4"/>
    <w:rsid w:val="00747388"/>
    <w:rsid w:val="0074757C"/>
    <w:rsid w:val="00747762"/>
    <w:rsid w:val="00747805"/>
    <w:rsid w:val="00747AD9"/>
    <w:rsid w:val="00747AED"/>
    <w:rsid w:val="00747EFA"/>
    <w:rsid w:val="00750179"/>
    <w:rsid w:val="0075072A"/>
    <w:rsid w:val="00750920"/>
    <w:rsid w:val="0075093A"/>
    <w:rsid w:val="0075094C"/>
    <w:rsid w:val="00750AB1"/>
    <w:rsid w:val="00750C9F"/>
    <w:rsid w:val="00750DB4"/>
    <w:rsid w:val="00750DCE"/>
    <w:rsid w:val="00750E67"/>
    <w:rsid w:val="00751403"/>
    <w:rsid w:val="00751B3C"/>
    <w:rsid w:val="00751CDD"/>
    <w:rsid w:val="00751E10"/>
    <w:rsid w:val="00751FAF"/>
    <w:rsid w:val="00752045"/>
    <w:rsid w:val="00752145"/>
    <w:rsid w:val="00752AA0"/>
    <w:rsid w:val="00752BAF"/>
    <w:rsid w:val="00752DB6"/>
    <w:rsid w:val="00752E0F"/>
    <w:rsid w:val="00752E53"/>
    <w:rsid w:val="00752FC0"/>
    <w:rsid w:val="0075335E"/>
    <w:rsid w:val="00753466"/>
    <w:rsid w:val="00753749"/>
    <w:rsid w:val="00753B49"/>
    <w:rsid w:val="00754252"/>
    <w:rsid w:val="007542D7"/>
    <w:rsid w:val="007543A4"/>
    <w:rsid w:val="0075449E"/>
    <w:rsid w:val="007544AA"/>
    <w:rsid w:val="007545CD"/>
    <w:rsid w:val="00754A95"/>
    <w:rsid w:val="00754C7C"/>
    <w:rsid w:val="00754D09"/>
    <w:rsid w:val="00754DA9"/>
    <w:rsid w:val="00755078"/>
    <w:rsid w:val="00755268"/>
    <w:rsid w:val="007557C9"/>
    <w:rsid w:val="0075595E"/>
    <w:rsid w:val="00755A3D"/>
    <w:rsid w:val="00755A4E"/>
    <w:rsid w:val="00755C7C"/>
    <w:rsid w:val="0075619E"/>
    <w:rsid w:val="00756240"/>
    <w:rsid w:val="0075647A"/>
    <w:rsid w:val="00756618"/>
    <w:rsid w:val="007566FC"/>
    <w:rsid w:val="00756733"/>
    <w:rsid w:val="0075675B"/>
    <w:rsid w:val="00756BA4"/>
    <w:rsid w:val="00756BE2"/>
    <w:rsid w:val="00756F1F"/>
    <w:rsid w:val="0075700E"/>
    <w:rsid w:val="0075764E"/>
    <w:rsid w:val="007577B0"/>
    <w:rsid w:val="007578A3"/>
    <w:rsid w:val="00757AAD"/>
    <w:rsid w:val="00757BAF"/>
    <w:rsid w:val="00757CA6"/>
    <w:rsid w:val="00757D7E"/>
    <w:rsid w:val="00757FD1"/>
    <w:rsid w:val="00760048"/>
    <w:rsid w:val="007601B3"/>
    <w:rsid w:val="007603D1"/>
    <w:rsid w:val="00760486"/>
    <w:rsid w:val="007605B6"/>
    <w:rsid w:val="00760895"/>
    <w:rsid w:val="00760E88"/>
    <w:rsid w:val="0076111B"/>
    <w:rsid w:val="00761254"/>
    <w:rsid w:val="00761441"/>
    <w:rsid w:val="007614AD"/>
    <w:rsid w:val="007614D0"/>
    <w:rsid w:val="007615D3"/>
    <w:rsid w:val="007616EE"/>
    <w:rsid w:val="0076175C"/>
    <w:rsid w:val="007618D0"/>
    <w:rsid w:val="00761A19"/>
    <w:rsid w:val="00761A1E"/>
    <w:rsid w:val="00761D1D"/>
    <w:rsid w:val="00761E69"/>
    <w:rsid w:val="00761E72"/>
    <w:rsid w:val="007620A1"/>
    <w:rsid w:val="007620E3"/>
    <w:rsid w:val="007626D9"/>
    <w:rsid w:val="007629B8"/>
    <w:rsid w:val="00762E39"/>
    <w:rsid w:val="00762F24"/>
    <w:rsid w:val="007631CE"/>
    <w:rsid w:val="0076374C"/>
    <w:rsid w:val="00763976"/>
    <w:rsid w:val="00763F2E"/>
    <w:rsid w:val="007642E8"/>
    <w:rsid w:val="0076446D"/>
    <w:rsid w:val="00764514"/>
    <w:rsid w:val="00764590"/>
    <w:rsid w:val="00764BDA"/>
    <w:rsid w:val="00764D5C"/>
    <w:rsid w:val="00765286"/>
    <w:rsid w:val="00765498"/>
    <w:rsid w:val="00765767"/>
    <w:rsid w:val="00765A88"/>
    <w:rsid w:val="007661AB"/>
    <w:rsid w:val="00766602"/>
    <w:rsid w:val="00766649"/>
    <w:rsid w:val="00766679"/>
    <w:rsid w:val="00766D9A"/>
    <w:rsid w:val="00766E9A"/>
    <w:rsid w:val="007670F8"/>
    <w:rsid w:val="00767110"/>
    <w:rsid w:val="007672D3"/>
    <w:rsid w:val="007674A1"/>
    <w:rsid w:val="007676D7"/>
    <w:rsid w:val="00767754"/>
    <w:rsid w:val="00767885"/>
    <w:rsid w:val="0076788D"/>
    <w:rsid w:val="007679CF"/>
    <w:rsid w:val="00767B89"/>
    <w:rsid w:val="00767D80"/>
    <w:rsid w:val="00767E37"/>
    <w:rsid w:val="0077008C"/>
    <w:rsid w:val="007700F2"/>
    <w:rsid w:val="00770176"/>
    <w:rsid w:val="00770592"/>
    <w:rsid w:val="00770614"/>
    <w:rsid w:val="0077076E"/>
    <w:rsid w:val="007709C2"/>
    <w:rsid w:val="00770EAF"/>
    <w:rsid w:val="00771177"/>
    <w:rsid w:val="007715FC"/>
    <w:rsid w:val="00771623"/>
    <w:rsid w:val="0077177C"/>
    <w:rsid w:val="00771CDA"/>
    <w:rsid w:val="00772177"/>
    <w:rsid w:val="007721BE"/>
    <w:rsid w:val="007724AB"/>
    <w:rsid w:val="0077281B"/>
    <w:rsid w:val="007731E0"/>
    <w:rsid w:val="00773607"/>
    <w:rsid w:val="00773999"/>
    <w:rsid w:val="00773D95"/>
    <w:rsid w:val="00773EB8"/>
    <w:rsid w:val="00773FA0"/>
    <w:rsid w:val="0077453B"/>
    <w:rsid w:val="007745D4"/>
    <w:rsid w:val="00774611"/>
    <w:rsid w:val="00775156"/>
    <w:rsid w:val="007751FA"/>
    <w:rsid w:val="007752C4"/>
    <w:rsid w:val="007752EA"/>
    <w:rsid w:val="007752ED"/>
    <w:rsid w:val="0077535E"/>
    <w:rsid w:val="00775BB3"/>
    <w:rsid w:val="00775C7B"/>
    <w:rsid w:val="00775CC2"/>
    <w:rsid w:val="00775DA6"/>
    <w:rsid w:val="0077607A"/>
    <w:rsid w:val="007761B1"/>
    <w:rsid w:val="007763DF"/>
    <w:rsid w:val="007765A3"/>
    <w:rsid w:val="00776C6F"/>
    <w:rsid w:val="00776CD7"/>
    <w:rsid w:val="00776FEF"/>
    <w:rsid w:val="00777102"/>
    <w:rsid w:val="00777275"/>
    <w:rsid w:val="00777345"/>
    <w:rsid w:val="007775D2"/>
    <w:rsid w:val="007776DE"/>
    <w:rsid w:val="007777B1"/>
    <w:rsid w:val="00777842"/>
    <w:rsid w:val="00777861"/>
    <w:rsid w:val="00777E82"/>
    <w:rsid w:val="00777EBC"/>
    <w:rsid w:val="00777EBD"/>
    <w:rsid w:val="00780065"/>
    <w:rsid w:val="007804A4"/>
    <w:rsid w:val="00780B21"/>
    <w:rsid w:val="00780B28"/>
    <w:rsid w:val="00780D5A"/>
    <w:rsid w:val="0078104F"/>
    <w:rsid w:val="00781058"/>
    <w:rsid w:val="0078107A"/>
    <w:rsid w:val="00781742"/>
    <w:rsid w:val="00781BD7"/>
    <w:rsid w:val="00781D5B"/>
    <w:rsid w:val="00781D83"/>
    <w:rsid w:val="00781E26"/>
    <w:rsid w:val="00781E38"/>
    <w:rsid w:val="0078209F"/>
    <w:rsid w:val="00782352"/>
    <w:rsid w:val="00782481"/>
    <w:rsid w:val="00782496"/>
    <w:rsid w:val="007824F6"/>
    <w:rsid w:val="00782663"/>
    <w:rsid w:val="00782836"/>
    <w:rsid w:val="0078311C"/>
    <w:rsid w:val="007831B0"/>
    <w:rsid w:val="007838A1"/>
    <w:rsid w:val="00783903"/>
    <w:rsid w:val="00783A73"/>
    <w:rsid w:val="00783BB8"/>
    <w:rsid w:val="00783F3B"/>
    <w:rsid w:val="007843C7"/>
    <w:rsid w:val="00784437"/>
    <w:rsid w:val="0078448E"/>
    <w:rsid w:val="00784549"/>
    <w:rsid w:val="007846A2"/>
    <w:rsid w:val="00784796"/>
    <w:rsid w:val="00785241"/>
    <w:rsid w:val="0078525C"/>
    <w:rsid w:val="007852EB"/>
    <w:rsid w:val="00785384"/>
    <w:rsid w:val="0078543F"/>
    <w:rsid w:val="00785577"/>
    <w:rsid w:val="00785C41"/>
    <w:rsid w:val="00785D59"/>
    <w:rsid w:val="00785EFF"/>
    <w:rsid w:val="00786005"/>
    <w:rsid w:val="007860D1"/>
    <w:rsid w:val="007864DC"/>
    <w:rsid w:val="00786654"/>
    <w:rsid w:val="007866CB"/>
    <w:rsid w:val="00786A14"/>
    <w:rsid w:val="00786D10"/>
    <w:rsid w:val="00786EEE"/>
    <w:rsid w:val="007870DD"/>
    <w:rsid w:val="007871E7"/>
    <w:rsid w:val="0078769E"/>
    <w:rsid w:val="007876AE"/>
    <w:rsid w:val="0078775B"/>
    <w:rsid w:val="0078783E"/>
    <w:rsid w:val="00787F7E"/>
    <w:rsid w:val="00790273"/>
    <w:rsid w:val="007903E9"/>
    <w:rsid w:val="00790417"/>
    <w:rsid w:val="0079043C"/>
    <w:rsid w:val="0079099B"/>
    <w:rsid w:val="00790E77"/>
    <w:rsid w:val="00790F66"/>
    <w:rsid w:val="00790FED"/>
    <w:rsid w:val="00791394"/>
    <w:rsid w:val="0079154A"/>
    <w:rsid w:val="00791739"/>
    <w:rsid w:val="0079187C"/>
    <w:rsid w:val="007918E7"/>
    <w:rsid w:val="00791A69"/>
    <w:rsid w:val="00791B59"/>
    <w:rsid w:val="00791C15"/>
    <w:rsid w:val="00792310"/>
    <w:rsid w:val="00792315"/>
    <w:rsid w:val="0079235C"/>
    <w:rsid w:val="007923BD"/>
    <w:rsid w:val="0079243D"/>
    <w:rsid w:val="0079247F"/>
    <w:rsid w:val="00792895"/>
    <w:rsid w:val="00792C9E"/>
    <w:rsid w:val="00792F73"/>
    <w:rsid w:val="0079316B"/>
    <w:rsid w:val="0079317C"/>
    <w:rsid w:val="007931D0"/>
    <w:rsid w:val="00793338"/>
    <w:rsid w:val="007937DD"/>
    <w:rsid w:val="007938B7"/>
    <w:rsid w:val="007939E1"/>
    <w:rsid w:val="00793C36"/>
    <w:rsid w:val="00793FD4"/>
    <w:rsid w:val="00794003"/>
    <w:rsid w:val="007940C6"/>
    <w:rsid w:val="007944B5"/>
    <w:rsid w:val="00794564"/>
    <w:rsid w:val="00794696"/>
    <w:rsid w:val="0079487D"/>
    <w:rsid w:val="007948CC"/>
    <w:rsid w:val="007949DE"/>
    <w:rsid w:val="00794BBB"/>
    <w:rsid w:val="00794E5F"/>
    <w:rsid w:val="00794EBE"/>
    <w:rsid w:val="00794F29"/>
    <w:rsid w:val="0079529D"/>
    <w:rsid w:val="0079540C"/>
    <w:rsid w:val="007955BD"/>
    <w:rsid w:val="007957A3"/>
    <w:rsid w:val="00795880"/>
    <w:rsid w:val="00795AB2"/>
    <w:rsid w:val="00795C51"/>
    <w:rsid w:val="00795C85"/>
    <w:rsid w:val="00795DB0"/>
    <w:rsid w:val="00795F74"/>
    <w:rsid w:val="007960A8"/>
    <w:rsid w:val="007962D1"/>
    <w:rsid w:val="0079636B"/>
    <w:rsid w:val="00796605"/>
    <w:rsid w:val="0079674E"/>
    <w:rsid w:val="00796CF9"/>
    <w:rsid w:val="00796F83"/>
    <w:rsid w:val="00796FF6"/>
    <w:rsid w:val="00797061"/>
    <w:rsid w:val="007970C1"/>
    <w:rsid w:val="007970C3"/>
    <w:rsid w:val="007974FF"/>
    <w:rsid w:val="0079768A"/>
    <w:rsid w:val="00797767"/>
    <w:rsid w:val="007978FA"/>
    <w:rsid w:val="00797BA2"/>
    <w:rsid w:val="00797D94"/>
    <w:rsid w:val="007A034A"/>
    <w:rsid w:val="007A04DB"/>
    <w:rsid w:val="007A0B32"/>
    <w:rsid w:val="007A0F82"/>
    <w:rsid w:val="007A1678"/>
    <w:rsid w:val="007A1C82"/>
    <w:rsid w:val="007A1E48"/>
    <w:rsid w:val="007A216F"/>
    <w:rsid w:val="007A2334"/>
    <w:rsid w:val="007A23ED"/>
    <w:rsid w:val="007A285D"/>
    <w:rsid w:val="007A2A2A"/>
    <w:rsid w:val="007A2B95"/>
    <w:rsid w:val="007A2C62"/>
    <w:rsid w:val="007A2C67"/>
    <w:rsid w:val="007A2D8F"/>
    <w:rsid w:val="007A2E2F"/>
    <w:rsid w:val="007A2E47"/>
    <w:rsid w:val="007A2EE7"/>
    <w:rsid w:val="007A2FD0"/>
    <w:rsid w:val="007A32F3"/>
    <w:rsid w:val="007A33D3"/>
    <w:rsid w:val="007A3828"/>
    <w:rsid w:val="007A3DA8"/>
    <w:rsid w:val="007A4394"/>
    <w:rsid w:val="007A4431"/>
    <w:rsid w:val="007A4524"/>
    <w:rsid w:val="007A45EB"/>
    <w:rsid w:val="007A4CD0"/>
    <w:rsid w:val="007A4D36"/>
    <w:rsid w:val="007A4F83"/>
    <w:rsid w:val="007A5141"/>
    <w:rsid w:val="007A52AB"/>
    <w:rsid w:val="007A53FB"/>
    <w:rsid w:val="007A5C0B"/>
    <w:rsid w:val="007A5C4E"/>
    <w:rsid w:val="007A5E74"/>
    <w:rsid w:val="007A61DE"/>
    <w:rsid w:val="007A6467"/>
    <w:rsid w:val="007A64E5"/>
    <w:rsid w:val="007A65C0"/>
    <w:rsid w:val="007A6641"/>
    <w:rsid w:val="007A665C"/>
    <w:rsid w:val="007A6741"/>
    <w:rsid w:val="007A67F6"/>
    <w:rsid w:val="007A6A38"/>
    <w:rsid w:val="007A6E44"/>
    <w:rsid w:val="007A6E91"/>
    <w:rsid w:val="007A7810"/>
    <w:rsid w:val="007A7FE2"/>
    <w:rsid w:val="007B0148"/>
    <w:rsid w:val="007B025D"/>
    <w:rsid w:val="007B065E"/>
    <w:rsid w:val="007B0729"/>
    <w:rsid w:val="007B0963"/>
    <w:rsid w:val="007B0A18"/>
    <w:rsid w:val="007B0A29"/>
    <w:rsid w:val="007B1325"/>
    <w:rsid w:val="007B13BB"/>
    <w:rsid w:val="007B16FF"/>
    <w:rsid w:val="007B1CFD"/>
    <w:rsid w:val="007B1D48"/>
    <w:rsid w:val="007B1D72"/>
    <w:rsid w:val="007B1E86"/>
    <w:rsid w:val="007B1F8B"/>
    <w:rsid w:val="007B2241"/>
    <w:rsid w:val="007B255B"/>
    <w:rsid w:val="007B29BD"/>
    <w:rsid w:val="007B2CA2"/>
    <w:rsid w:val="007B2DF3"/>
    <w:rsid w:val="007B32F8"/>
    <w:rsid w:val="007B340B"/>
    <w:rsid w:val="007B3421"/>
    <w:rsid w:val="007B342B"/>
    <w:rsid w:val="007B35E9"/>
    <w:rsid w:val="007B38F9"/>
    <w:rsid w:val="007B3990"/>
    <w:rsid w:val="007B3AB5"/>
    <w:rsid w:val="007B3B2A"/>
    <w:rsid w:val="007B3E5D"/>
    <w:rsid w:val="007B3F9B"/>
    <w:rsid w:val="007B3FB6"/>
    <w:rsid w:val="007B3FD9"/>
    <w:rsid w:val="007B457C"/>
    <w:rsid w:val="007B47B5"/>
    <w:rsid w:val="007B4D40"/>
    <w:rsid w:val="007B511E"/>
    <w:rsid w:val="007B51CD"/>
    <w:rsid w:val="007B5422"/>
    <w:rsid w:val="007B5506"/>
    <w:rsid w:val="007B5711"/>
    <w:rsid w:val="007B592D"/>
    <w:rsid w:val="007B5B9E"/>
    <w:rsid w:val="007B5C66"/>
    <w:rsid w:val="007B5C93"/>
    <w:rsid w:val="007B5DAF"/>
    <w:rsid w:val="007B613E"/>
    <w:rsid w:val="007B6285"/>
    <w:rsid w:val="007B628A"/>
    <w:rsid w:val="007B63D6"/>
    <w:rsid w:val="007B63DD"/>
    <w:rsid w:val="007B65BA"/>
    <w:rsid w:val="007B6A89"/>
    <w:rsid w:val="007B6DB3"/>
    <w:rsid w:val="007B7154"/>
    <w:rsid w:val="007B73EB"/>
    <w:rsid w:val="007B7610"/>
    <w:rsid w:val="007B7651"/>
    <w:rsid w:val="007B7989"/>
    <w:rsid w:val="007B7BDA"/>
    <w:rsid w:val="007C00AE"/>
    <w:rsid w:val="007C05A5"/>
    <w:rsid w:val="007C06DF"/>
    <w:rsid w:val="007C098B"/>
    <w:rsid w:val="007C0A46"/>
    <w:rsid w:val="007C0D0D"/>
    <w:rsid w:val="007C0DA8"/>
    <w:rsid w:val="007C0E35"/>
    <w:rsid w:val="007C0F80"/>
    <w:rsid w:val="007C1125"/>
    <w:rsid w:val="007C144C"/>
    <w:rsid w:val="007C18A4"/>
    <w:rsid w:val="007C19EC"/>
    <w:rsid w:val="007C1ACC"/>
    <w:rsid w:val="007C1D61"/>
    <w:rsid w:val="007C1D9E"/>
    <w:rsid w:val="007C1E9F"/>
    <w:rsid w:val="007C1F35"/>
    <w:rsid w:val="007C205C"/>
    <w:rsid w:val="007C20C5"/>
    <w:rsid w:val="007C2375"/>
    <w:rsid w:val="007C2582"/>
    <w:rsid w:val="007C26A6"/>
    <w:rsid w:val="007C2AE8"/>
    <w:rsid w:val="007C2BE7"/>
    <w:rsid w:val="007C2CD7"/>
    <w:rsid w:val="007C2D5A"/>
    <w:rsid w:val="007C2E02"/>
    <w:rsid w:val="007C2EAF"/>
    <w:rsid w:val="007C33BF"/>
    <w:rsid w:val="007C33FA"/>
    <w:rsid w:val="007C36A4"/>
    <w:rsid w:val="007C38C9"/>
    <w:rsid w:val="007C3C90"/>
    <w:rsid w:val="007C3EE1"/>
    <w:rsid w:val="007C4043"/>
    <w:rsid w:val="007C4249"/>
    <w:rsid w:val="007C4267"/>
    <w:rsid w:val="007C43CE"/>
    <w:rsid w:val="007C448B"/>
    <w:rsid w:val="007C4695"/>
    <w:rsid w:val="007C47AE"/>
    <w:rsid w:val="007C4904"/>
    <w:rsid w:val="007C4A7D"/>
    <w:rsid w:val="007C4C85"/>
    <w:rsid w:val="007C4E07"/>
    <w:rsid w:val="007C50CC"/>
    <w:rsid w:val="007C5114"/>
    <w:rsid w:val="007C529C"/>
    <w:rsid w:val="007C54EA"/>
    <w:rsid w:val="007C55F8"/>
    <w:rsid w:val="007C56F4"/>
    <w:rsid w:val="007C5BEA"/>
    <w:rsid w:val="007C5D6C"/>
    <w:rsid w:val="007C607A"/>
    <w:rsid w:val="007C60E5"/>
    <w:rsid w:val="007C61CC"/>
    <w:rsid w:val="007C660E"/>
    <w:rsid w:val="007C6815"/>
    <w:rsid w:val="007C6824"/>
    <w:rsid w:val="007C6B60"/>
    <w:rsid w:val="007C6BF4"/>
    <w:rsid w:val="007C6F02"/>
    <w:rsid w:val="007C7135"/>
    <w:rsid w:val="007C71A6"/>
    <w:rsid w:val="007C7277"/>
    <w:rsid w:val="007C746A"/>
    <w:rsid w:val="007C7C84"/>
    <w:rsid w:val="007C7D95"/>
    <w:rsid w:val="007C7F56"/>
    <w:rsid w:val="007D0131"/>
    <w:rsid w:val="007D08D6"/>
    <w:rsid w:val="007D0CCC"/>
    <w:rsid w:val="007D0D35"/>
    <w:rsid w:val="007D1039"/>
    <w:rsid w:val="007D10EF"/>
    <w:rsid w:val="007D131A"/>
    <w:rsid w:val="007D14C1"/>
    <w:rsid w:val="007D1714"/>
    <w:rsid w:val="007D17F8"/>
    <w:rsid w:val="007D199B"/>
    <w:rsid w:val="007D19E0"/>
    <w:rsid w:val="007D19EA"/>
    <w:rsid w:val="007D1CCD"/>
    <w:rsid w:val="007D1CD1"/>
    <w:rsid w:val="007D1D1E"/>
    <w:rsid w:val="007D1D90"/>
    <w:rsid w:val="007D1ECE"/>
    <w:rsid w:val="007D205F"/>
    <w:rsid w:val="007D22EB"/>
    <w:rsid w:val="007D2638"/>
    <w:rsid w:val="007D2970"/>
    <w:rsid w:val="007D2D9B"/>
    <w:rsid w:val="007D2E16"/>
    <w:rsid w:val="007D2E19"/>
    <w:rsid w:val="007D3802"/>
    <w:rsid w:val="007D3878"/>
    <w:rsid w:val="007D3C22"/>
    <w:rsid w:val="007D3C4B"/>
    <w:rsid w:val="007D3D9D"/>
    <w:rsid w:val="007D3E12"/>
    <w:rsid w:val="007D3E80"/>
    <w:rsid w:val="007D3FC5"/>
    <w:rsid w:val="007D4042"/>
    <w:rsid w:val="007D41D1"/>
    <w:rsid w:val="007D432E"/>
    <w:rsid w:val="007D4B0A"/>
    <w:rsid w:val="007D4B2F"/>
    <w:rsid w:val="007D4B3E"/>
    <w:rsid w:val="007D5043"/>
    <w:rsid w:val="007D59A3"/>
    <w:rsid w:val="007D59BD"/>
    <w:rsid w:val="007D5D02"/>
    <w:rsid w:val="007D5EA4"/>
    <w:rsid w:val="007D60B7"/>
    <w:rsid w:val="007D6300"/>
    <w:rsid w:val="007D6417"/>
    <w:rsid w:val="007D6435"/>
    <w:rsid w:val="007D64F7"/>
    <w:rsid w:val="007D671F"/>
    <w:rsid w:val="007D67F8"/>
    <w:rsid w:val="007D6925"/>
    <w:rsid w:val="007D6EDB"/>
    <w:rsid w:val="007D6FB9"/>
    <w:rsid w:val="007D732C"/>
    <w:rsid w:val="007D77A8"/>
    <w:rsid w:val="007D788E"/>
    <w:rsid w:val="007D79CE"/>
    <w:rsid w:val="007D7AD7"/>
    <w:rsid w:val="007D7B24"/>
    <w:rsid w:val="007D7BFA"/>
    <w:rsid w:val="007D7CC6"/>
    <w:rsid w:val="007D7E2E"/>
    <w:rsid w:val="007E0323"/>
    <w:rsid w:val="007E037A"/>
    <w:rsid w:val="007E0585"/>
    <w:rsid w:val="007E09EC"/>
    <w:rsid w:val="007E1241"/>
    <w:rsid w:val="007E14F1"/>
    <w:rsid w:val="007E1704"/>
    <w:rsid w:val="007E1DFD"/>
    <w:rsid w:val="007E1F01"/>
    <w:rsid w:val="007E21C3"/>
    <w:rsid w:val="007E228D"/>
    <w:rsid w:val="007E2548"/>
    <w:rsid w:val="007E2571"/>
    <w:rsid w:val="007E29E0"/>
    <w:rsid w:val="007E2AB9"/>
    <w:rsid w:val="007E2BCF"/>
    <w:rsid w:val="007E2C83"/>
    <w:rsid w:val="007E2F15"/>
    <w:rsid w:val="007E2F2D"/>
    <w:rsid w:val="007E2FD1"/>
    <w:rsid w:val="007E34FF"/>
    <w:rsid w:val="007E360B"/>
    <w:rsid w:val="007E3744"/>
    <w:rsid w:val="007E375A"/>
    <w:rsid w:val="007E3865"/>
    <w:rsid w:val="007E389F"/>
    <w:rsid w:val="007E3947"/>
    <w:rsid w:val="007E4120"/>
    <w:rsid w:val="007E43AD"/>
    <w:rsid w:val="007E4477"/>
    <w:rsid w:val="007E4641"/>
    <w:rsid w:val="007E475D"/>
    <w:rsid w:val="007E48C1"/>
    <w:rsid w:val="007E49DB"/>
    <w:rsid w:val="007E4A36"/>
    <w:rsid w:val="007E5299"/>
    <w:rsid w:val="007E530D"/>
    <w:rsid w:val="007E53DA"/>
    <w:rsid w:val="007E5484"/>
    <w:rsid w:val="007E5496"/>
    <w:rsid w:val="007E5638"/>
    <w:rsid w:val="007E58C7"/>
    <w:rsid w:val="007E5EA3"/>
    <w:rsid w:val="007E5ED8"/>
    <w:rsid w:val="007E602B"/>
    <w:rsid w:val="007E60A7"/>
    <w:rsid w:val="007E60F2"/>
    <w:rsid w:val="007E6233"/>
    <w:rsid w:val="007E65F3"/>
    <w:rsid w:val="007E6607"/>
    <w:rsid w:val="007E66FA"/>
    <w:rsid w:val="007E6748"/>
    <w:rsid w:val="007E698E"/>
    <w:rsid w:val="007E6C65"/>
    <w:rsid w:val="007E7327"/>
    <w:rsid w:val="007E7398"/>
    <w:rsid w:val="007E775D"/>
    <w:rsid w:val="007E798F"/>
    <w:rsid w:val="007E7CD6"/>
    <w:rsid w:val="007E7E36"/>
    <w:rsid w:val="007E7EC9"/>
    <w:rsid w:val="007E7F2D"/>
    <w:rsid w:val="007F00A3"/>
    <w:rsid w:val="007F01C8"/>
    <w:rsid w:val="007F01F7"/>
    <w:rsid w:val="007F0527"/>
    <w:rsid w:val="007F065E"/>
    <w:rsid w:val="007F0BB5"/>
    <w:rsid w:val="007F0BC6"/>
    <w:rsid w:val="007F0C6F"/>
    <w:rsid w:val="007F0D4A"/>
    <w:rsid w:val="007F12DA"/>
    <w:rsid w:val="007F149A"/>
    <w:rsid w:val="007F1572"/>
    <w:rsid w:val="007F1999"/>
    <w:rsid w:val="007F19F5"/>
    <w:rsid w:val="007F1B98"/>
    <w:rsid w:val="007F1C75"/>
    <w:rsid w:val="007F201C"/>
    <w:rsid w:val="007F2097"/>
    <w:rsid w:val="007F20FD"/>
    <w:rsid w:val="007F22F2"/>
    <w:rsid w:val="007F254E"/>
    <w:rsid w:val="007F2809"/>
    <w:rsid w:val="007F2C0D"/>
    <w:rsid w:val="007F2C4B"/>
    <w:rsid w:val="007F2D7E"/>
    <w:rsid w:val="007F30A5"/>
    <w:rsid w:val="007F30C1"/>
    <w:rsid w:val="007F353B"/>
    <w:rsid w:val="007F37DE"/>
    <w:rsid w:val="007F3812"/>
    <w:rsid w:val="007F41B6"/>
    <w:rsid w:val="007F4500"/>
    <w:rsid w:val="007F49FC"/>
    <w:rsid w:val="007F4A19"/>
    <w:rsid w:val="007F4A5D"/>
    <w:rsid w:val="007F4B53"/>
    <w:rsid w:val="007F4CCC"/>
    <w:rsid w:val="007F4EC5"/>
    <w:rsid w:val="007F4FDB"/>
    <w:rsid w:val="007F516B"/>
    <w:rsid w:val="007F564C"/>
    <w:rsid w:val="007F5706"/>
    <w:rsid w:val="007F58B0"/>
    <w:rsid w:val="007F5CDE"/>
    <w:rsid w:val="007F5DD9"/>
    <w:rsid w:val="007F621F"/>
    <w:rsid w:val="007F649E"/>
    <w:rsid w:val="007F66E2"/>
    <w:rsid w:val="007F6884"/>
    <w:rsid w:val="007F6CC8"/>
    <w:rsid w:val="007F6D1F"/>
    <w:rsid w:val="007F6D42"/>
    <w:rsid w:val="007F6FED"/>
    <w:rsid w:val="007F7183"/>
    <w:rsid w:val="007F7252"/>
    <w:rsid w:val="007F7325"/>
    <w:rsid w:val="007F74A9"/>
    <w:rsid w:val="007F7535"/>
    <w:rsid w:val="007F757B"/>
    <w:rsid w:val="007F75D9"/>
    <w:rsid w:val="007F76D4"/>
    <w:rsid w:val="007F788D"/>
    <w:rsid w:val="007F7CD5"/>
    <w:rsid w:val="00800010"/>
    <w:rsid w:val="00800371"/>
    <w:rsid w:val="00800436"/>
    <w:rsid w:val="0080074E"/>
    <w:rsid w:val="008007C2"/>
    <w:rsid w:val="008009BE"/>
    <w:rsid w:val="00800C48"/>
    <w:rsid w:val="00800E55"/>
    <w:rsid w:val="00800F1F"/>
    <w:rsid w:val="0080119A"/>
    <w:rsid w:val="0080137A"/>
    <w:rsid w:val="00801493"/>
    <w:rsid w:val="008014D8"/>
    <w:rsid w:val="008014E3"/>
    <w:rsid w:val="0080157F"/>
    <w:rsid w:val="008016E2"/>
    <w:rsid w:val="00801744"/>
    <w:rsid w:val="00801810"/>
    <w:rsid w:val="00801812"/>
    <w:rsid w:val="00801856"/>
    <w:rsid w:val="008018C5"/>
    <w:rsid w:val="00801BC7"/>
    <w:rsid w:val="00801CED"/>
    <w:rsid w:val="00801F47"/>
    <w:rsid w:val="00802030"/>
    <w:rsid w:val="008023F0"/>
    <w:rsid w:val="0080241F"/>
    <w:rsid w:val="0080243F"/>
    <w:rsid w:val="00802689"/>
    <w:rsid w:val="0080294B"/>
    <w:rsid w:val="00802CC2"/>
    <w:rsid w:val="00802F87"/>
    <w:rsid w:val="00803638"/>
    <w:rsid w:val="00803794"/>
    <w:rsid w:val="00803FD1"/>
    <w:rsid w:val="00804712"/>
    <w:rsid w:val="008049D1"/>
    <w:rsid w:val="00804A69"/>
    <w:rsid w:val="00804E46"/>
    <w:rsid w:val="00805017"/>
    <w:rsid w:val="00805210"/>
    <w:rsid w:val="00805314"/>
    <w:rsid w:val="008053D2"/>
    <w:rsid w:val="0080576D"/>
    <w:rsid w:val="008057B7"/>
    <w:rsid w:val="00805B91"/>
    <w:rsid w:val="00805BE7"/>
    <w:rsid w:val="00805CB8"/>
    <w:rsid w:val="00805D45"/>
    <w:rsid w:val="00805F7B"/>
    <w:rsid w:val="00806287"/>
    <w:rsid w:val="0080631F"/>
    <w:rsid w:val="0080633B"/>
    <w:rsid w:val="008069A0"/>
    <w:rsid w:val="00806CFA"/>
    <w:rsid w:val="008075AF"/>
    <w:rsid w:val="00807871"/>
    <w:rsid w:val="00807897"/>
    <w:rsid w:val="00807958"/>
    <w:rsid w:val="00807C34"/>
    <w:rsid w:val="00807D9B"/>
    <w:rsid w:val="00807DF1"/>
    <w:rsid w:val="00807E55"/>
    <w:rsid w:val="00807FC4"/>
    <w:rsid w:val="00810077"/>
    <w:rsid w:val="008102DF"/>
    <w:rsid w:val="00810435"/>
    <w:rsid w:val="0081043B"/>
    <w:rsid w:val="00810569"/>
    <w:rsid w:val="00810580"/>
    <w:rsid w:val="008105CF"/>
    <w:rsid w:val="0081068C"/>
    <w:rsid w:val="00810751"/>
    <w:rsid w:val="0081075B"/>
    <w:rsid w:val="008107F3"/>
    <w:rsid w:val="00810820"/>
    <w:rsid w:val="008109E1"/>
    <w:rsid w:val="00810A8F"/>
    <w:rsid w:val="00810AB9"/>
    <w:rsid w:val="00810AFA"/>
    <w:rsid w:val="00810D3B"/>
    <w:rsid w:val="00810E58"/>
    <w:rsid w:val="00810F46"/>
    <w:rsid w:val="00810F7A"/>
    <w:rsid w:val="0081156D"/>
    <w:rsid w:val="00811B65"/>
    <w:rsid w:val="00811BB7"/>
    <w:rsid w:val="00811BEF"/>
    <w:rsid w:val="00811CF1"/>
    <w:rsid w:val="00811E46"/>
    <w:rsid w:val="00811F12"/>
    <w:rsid w:val="00812376"/>
    <w:rsid w:val="008125F4"/>
    <w:rsid w:val="00812A40"/>
    <w:rsid w:val="00812AB0"/>
    <w:rsid w:val="00812B1A"/>
    <w:rsid w:val="00812F39"/>
    <w:rsid w:val="00813044"/>
    <w:rsid w:val="00813142"/>
    <w:rsid w:val="008133B7"/>
    <w:rsid w:val="00813A0E"/>
    <w:rsid w:val="00813A36"/>
    <w:rsid w:val="00813A49"/>
    <w:rsid w:val="00813B11"/>
    <w:rsid w:val="008145B7"/>
    <w:rsid w:val="008145D8"/>
    <w:rsid w:val="0081487E"/>
    <w:rsid w:val="00814914"/>
    <w:rsid w:val="00814AE4"/>
    <w:rsid w:val="00814CB8"/>
    <w:rsid w:val="00814E74"/>
    <w:rsid w:val="00815050"/>
    <w:rsid w:val="00815063"/>
    <w:rsid w:val="00815131"/>
    <w:rsid w:val="00815169"/>
    <w:rsid w:val="008153E2"/>
    <w:rsid w:val="008153FB"/>
    <w:rsid w:val="00815491"/>
    <w:rsid w:val="00815500"/>
    <w:rsid w:val="008156F0"/>
    <w:rsid w:val="008159C7"/>
    <w:rsid w:val="00815EA2"/>
    <w:rsid w:val="008161B3"/>
    <w:rsid w:val="0081629E"/>
    <w:rsid w:val="0081633C"/>
    <w:rsid w:val="0081643A"/>
    <w:rsid w:val="00816626"/>
    <w:rsid w:val="00816A3C"/>
    <w:rsid w:val="00816E1C"/>
    <w:rsid w:val="00816E66"/>
    <w:rsid w:val="00816EA6"/>
    <w:rsid w:val="008173FB"/>
    <w:rsid w:val="00817588"/>
    <w:rsid w:val="00817A38"/>
    <w:rsid w:val="00817C24"/>
    <w:rsid w:val="0082052A"/>
    <w:rsid w:val="00820532"/>
    <w:rsid w:val="00820548"/>
    <w:rsid w:val="008205C3"/>
    <w:rsid w:val="00820995"/>
    <w:rsid w:val="00820AE0"/>
    <w:rsid w:val="00820C7A"/>
    <w:rsid w:val="00820E9E"/>
    <w:rsid w:val="008216D1"/>
    <w:rsid w:val="00821926"/>
    <w:rsid w:val="00821A59"/>
    <w:rsid w:val="00821B83"/>
    <w:rsid w:val="00821DC3"/>
    <w:rsid w:val="0082205B"/>
    <w:rsid w:val="008220DC"/>
    <w:rsid w:val="008222D1"/>
    <w:rsid w:val="00822346"/>
    <w:rsid w:val="008223FE"/>
    <w:rsid w:val="00822575"/>
    <w:rsid w:val="00822580"/>
    <w:rsid w:val="00822605"/>
    <w:rsid w:val="00822E58"/>
    <w:rsid w:val="008230B7"/>
    <w:rsid w:val="00823323"/>
    <w:rsid w:val="008233F2"/>
    <w:rsid w:val="00823560"/>
    <w:rsid w:val="008236F4"/>
    <w:rsid w:val="00823738"/>
    <w:rsid w:val="008237BD"/>
    <w:rsid w:val="0082381C"/>
    <w:rsid w:val="00823CC9"/>
    <w:rsid w:val="008240C0"/>
    <w:rsid w:val="008241DC"/>
    <w:rsid w:val="008244BA"/>
    <w:rsid w:val="0082487D"/>
    <w:rsid w:val="00824AA9"/>
    <w:rsid w:val="00824DBD"/>
    <w:rsid w:val="00824DDA"/>
    <w:rsid w:val="00824E8B"/>
    <w:rsid w:val="00824EAA"/>
    <w:rsid w:val="0082562C"/>
    <w:rsid w:val="0082596D"/>
    <w:rsid w:val="00825AE1"/>
    <w:rsid w:val="00825D97"/>
    <w:rsid w:val="00825EA4"/>
    <w:rsid w:val="00825EDD"/>
    <w:rsid w:val="008263F6"/>
    <w:rsid w:val="008265B1"/>
    <w:rsid w:val="008268E8"/>
    <w:rsid w:val="008269F3"/>
    <w:rsid w:val="00826AD0"/>
    <w:rsid w:val="00826ED8"/>
    <w:rsid w:val="00827177"/>
    <w:rsid w:val="0082719D"/>
    <w:rsid w:val="008272E5"/>
    <w:rsid w:val="00827445"/>
    <w:rsid w:val="008275F8"/>
    <w:rsid w:val="00827A52"/>
    <w:rsid w:val="00827AA4"/>
    <w:rsid w:val="00827AD5"/>
    <w:rsid w:val="00827B62"/>
    <w:rsid w:val="00827B7E"/>
    <w:rsid w:val="00827E85"/>
    <w:rsid w:val="00827F68"/>
    <w:rsid w:val="00830046"/>
    <w:rsid w:val="0083070C"/>
    <w:rsid w:val="008308DD"/>
    <w:rsid w:val="00830A77"/>
    <w:rsid w:val="00830AB5"/>
    <w:rsid w:val="00830B51"/>
    <w:rsid w:val="00830B79"/>
    <w:rsid w:val="00830DD8"/>
    <w:rsid w:val="00830F04"/>
    <w:rsid w:val="008314BD"/>
    <w:rsid w:val="008314FF"/>
    <w:rsid w:val="0083158D"/>
    <w:rsid w:val="008317B4"/>
    <w:rsid w:val="008319F5"/>
    <w:rsid w:val="00831B13"/>
    <w:rsid w:val="00831BAF"/>
    <w:rsid w:val="00831D1D"/>
    <w:rsid w:val="00831F8F"/>
    <w:rsid w:val="00831FC2"/>
    <w:rsid w:val="0083220D"/>
    <w:rsid w:val="008323AB"/>
    <w:rsid w:val="00832C64"/>
    <w:rsid w:val="00832E6F"/>
    <w:rsid w:val="0083340C"/>
    <w:rsid w:val="00833573"/>
    <w:rsid w:val="0083370E"/>
    <w:rsid w:val="00833721"/>
    <w:rsid w:val="008337E1"/>
    <w:rsid w:val="008339D0"/>
    <w:rsid w:val="008339DC"/>
    <w:rsid w:val="00833B6C"/>
    <w:rsid w:val="00833E0C"/>
    <w:rsid w:val="00833EB9"/>
    <w:rsid w:val="0083437C"/>
    <w:rsid w:val="0083455E"/>
    <w:rsid w:val="00834674"/>
    <w:rsid w:val="008346CE"/>
    <w:rsid w:val="00834C03"/>
    <w:rsid w:val="00834C69"/>
    <w:rsid w:val="00834E41"/>
    <w:rsid w:val="008352ED"/>
    <w:rsid w:val="008355C0"/>
    <w:rsid w:val="008356A1"/>
    <w:rsid w:val="008358D5"/>
    <w:rsid w:val="0083592A"/>
    <w:rsid w:val="00835B46"/>
    <w:rsid w:val="00835B4B"/>
    <w:rsid w:val="00835D41"/>
    <w:rsid w:val="00835EFD"/>
    <w:rsid w:val="00835F1B"/>
    <w:rsid w:val="0083619A"/>
    <w:rsid w:val="00836367"/>
    <w:rsid w:val="008364E6"/>
    <w:rsid w:val="008365C1"/>
    <w:rsid w:val="00836802"/>
    <w:rsid w:val="008369EF"/>
    <w:rsid w:val="00836AF5"/>
    <w:rsid w:val="00836CF5"/>
    <w:rsid w:val="00837698"/>
    <w:rsid w:val="008376FE"/>
    <w:rsid w:val="008378AA"/>
    <w:rsid w:val="008378BF"/>
    <w:rsid w:val="00837AD6"/>
    <w:rsid w:val="00837C01"/>
    <w:rsid w:val="00837DE6"/>
    <w:rsid w:val="00837E0A"/>
    <w:rsid w:val="00837EF6"/>
    <w:rsid w:val="00837F81"/>
    <w:rsid w:val="00837FB8"/>
    <w:rsid w:val="00837FF9"/>
    <w:rsid w:val="008401A7"/>
    <w:rsid w:val="00840673"/>
    <w:rsid w:val="008406E6"/>
    <w:rsid w:val="008407C2"/>
    <w:rsid w:val="008408AF"/>
    <w:rsid w:val="008409EE"/>
    <w:rsid w:val="00840D1A"/>
    <w:rsid w:val="00840F17"/>
    <w:rsid w:val="008411C3"/>
    <w:rsid w:val="0084122F"/>
    <w:rsid w:val="00841370"/>
    <w:rsid w:val="0084137E"/>
    <w:rsid w:val="008417D6"/>
    <w:rsid w:val="00841807"/>
    <w:rsid w:val="00841976"/>
    <w:rsid w:val="00841985"/>
    <w:rsid w:val="00841A7E"/>
    <w:rsid w:val="00841B39"/>
    <w:rsid w:val="00841B3E"/>
    <w:rsid w:val="00841C44"/>
    <w:rsid w:val="00841C62"/>
    <w:rsid w:val="008421BF"/>
    <w:rsid w:val="00842625"/>
    <w:rsid w:val="00842A25"/>
    <w:rsid w:val="00842A62"/>
    <w:rsid w:val="00842C9E"/>
    <w:rsid w:val="00842CAB"/>
    <w:rsid w:val="00842DB9"/>
    <w:rsid w:val="00842E98"/>
    <w:rsid w:val="00842F31"/>
    <w:rsid w:val="00842F49"/>
    <w:rsid w:val="00842FCD"/>
    <w:rsid w:val="00843156"/>
    <w:rsid w:val="00843280"/>
    <w:rsid w:val="00843336"/>
    <w:rsid w:val="008434CC"/>
    <w:rsid w:val="008435CA"/>
    <w:rsid w:val="008435E7"/>
    <w:rsid w:val="008436C0"/>
    <w:rsid w:val="00843706"/>
    <w:rsid w:val="00843904"/>
    <w:rsid w:val="00843AF8"/>
    <w:rsid w:val="00843B67"/>
    <w:rsid w:val="00843C20"/>
    <w:rsid w:val="00843EA7"/>
    <w:rsid w:val="00844591"/>
    <w:rsid w:val="008447B0"/>
    <w:rsid w:val="00844A43"/>
    <w:rsid w:val="00844B51"/>
    <w:rsid w:val="00844B9D"/>
    <w:rsid w:val="00844E62"/>
    <w:rsid w:val="00844F1E"/>
    <w:rsid w:val="00844FFB"/>
    <w:rsid w:val="0084554F"/>
    <w:rsid w:val="00845727"/>
    <w:rsid w:val="00845743"/>
    <w:rsid w:val="00845967"/>
    <w:rsid w:val="00845991"/>
    <w:rsid w:val="008459B5"/>
    <w:rsid w:val="00845AC3"/>
    <w:rsid w:val="00845C49"/>
    <w:rsid w:val="0084616A"/>
    <w:rsid w:val="0084646A"/>
    <w:rsid w:val="008466E9"/>
    <w:rsid w:val="008468E7"/>
    <w:rsid w:val="008469D7"/>
    <w:rsid w:val="00846C45"/>
    <w:rsid w:val="00846CFA"/>
    <w:rsid w:val="00846F5C"/>
    <w:rsid w:val="00847033"/>
    <w:rsid w:val="0084733C"/>
    <w:rsid w:val="008473D0"/>
    <w:rsid w:val="0084765A"/>
    <w:rsid w:val="008477F5"/>
    <w:rsid w:val="00847C17"/>
    <w:rsid w:val="00847E24"/>
    <w:rsid w:val="00847F07"/>
    <w:rsid w:val="0085014B"/>
    <w:rsid w:val="00850321"/>
    <w:rsid w:val="00850A47"/>
    <w:rsid w:val="00850CD8"/>
    <w:rsid w:val="008511BC"/>
    <w:rsid w:val="00851795"/>
    <w:rsid w:val="008517E1"/>
    <w:rsid w:val="00851865"/>
    <w:rsid w:val="0085189A"/>
    <w:rsid w:val="00851981"/>
    <w:rsid w:val="00851AD4"/>
    <w:rsid w:val="00851BDA"/>
    <w:rsid w:val="00851ECB"/>
    <w:rsid w:val="00852073"/>
    <w:rsid w:val="008521BE"/>
    <w:rsid w:val="00852280"/>
    <w:rsid w:val="0085283F"/>
    <w:rsid w:val="00852BCF"/>
    <w:rsid w:val="00853575"/>
    <w:rsid w:val="00853627"/>
    <w:rsid w:val="00853640"/>
    <w:rsid w:val="008538F5"/>
    <w:rsid w:val="00853A9C"/>
    <w:rsid w:val="00853C03"/>
    <w:rsid w:val="00853CC9"/>
    <w:rsid w:val="00853EBE"/>
    <w:rsid w:val="00853F58"/>
    <w:rsid w:val="00853FCC"/>
    <w:rsid w:val="00853FCF"/>
    <w:rsid w:val="008540B3"/>
    <w:rsid w:val="0085498F"/>
    <w:rsid w:val="00854B96"/>
    <w:rsid w:val="00854F23"/>
    <w:rsid w:val="00854F38"/>
    <w:rsid w:val="008554D2"/>
    <w:rsid w:val="008555FA"/>
    <w:rsid w:val="00855867"/>
    <w:rsid w:val="008559F1"/>
    <w:rsid w:val="00855BF2"/>
    <w:rsid w:val="00855D8B"/>
    <w:rsid w:val="00855E8B"/>
    <w:rsid w:val="00856037"/>
    <w:rsid w:val="0085628F"/>
    <w:rsid w:val="008566A4"/>
    <w:rsid w:val="008567C0"/>
    <w:rsid w:val="00856831"/>
    <w:rsid w:val="00856850"/>
    <w:rsid w:val="00856957"/>
    <w:rsid w:val="00857024"/>
    <w:rsid w:val="00857595"/>
    <w:rsid w:val="0085760E"/>
    <w:rsid w:val="00857927"/>
    <w:rsid w:val="00857B44"/>
    <w:rsid w:val="00857DCA"/>
    <w:rsid w:val="00857DCB"/>
    <w:rsid w:val="00857E21"/>
    <w:rsid w:val="00857E88"/>
    <w:rsid w:val="00857EE3"/>
    <w:rsid w:val="00860096"/>
    <w:rsid w:val="00860393"/>
    <w:rsid w:val="00860403"/>
    <w:rsid w:val="0086082F"/>
    <w:rsid w:val="00860856"/>
    <w:rsid w:val="00860964"/>
    <w:rsid w:val="00860D34"/>
    <w:rsid w:val="00860F07"/>
    <w:rsid w:val="008612AF"/>
    <w:rsid w:val="008613FF"/>
    <w:rsid w:val="0086155A"/>
    <w:rsid w:val="00861612"/>
    <w:rsid w:val="00861635"/>
    <w:rsid w:val="008619A1"/>
    <w:rsid w:val="00861B38"/>
    <w:rsid w:val="00861E83"/>
    <w:rsid w:val="00861F06"/>
    <w:rsid w:val="0086200D"/>
    <w:rsid w:val="00862073"/>
    <w:rsid w:val="008621C3"/>
    <w:rsid w:val="008622B0"/>
    <w:rsid w:val="008622FD"/>
    <w:rsid w:val="00862389"/>
    <w:rsid w:val="00862AF1"/>
    <w:rsid w:val="00862CB8"/>
    <w:rsid w:val="00862E0F"/>
    <w:rsid w:val="00862FEC"/>
    <w:rsid w:val="00863481"/>
    <w:rsid w:val="00863779"/>
    <w:rsid w:val="00863B51"/>
    <w:rsid w:val="00863F4C"/>
    <w:rsid w:val="00863FD0"/>
    <w:rsid w:val="0086407F"/>
    <w:rsid w:val="008645C2"/>
    <w:rsid w:val="008649EE"/>
    <w:rsid w:val="00864A72"/>
    <w:rsid w:val="00864BD6"/>
    <w:rsid w:val="00864CF0"/>
    <w:rsid w:val="00864D10"/>
    <w:rsid w:val="00864D76"/>
    <w:rsid w:val="00865072"/>
    <w:rsid w:val="0086521D"/>
    <w:rsid w:val="00865295"/>
    <w:rsid w:val="0086558F"/>
    <w:rsid w:val="008656F0"/>
    <w:rsid w:val="0086580D"/>
    <w:rsid w:val="00865AB2"/>
    <w:rsid w:val="008660BD"/>
    <w:rsid w:val="0086684B"/>
    <w:rsid w:val="00866E27"/>
    <w:rsid w:val="00866E42"/>
    <w:rsid w:val="00867141"/>
    <w:rsid w:val="0086786B"/>
    <w:rsid w:val="00867871"/>
    <w:rsid w:val="00867A7D"/>
    <w:rsid w:val="00867C72"/>
    <w:rsid w:val="00867E4C"/>
    <w:rsid w:val="00867E4D"/>
    <w:rsid w:val="00867FF3"/>
    <w:rsid w:val="0087002E"/>
    <w:rsid w:val="00870051"/>
    <w:rsid w:val="00870091"/>
    <w:rsid w:val="0087012E"/>
    <w:rsid w:val="0087057A"/>
    <w:rsid w:val="0087073F"/>
    <w:rsid w:val="00870840"/>
    <w:rsid w:val="00870AFA"/>
    <w:rsid w:val="00870EBD"/>
    <w:rsid w:val="00870EEB"/>
    <w:rsid w:val="00870F47"/>
    <w:rsid w:val="00871338"/>
    <w:rsid w:val="00871802"/>
    <w:rsid w:val="008720A0"/>
    <w:rsid w:val="00872407"/>
    <w:rsid w:val="00872458"/>
    <w:rsid w:val="0087247D"/>
    <w:rsid w:val="0087249F"/>
    <w:rsid w:val="00872509"/>
    <w:rsid w:val="008725E4"/>
    <w:rsid w:val="0087275A"/>
    <w:rsid w:val="0087281B"/>
    <w:rsid w:val="0087283A"/>
    <w:rsid w:val="00872847"/>
    <w:rsid w:val="00872B2F"/>
    <w:rsid w:val="00872B44"/>
    <w:rsid w:val="00872F12"/>
    <w:rsid w:val="00873273"/>
    <w:rsid w:val="008735EF"/>
    <w:rsid w:val="008736A7"/>
    <w:rsid w:val="0087385D"/>
    <w:rsid w:val="008738A2"/>
    <w:rsid w:val="00873D6F"/>
    <w:rsid w:val="00873DB8"/>
    <w:rsid w:val="00874497"/>
    <w:rsid w:val="008744CA"/>
    <w:rsid w:val="00874A68"/>
    <w:rsid w:val="00874A9D"/>
    <w:rsid w:val="00874AB9"/>
    <w:rsid w:val="00874C3A"/>
    <w:rsid w:val="00874CF6"/>
    <w:rsid w:val="00875171"/>
    <w:rsid w:val="00875202"/>
    <w:rsid w:val="008754E6"/>
    <w:rsid w:val="00875513"/>
    <w:rsid w:val="00875554"/>
    <w:rsid w:val="00875998"/>
    <w:rsid w:val="00875C5A"/>
    <w:rsid w:val="0087600B"/>
    <w:rsid w:val="00876304"/>
    <w:rsid w:val="00876371"/>
    <w:rsid w:val="00876433"/>
    <w:rsid w:val="0087652B"/>
    <w:rsid w:val="0087678A"/>
    <w:rsid w:val="008767BD"/>
    <w:rsid w:val="00876A62"/>
    <w:rsid w:val="00876FD6"/>
    <w:rsid w:val="008771DF"/>
    <w:rsid w:val="00877A08"/>
    <w:rsid w:val="00877D9B"/>
    <w:rsid w:val="00877FE5"/>
    <w:rsid w:val="0088002D"/>
    <w:rsid w:val="0088019D"/>
    <w:rsid w:val="008802FE"/>
    <w:rsid w:val="0088044A"/>
    <w:rsid w:val="00880622"/>
    <w:rsid w:val="00880713"/>
    <w:rsid w:val="00880837"/>
    <w:rsid w:val="00880C5E"/>
    <w:rsid w:val="00880DC3"/>
    <w:rsid w:val="00880EB0"/>
    <w:rsid w:val="008811CF"/>
    <w:rsid w:val="008811ED"/>
    <w:rsid w:val="0088151C"/>
    <w:rsid w:val="008815B5"/>
    <w:rsid w:val="00881927"/>
    <w:rsid w:val="00881952"/>
    <w:rsid w:val="00881961"/>
    <w:rsid w:val="00881A6A"/>
    <w:rsid w:val="00881BFD"/>
    <w:rsid w:val="00881E73"/>
    <w:rsid w:val="00881F85"/>
    <w:rsid w:val="008820ED"/>
    <w:rsid w:val="00882192"/>
    <w:rsid w:val="008821BC"/>
    <w:rsid w:val="0088258D"/>
    <w:rsid w:val="00882BEC"/>
    <w:rsid w:val="00882CCC"/>
    <w:rsid w:val="00882D68"/>
    <w:rsid w:val="008833F0"/>
    <w:rsid w:val="0088389A"/>
    <w:rsid w:val="00883C58"/>
    <w:rsid w:val="0088414C"/>
    <w:rsid w:val="00884272"/>
    <w:rsid w:val="00884383"/>
    <w:rsid w:val="008845EB"/>
    <w:rsid w:val="008847D2"/>
    <w:rsid w:val="00884807"/>
    <w:rsid w:val="0088480C"/>
    <w:rsid w:val="00884832"/>
    <w:rsid w:val="00884897"/>
    <w:rsid w:val="00884BA8"/>
    <w:rsid w:val="00884CE5"/>
    <w:rsid w:val="00884F62"/>
    <w:rsid w:val="008851D4"/>
    <w:rsid w:val="00885288"/>
    <w:rsid w:val="00885514"/>
    <w:rsid w:val="00885612"/>
    <w:rsid w:val="008857F0"/>
    <w:rsid w:val="00885855"/>
    <w:rsid w:val="00885C8A"/>
    <w:rsid w:val="00885CA5"/>
    <w:rsid w:val="00885FF1"/>
    <w:rsid w:val="00886197"/>
    <w:rsid w:val="00886232"/>
    <w:rsid w:val="008863BC"/>
    <w:rsid w:val="0088649E"/>
    <w:rsid w:val="008864E7"/>
    <w:rsid w:val="00886750"/>
    <w:rsid w:val="00886893"/>
    <w:rsid w:val="00886A24"/>
    <w:rsid w:val="00886DB6"/>
    <w:rsid w:val="00886E2A"/>
    <w:rsid w:val="00886FFB"/>
    <w:rsid w:val="008870F2"/>
    <w:rsid w:val="00887245"/>
    <w:rsid w:val="008874AF"/>
    <w:rsid w:val="0088765B"/>
    <w:rsid w:val="00887837"/>
    <w:rsid w:val="00887AF0"/>
    <w:rsid w:val="00887D5D"/>
    <w:rsid w:val="0089028B"/>
    <w:rsid w:val="00890534"/>
    <w:rsid w:val="00890BED"/>
    <w:rsid w:val="00890C3C"/>
    <w:rsid w:val="00890C52"/>
    <w:rsid w:val="00890E1F"/>
    <w:rsid w:val="00891144"/>
    <w:rsid w:val="0089165C"/>
    <w:rsid w:val="0089173F"/>
    <w:rsid w:val="00891762"/>
    <w:rsid w:val="008918D8"/>
    <w:rsid w:val="00891B4E"/>
    <w:rsid w:val="00891CDF"/>
    <w:rsid w:val="00891E05"/>
    <w:rsid w:val="0089238E"/>
    <w:rsid w:val="0089254D"/>
    <w:rsid w:val="008926B2"/>
    <w:rsid w:val="00892D6E"/>
    <w:rsid w:val="00892ECE"/>
    <w:rsid w:val="008931F3"/>
    <w:rsid w:val="00893214"/>
    <w:rsid w:val="0089361D"/>
    <w:rsid w:val="00893934"/>
    <w:rsid w:val="00893A27"/>
    <w:rsid w:val="00893A3D"/>
    <w:rsid w:val="00893A45"/>
    <w:rsid w:val="00893A46"/>
    <w:rsid w:val="00893C9A"/>
    <w:rsid w:val="00893E59"/>
    <w:rsid w:val="00893F72"/>
    <w:rsid w:val="00894016"/>
    <w:rsid w:val="0089418E"/>
    <w:rsid w:val="008943C9"/>
    <w:rsid w:val="008946B5"/>
    <w:rsid w:val="0089484B"/>
    <w:rsid w:val="00894ACE"/>
    <w:rsid w:val="00894EF4"/>
    <w:rsid w:val="00895180"/>
    <w:rsid w:val="008951C7"/>
    <w:rsid w:val="00895265"/>
    <w:rsid w:val="00895292"/>
    <w:rsid w:val="008952E8"/>
    <w:rsid w:val="008954A4"/>
    <w:rsid w:val="00895627"/>
    <w:rsid w:val="00895935"/>
    <w:rsid w:val="00895DC3"/>
    <w:rsid w:val="00896452"/>
    <w:rsid w:val="00896A47"/>
    <w:rsid w:val="00896A84"/>
    <w:rsid w:val="00896AEA"/>
    <w:rsid w:val="00896BE4"/>
    <w:rsid w:val="00896CBA"/>
    <w:rsid w:val="0089722A"/>
    <w:rsid w:val="008972E7"/>
    <w:rsid w:val="0089730F"/>
    <w:rsid w:val="0089734C"/>
    <w:rsid w:val="008973E8"/>
    <w:rsid w:val="0089770A"/>
    <w:rsid w:val="00897C72"/>
    <w:rsid w:val="00897EFD"/>
    <w:rsid w:val="008A0189"/>
    <w:rsid w:val="008A0309"/>
    <w:rsid w:val="008A0351"/>
    <w:rsid w:val="008A0393"/>
    <w:rsid w:val="008A03F4"/>
    <w:rsid w:val="008A06E0"/>
    <w:rsid w:val="008A099F"/>
    <w:rsid w:val="008A0A3C"/>
    <w:rsid w:val="008A0B94"/>
    <w:rsid w:val="008A0BAD"/>
    <w:rsid w:val="008A0BC8"/>
    <w:rsid w:val="008A0D1B"/>
    <w:rsid w:val="008A0E2D"/>
    <w:rsid w:val="008A0F05"/>
    <w:rsid w:val="008A0FF6"/>
    <w:rsid w:val="008A14F9"/>
    <w:rsid w:val="008A1908"/>
    <w:rsid w:val="008A1941"/>
    <w:rsid w:val="008A1944"/>
    <w:rsid w:val="008A1980"/>
    <w:rsid w:val="008A1A9E"/>
    <w:rsid w:val="008A1CFD"/>
    <w:rsid w:val="008A22FC"/>
    <w:rsid w:val="008A2415"/>
    <w:rsid w:val="008A24F9"/>
    <w:rsid w:val="008A253D"/>
    <w:rsid w:val="008A2943"/>
    <w:rsid w:val="008A2E75"/>
    <w:rsid w:val="008A3024"/>
    <w:rsid w:val="008A321A"/>
    <w:rsid w:val="008A3262"/>
    <w:rsid w:val="008A3272"/>
    <w:rsid w:val="008A3404"/>
    <w:rsid w:val="008A34E4"/>
    <w:rsid w:val="008A34F8"/>
    <w:rsid w:val="008A3779"/>
    <w:rsid w:val="008A37CC"/>
    <w:rsid w:val="008A37DB"/>
    <w:rsid w:val="008A3800"/>
    <w:rsid w:val="008A389F"/>
    <w:rsid w:val="008A4021"/>
    <w:rsid w:val="008A41D4"/>
    <w:rsid w:val="008A47B5"/>
    <w:rsid w:val="008A4806"/>
    <w:rsid w:val="008A499A"/>
    <w:rsid w:val="008A4B0B"/>
    <w:rsid w:val="008A4E0F"/>
    <w:rsid w:val="008A4E1B"/>
    <w:rsid w:val="008A4EEA"/>
    <w:rsid w:val="008A4FAD"/>
    <w:rsid w:val="008A54D2"/>
    <w:rsid w:val="008A596A"/>
    <w:rsid w:val="008A5974"/>
    <w:rsid w:val="008A59EB"/>
    <w:rsid w:val="008A5ADC"/>
    <w:rsid w:val="008A5D59"/>
    <w:rsid w:val="008A5F68"/>
    <w:rsid w:val="008A632D"/>
    <w:rsid w:val="008A632F"/>
    <w:rsid w:val="008A6489"/>
    <w:rsid w:val="008A65A8"/>
    <w:rsid w:val="008A6633"/>
    <w:rsid w:val="008A6B5E"/>
    <w:rsid w:val="008A6CBB"/>
    <w:rsid w:val="008A6D50"/>
    <w:rsid w:val="008A733D"/>
    <w:rsid w:val="008A7551"/>
    <w:rsid w:val="008A7ACD"/>
    <w:rsid w:val="008A7AD8"/>
    <w:rsid w:val="008A7F6C"/>
    <w:rsid w:val="008B00AE"/>
    <w:rsid w:val="008B0157"/>
    <w:rsid w:val="008B025D"/>
    <w:rsid w:val="008B03E4"/>
    <w:rsid w:val="008B040E"/>
    <w:rsid w:val="008B0566"/>
    <w:rsid w:val="008B08B6"/>
    <w:rsid w:val="008B092B"/>
    <w:rsid w:val="008B09E4"/>
    <w:rsid w:val="008B09F6"/>
    <w:rsid w:val="008B0CFB"/>
    <w:rsid w:val="008B0F1D"/>
    <w:rsid w:val="008B109E"/>
    <w:rsid w:val="008B1134"/>
    <w:rsid w:val="008B1160"/>
    <w:rsid w:val="008B1175"/>
    <w:rsid w:val="008B13F7"/>
    <w:rsid w:val="008B1752"/>
    <w:rsid w:val="008B18DA"/>
    <w:rsid w:val="008B1B7F"/>
    <w:rsid w:val="008B1CB0"/>
    <w:rsid w:val="008B1D19"/>
    <w:rsid w:val="008B2148"/>
    <w:rsid w:val="008B2178"/>
    <w:rsid w:val="008B266C"/>
    <w:rsid w:val="008B26ED"/>
    <w:rsid w:val="008B2A43"/>
    <w:rsid w:val="008B2A6F"/>
    <w:rsid w:val="008B2C11"/>
    <w:rsid w:val="008B2C78"/>
    <w:rsid w:val="008B2DC1"/>
    <w:rsid w:val="008B2F48"/>
    <w:rsid w:val="008B325A"/>
    <w:rsid w:val="008B343C"/>
    <w:rsid w:val="008B34E6"/>
    <w:rsid w:val="008B3940"/>
    <w:rsid w:val="008B3B14"/>
    <w:rsid w:val="008B3C8F"/>
    <w:rsid w:val="008B3CCC"/>
    <w:rsid w:val="008B3F2C"/>
    <w:rsid w:val="008B3F79"/>
    <w:rsid w:val="008B404D"/>
    <w:rsid w:val="008B423C"/>
    <w:rsid w:val="008B458F"/>
    <w:rsid w:val="008B499B"/>
    <w:rsid w:val="008B4AE9"/>
    <w:rsid w:val="008B4B57"/>
    <w:rsid w:val="008B4C9B"/>
    <w:rsid w:val="008B4E1F"/>
    <w:rsid w:val="008B4F24"/>
    <w:rsid w:val="008B4F8D"/>
    <w:rsid w:val="008B4FD9"/>
    <w:rsid w:val="008B4FDA"/>
    <w:rsid w:val="008B5088"/>
    <w:rsid w:val="008B5418"/>
    <w:rsid w:val="008B5809"/>
    <w:rsid w:val="008B5EE3"/>
    <w:rsid w:val="008B60B9"/>
    <w:rsid w:val="008B63BD"/>
    <w:rsid w:val="008B654E"/>
    <w:rsid w:val="008B67A9"/>
    <w:rsid w:val="008B6942"/>
    <w:rsid w:val="008B69A1"/>
    <w:rsid w:val="008B6AD6"/>
    <w:rsid w:val="008B6EBC"/>
    <w:rsid w:val="008B6F10"/>
    <w:rsid w:val="008B6F75"/>
    <w:rsid w:val="008B712D"/>
    <w:rsid w:val="008B71F3"/>
    <w:rsid w:val="008B73C3"/>
    <w:rsid w:val="008B7432"/>
    <w:rsid w:val="008B74B0"/>
    <w:rsid w:val="008B75C2"/>
    <w:rsid w:val="008B7950"/>
    <w:rsid w:val="008B7A6B"/>
    <w:rsid w:val="008B7B00"/>
    <w:rsid w:val="008B7C3A"/>
    <w:rsid w:val="008B7E57"/>
    <w:rsid w:val="008B7EA0"/>
    <w:rsid w:val="008C0030"/>
    <w:rsid w:val="008C015D"/>
    <w:rsid w:val="008C02F5"/>
    <w:rsid w:val="008C03FF"/>
    <w:rsid w:val="008C04AA"/>
    <w:rsid w:val="008C07D1"/>
    <w:rsid w:val="008C0CBB"/>
    <w:rsid w:val="008C0D99"/>
    <w:rsid w:val="008C11D6"/>
    <w:rsid w:val="008C1394"/>
    <w:rsid w:val="008C15B5"/>
    <w:rsid w:val="008C1A5C"/>
    <w:rsid w:val="008C1BCE"/>
    <w:rsid w:val="008C1F71"/>
    <w:rsid w:val="008C2043"/>
    <w:rsid w:val="008C2187"/>
    <w:rsid w:val="008C23C8"/>
    <w:rsid w:val="008C2490"/>
    <w:rsid w:val="008C2B94"/>
    <w:rsid w:val="008C2CDC"/>
    <w:rsid w:val="008C2E17"/>
    <w:rsid w:val="008C2E81"/>
    <w:rsid w:val="008C3386"/>
    <w:rsid w:val="008C3490"/>
    <w:rsid w:val="008C3649"/>
    <w:rsid w:val="008C36AB"/>
    <w:rsid w:val="008C385E"/>
    <w:rsid w:val="008C3B6E"/>
    <w:rsid w:val="008C3C11"/>
    <w:rsid w:val="008C3E9D"/>
    <w:rsid w:val="008C3F09"/>
    <w:rsid w:val="008C4314"/>
    <w:rsid w:val="008C473E"/>
    <w:rsid w:val="008C48FE"/>
    <w:rsid w:val="008C491A"/>
    <w:rsid w:val="008C4A4B"/>
    <w:rsid w:val="008C4D58"/>
    <w:rsid w:val="008C4D89"/>
    <w:rsid w:val="008C5070"/>
    <w:rsid w:val="008C5177"/>
    <w:rsid w:val="008C51E0"/>
    <w:rsid w:val="008C540D"/>
    <w:rsid w:val="008C5446"/>
    <w:rsid w:val="008C557D"/>
    <w:rsid w:val="008C55D3"/>
    <w:rsid w:val="008C56E5"/>
    <w:rsid w:val="008C57E3"/>
    <w:rsid w:val="008C59D4"/>
    <w:rsid w:val="008C5C60"/>
    <w:rsid w:val="008C609C"/>
    <w:rsid w:val="008C6102"/>
    <w:rsid w:val="008C6291"/>
    <w:rsid w:val="008C62D2"/>
    <w:rsid w:val="008C654D"/>
    <w:rsid w:val="008C67CB"/>
    <w:rsid w:val="008C69F2"/>
    <w:rsid w:val="008C6C22"/>
    <w:rsid w:val="008C6C29"/>
    <w:rsid w:val="008C6CCF"/>
    <w:rsid w:val="008C6DA5"/>
    <w:rsid w:val="008C6E1B"/>
    <w:rsid w:val="008C6F60"/>
    <w:rsid w:val="008C7107"/>
    <w:rsid w:val="008C713F"/>
    <w:rsid w:val="008C7274"/>
    <w:rsid w:val="008C7760"/>
    <w:rsid w:val="008C79BB"/>
    <w:rsid w:val="008C7C6E"/>
    <w:rsid w:val="008C7FEB"/>
    <w:rsid w:val="008D00EE"/>
    <w:rsid w:val="008D0149"/>
    <w:rsid w:val="008D014F"/>
    <w:rsid w:val="008D01C3"/>
    <w:rsid w:val="008D0217"/>
    <w:rsid w:val="008D0701"/>
    <w:rsid w:val="008D0B3B"/>
    <w:rsid w:val="008D1001"/>
    <w:rsid w:val="008D1149"/>
    <w:rsid w:val="008D1579"/>
    <w:rsid w:val="008D177A"/>
    <w:rsid w:val="008D1933"/>
    <w:rsid w:val="008D1C47"/>
    <w:rsid w:val="008D1C78"/>
    <w:rsid w:val="008D2434"/>
    <w:rsid w:val="008D258E"/>
    <w:rsid w:val="008D259C"/>
    <w:rsid w:val="008D260A"/>
    <w:rsid w:val="008D2708"/>
    <w:rsid w:val="008D28D1"/>
    <w:rsid w:val="008D28FF"/>
    <w:rsid w:val="008D2985"/>
    <w:rsid w:val="008D2C1D"/>
    <w:rsid w:val="008D2E73"/>
    <w:rsid w:val="008D3100"/>
    <w:rsid w:val="008D3542"/>
    <w:rsid w:val="008D3655"/>
    <w:rsid w:val="008D38B0"/>
    <w:rsid w:val="008D38D9"/>
    <w:rsid w:val="008D392C"/>
    <w:rsid w:val="008D3BD7"/>
    <w:rsid w:val="008D3D03"/>
    <w:rsid w:val="008D3E1C"/>
    <w:rsid w:val="008D415F"/>
    <w:rsid w:val="008D4178"/>
    <w:rsid w:val="008D463F"/>
    <w:rsid w:val="008D4657"/>
    <w:rsid w:val="008D481D"/>
    <w:rsid w:val="008D4881"/>
    <w:rsid w:val="008D4BED"/>
    <w:rsid w:val="008D4EA8"/>
    <w:rsid w:val="008D4EF9"/>
    <w:rsid w:val="008D5196"/>
    <w:rsid w:val="008D5655"/>
    <w:rsid w:val="008D5684"/>
    <w:rsid w:val="008D5878"/>
    <w:rsid w:val="008D5E02"/>
    <w:rsid w:val="008D5E5A"/>
    <w:rsid w:val="008D5E64"/>
    <w:rsid w:val="008D5EC5"/>
    <w:rsid w:val="008D6001"/>
    <w:rsid w:val="008D60D4"/>
    <w:rsid w:val="008D62A4"/>
    <w:rsid w:val="008D63AF"/>
    <w:rsid w:val="008D6904"/>
    <w:rsid w:val="008D6908"/>
    <w:rsid w:val="008D6BF1"/>
    <w:rsid w:val="008D6C8E"/>
    <w:rsid w:val="008D6F40"/>
    <w:rsid w:val="008D7637"/>
    <w:rsid w:val="008D779F"/>
    <w:rsid w:val="008D7BF5"/>
    <w:rsid w:val="008E05E8"/>
    <w:rsid w:val="008E062A"/>
    <w:rsid w:val="008E06C4"/>
    <w:rsid w:val="008E0988"/>
    <w:rsid w:val="008E0B7A"/>
    <w:rsid w:val="008E0F9C"/>
    <w:rsid w:val="008E10ED"/>
    <w:rsid w:val="008E1281"/>
    <w:rsid w:val="008E1637"/>
    <w:rsid w:val="008E17C3"/>
    <w:rsid w:val="008E1887"/>
    <w:rsid w:val="008E1AA4"/>
    <w:rsid w:val="008E1DF2"/>
    <w:rsid w:val="008E1E75"/>
    <w:rsid w:val="008E1EDE"/>
    <w:rsid w:val="008E1F76"/>
    <w:rsid w:val="008E2249"/>
    <w:rsid w:val="008E22F3"/>
    <w:rsid w:val="008E232F"/>
    <w:rsid w:val="008E2510"/>
    <w:rsid w:val="008E262D"/>
    <w:rsid w:val="008E2DA5"/>
    <w:rsid w:val="008E2E2B"/>
    <w:rsid w:val="008E35E9"/>
    <w:rsid w:val="008E3646"/>
    <w:rsid w:val="008E371B"/>
    <w:rsid w:val="008E3941"/>
    <w:rsid w:val="008E3B79"/>
    <w:rsid w:val="008E3EEB"/>
    <w:rsid w:val="008E3F6E"/>
    <w:rsid w:val="008E4021"/>
    <w:rsid w:val="008E43B6"/>
    <w:rsid w:val="008E44A6"/>
    <w:rsid w:val="008E4598"/>
    <w:rsid w:val="008E46FC"/>
    <w:rsid w:val="008E48E9"/>
    <w:rsid w:val="008E4A1C"/>
    <w:rsid w:val="008E4A65"/>
    <w:rsid w:val="008E4A81"/>
    <w:rsid w:val="008E4AC7"/>
    <w:rsid w:val="008E4C1B"/>
    <w:rsid w:val="008E4C4B"/>
    <w:rsid w:val="008E4E33"/>
    <w:rsid w:val="008E4F2F"/>
    <w:rsid w:val="008E4F33"/>
    <w:rsid w:val="008E4FC1"/>
    <w:rsid w:val="008E51A7"/>
    <w:rsid w:val="008E54F3"/>
    <w:rsid w:val="008E569E"/>
    <w:rsid w:val="008E58EA"/>
    <w:rsid w:val="008E5A5A"/>
    <w:rsid w:val="008E5CD1"/>
    <w:rsid w:val="008E5DEF"/>
    <w:rsid w:val="008E5EDF"/>
    <w:rsid w:val="008E6014"/>
    <w:rsid w:val="008E6108"/>
    <w:rsid w:val="008E6280"/>
    <w:rsid w:val="008E641A"/>
    <w:rsid w:val="008E659A"/>
    <w:rsid w:val="008E6643"/>
    <w:rsid w:val="008E666C"/>
    <w:rsid w:val="008E6A6D"/>
    <w:rsid w:val="008E6B2E"/>
    <w:rsid w:val="008E6C09"/>
    <w:rsid w:val="008E6E14"/>
    <w:rsid w:val="008E704F"/>
    <w:rsid w:val="008E70E5"/>
    <w:rsid w:val="008E7A1B"/>
    <w:rsid w:val="008E7AB7"/>
    <w:rsid w:val="008E7B6E"/>
    <w:rsid w:val="008E7F54"/>
    <w:rsid w:val="008F00AD"/>
    <w:rsid w:val="008F0108"/>
    <w:rsid w:val="008F01A2"/>
    <w:rsid w:val="008F022B"/>
    <w:rsid w:val="008F02E4"/>
    <w:rsid w:val="008F0311"/>
    <w:rsid w:val="008F071D"/>
    <w:rsid w:val="008F0845"/>
    <w:rsid w:val="008F08D4"/>
    <w:rsid w:val="008F08F9"/>
    <w:rsid w:val="008F09CB"/>
    <w:rsid w:val="008F0A08"/>
    <w:rsid w:val="008F0BB3"/>
    <w:rsid w:val="008F0E30"/>
    <w:rsid w:val="008F0ED4"/>
    <w:rsid w:val="008F10C1"/>
    <w:rsid w:val="008F13C3"/>
    <w:rsid w:val="008F1A03"/>
    <w:rsid w:val="008F1A69"/>
    <w:rsid w:val="008F1BF7"/>
    <w:rsid w:val="008F214A"/>
    <w:rsid w:val="008F2372"/>
    <w:rsid w:val="008F2414"/>
    <w:rsid w:val="008F2890"/>
    <w:rsid w:val="008F29E1"/>
    <w:rsid w:val="008F2C36"/>
    <w:rsid w:val="008F2D4F"/>
    <w:rsid w:val="008F2DA7"/>
    <w:rsid w:val="008F347A"/>
    <w:rsid w:val="008F359F"/>
    <w:rsid w:val="008F373B"/>
    <w:rsid w:val="008F3886"/>
    <w:rsid w:val="008F3ECA"/>
    <w:rsid w:val="008F412E"/>
    <w:rsid w:val="008F4216"/>
    <w:rsid w:val="008F4290"/>
    <w:rsid w:val="008F42BF"/>
    <w:rsid w:val="008F4328"/>
    <w:rsid w:val="008F451D"/>
    <w:rsid w:val="008F4662"/>
    <w:rsid w:val="008F482D"/>
    <w:rsid w:val="008F4A91"/>
    <w:rsid w:val="008F4B27"/>
    <w:rsid w:val="008F4C3E"/>
    <w:rsid w:val="008F4F0C"/>
    <w:rsid w:val="008F4F8D"/>
    <w:rsid w:val="008F5044"/>
    <w:rsid w:val="008F508C"/>
    <w:rsid w:val="008F535F"/>
    <w:rsid w:val="008F5E1D"/>
    <w:rsid w:val="008F5E94"/>
    <w:rsid w:val="008F6552"/>
    <w:rsid w:val="008F688C"/>
    <w:rsid w:val="008F6899"/>
    <w:rsid w:val="008F689B"/>
    <w:rsid w:val="008F6ABE"/>
    <w:rsid w:val="008F6BB1"/>
    <w:rsid w:val="008F6C6F"/>
    <w:rsid w:val="008F6C77"/>
    <w:rsid w:val="008F6E3B"/>
    <w:rsid w:val="008F6E9B"/>
    <w:rsid w:val="008F6F75"/>
    <w:rsid w:val="008F7343"/>
    <w:rsid w:val="008F7690"/>
    <w:rsid w:val="008F7A5B"/>
    <w:rsid w:val="008F7B5E"/>
    <w:rsid w:val="008F7BFA"/>
    <w:rsid w:val="008F7C32"/>
    <w:rsid w:val="008F7D16"/>
    <w:rsid w:val="008F7D80"/>
    <w:rsid w:val="00900551"/>
    <w:rsid w:val="00900579"/>
    <w:rsid w:val="009009AA"/>
    <w:rsid w:val="009009EE"/>
    <w:rsid w:val="00900ADB"/>
    <w:rsid w:val="00900E0A"/>
    <w:rsid w:val="009011F6"/>
    <w:rsid w:val="00901308"/>
    <w:rsid w:val="009013D3"/>
    <w:rsid w:val="009013FB"/>
    <w:rsid w:val="0090179A"/>
    <w:rsid w:val="00901813"/>
    <w:rsid w:val="00901D58"/>
    <w:rsid w:val="00901F47"/>
    <w:rsid w:val="0090212A"/>
    <w:rsid w:val="009021BB"/>
    <w:rsid w:val="009021C0"/>
    <w:rsid w:val="009025F3"/>
    <w:rsid w:val="009026D1"/>
    <w:rsid w:val="0090275E"/>
    <w:rsid w:val="009029FF"/>
    <w:rsid w:val="00902CD1"/>
    <w:rsid w:val="00902E07"/>
    <w:rsid w:val="00902EA6"/>
    <w:rsid w:val="00902FC5"/>
    <w:rsid w:val="009031ED"/>
    <w:rsid w:val="009032BB"/>
    <w:rsid w:val="00903316"/>
    <w:rsid w:val="0090332A"/>
    <w:rsid w:val="009038B0"/>
    <w:rsid w:val="009038C7"/>
    <w:rsid w:val="00903A16"/>
    <w:rsid w:val="00903F5D"/>
    <w:rsid w:val="00903F70"/>
    <w:rsid w:val="0090406D"/>
    <w:rsid w:val="009040F7"/>
    <w:rsid w:val="0090415A"/>
    <w:rsid w:val="009041DB"/>
    <w:rsid w:val="0090443F"/>
    <w:rsid w:val="0090445D"/>
    <w:rsid w:val="0090446B"/>
    <w:rsid w:val="00904614"/>
    <w:rsid w:val="00904904"/>
    <w:rsid w:val="00904A9F"/>
    <w:rsid w:val="009054CB"/>
    <w:rsid w:val="009057E8"/>
    <w:rsid w:val="0090588B"/>
    <w:rsid w:val="009058AA"/>
    <w:rsid w:val="009058ED"/>
    <w:rsid w:val="00905B62"/>
    <w:rsid w:val="00905B6F"/>
    <w:rsid w:val="00905C2D"/>
    <w:rsid w:val="00905EDB"/>
    <w:rsid w:val="0090623F"/>
    <w:rsid w:val="0090640B"/>
    <w:rsid w:val="00906974"/>
    <w:rsid w:val="00906B8F"/>
    <w:rsid w:val="00907137"/>
    <w:rsid w:val="0090737B"/>
    <w:rsid w:val="00907660"/>
    <w:rsid w:val="00907C85"/>
    <w:rsid w:val="00907D10"/>
    <w:rsid w:val="00910002"/>
    <w:rsid w:val="009101AB"/>
    <w:rsid w:val="00910313"/>
    <w:rsid w:val="009103B8"/>
    <w:rsid w:val="009104B0"/>
    <w:rsid w:val="009106DA"/>
    <w:rsid w:val="00910830"/>
    <w:rsid w:val="00910ABF"/>
    <w:rsid w:val="00910ACB"/>
    <w:rsid w:val="00910AE6"/>
    <w:rsid w:val="00910C9E"/>
    <w:rsid w:val="00910D5E"/>
    <w:rsid w:val="0091106C"/>
    <w:rsid w:val="009110F0"/>
    <w:rsid w:val="00911120"/>
    <w:rsid w:val="009112A9"/>
    <w:rsid w:val="00911328"/>
    <w:rsid w:val="00911431"/>
    <w:rsid w:val="009115BF"/>
    <w:rsid w:val="00911930"/>
    <w:rsid w:val="00911A53"/>
    <w:rsid w:val="00911E5C"/>
    <w:rsid w:val="0091206E"/>
    <w:rsid w:val="00912248"/>
    <w:rsid w:val="009124B9"/>
    <w:rsid w:val="009125C4"/>
    <w:rsid w:val="00912733"/>
    <w:rsid w:val="00912B58"/>
    <w:rsid w:val="00912E01"/>
    <w:rsid w:val="00912F49"/>
    <w:rsid w:val="009136A0"/>
    <w:rsid w:val="00913A1F"/>
    <w:rsid w:val="00913BEE"/>
    <w:rsid w:val="00913CA5"/>
    <w:rsid w:val="00913DAD"/>
    <w:rsid w:val="00913FBF"/>
    <w:rsid w:val="009140C4"/>
    <w:rsid w:val="00914159"/>
    <w:rsid w:val="0091415F"/>
    <w:rsid w:val="00914705"/>
    <w:rsid w:val="00914820"/>
    <w:rsid w:val="009148F6"/>
    <w:rsid w:val="00914B83"/>
    <w:rsid w:val="00914BA5"/>
    <w:rsid w:val="00914CF0"/>
    <w:rsid w:val="00914DA9"/>
    <w:rsid w:val="00914EA0"/>
    <w:rsid w:val="00914FB7"/>
    <w:rsid w:val="00915089"/>
    <w:rsid w:val="009153F5"/>
    <w:rsid w:val="0091566F"/>
    <w:rsid w:val="0091568F"/>
    <w:rsid w:val="00915790"/>
    <w:rsid w:val="00915895"/>
    <w:rsid w:val="00915DA9"/>
    <w:rsid w:val="00916030"/>
    <w:rsid w:val="009160D7"/>
    <w:rsid w:val="009160E1"/>
    <w:rsid w:val="009163E7"/>
    <w:rsid w:val="00916A92"/>
    <w:rsid w:val="00916AFB"/>
    <w:rsid w:val="00916B91"/>
    <w:rsid w:val="00916BA0"/>
    <w:rsid w:val="00916E4F"/>
    <w:rsid w:val="00917160"/>
    <w:rsid w:val="009171E2"/>
    <w:rsid w:val="00917283"/>
    <w:rsid w:val="0091743F"/>
    <w:rsid w:val="009177B0"/>
    <w:rsid w:val="00917952"/>
    <w:rsid w:val="00917F95"/>
    <w:rsid w:val="009200A2"/>
    <w:rsid w:val="009200AC"/>
    <w:rsid w:val="0092010F"/>
    <w:rsid w:val="00920123"/>
    <w:rsid w:val="00920296"/>
    <w:rsid w:val="0092029C"/>
    <w:rsid w:val="009202D1"/>
    <w:rsid w:val="009203B4"/>
    <w:rsid w:val="009204EC"/>
    <w:rsid w:val="009209F1"/>
    <w:rsid w:val="009209FF"/>
    <w:rsid w:val="00920B59"/>
    <w:rsid w:val="00920C49"/>
    <w:rsid w:val="00920CEE"/>
    <w:rsid w:val="00920D6C"/>
    <w:rsid w:val="00920D80"/>
    <w:rsid w:val="00920E89"/>
    <w:rsid w:val="00920F35"/>
    <w:rsid w:val="00921107"/>
    <w:rsid w:val="0092125A"/>
    <w:rsid w:val="009213F4"/>
    <w:rsid w:val="0092143A"/>
    <w:rsid w:val="00921698"/>
    <w:rsid w:val="00922127"/>
    <w:rsid w:val="00922476"/>
    <w:rsid w:val="00922859"/>
    <w:rsid w:val="0092285F"/>
    <w:rsid w:val="00922E21"/>
    <w:rsid w:val="0092302E"/>
    <w:rsid w:val="00923051"/>
    <w:rsid w:val="009230A3"/>
    <w:rsid w:val="00923101"/>
    <w:rsid w:val="0092326E"/>
    <w:rsid w:val="00923527"/>
    <w:rsid w:val="00923805"/>
    <w:rsid w:val="009238B3"/>
    <w:rsid w:val="00923AE1"/>
    <w:rsid w:val="00923C06"/>
    <w:rsid w:val="00923C0F"/>
    <w:rsid w:val="00923D34"/>
    <w:rsid w:val="00923D82"/>
    <w:rsid w:val="00923FC0"/>
    <w:rsid w:val="00924936"/>
    <w:rsid w:val="00924B8D"/>
    <w:rsid w:val="00924C40"/>
    <w:rsid w:val="00924DD1"/>
    <w:rsid w:val="00925292"/>
    <w:rsid w:val="009254C5"/>
    <w:rsid w:val="009255EE"/>
    <w:rsid w:val="00925656"/>
    <w:rsid w:val="00925683"/>
    <w:rsid w:val="00925704"/>
    <w:rsid w:val="00925871"/>
    <w:rsid w:val="00925941"/>
    <w:rsid w:val="00925BCA"/>
    <w:rsid w:val="00925DBD"/>
    <w:rsid w:val="00925E62"/>
    <w:rsid w:val="00925F98"/>
    <w:rsid w:val="00926014"/>
    <w:rsid w:val="0092614F"/>
    <w:rsid w:val="009261EA"/>
    <w:rsid w:val="00926568"/>
    <w:rsid w:val="00926591"/>
    <w:rsid w:val="00926B55"/>
    <w:rsid w:val="00927019"/>
    <w:rsid w:val="009279E4"/>
    <w:rsid w:val="0093002C"/>
    <w:rsid w:val="00930250"/>
    <w:rsid w:val="0093076E"/>
    <w:rsid w:val="00930922"/>
    <w:rsid w:val="00930954"/>
    <w:rsid w:val="009309DD"/>
    <w:rsid w:val="00930AB0"/>
    <w:rsid w:val="00930ABC"/>
    <w:rsid w:val="00930BEF"/>
    <w:rsid w:val="00930DDA"/>
    <w:rsid w:val="00931005"/>
    <w:rsid w:val="00931061"/>
    <w:rsid w:val="0093124B"/>
    <w:rsid w:val="009312DD"/>
    <w:rsid w:val="00931490"/>
    <w:rsid w:val="00931618"/>
    <w:rsid w:val="00931766"/>
    <w:rsid w:val="00931B9D"/>
    <w:rsid w:val="00931BC8"/>
    <w:rsid w:val="00931D32"/>
    <w:rsid w:val="00931FBA"/>
    <w:rsid w:val="00932162"/>
    <w:rsid w:val="00932570"/>
    <w:rsid w:val="009326CE"/>
    <w:rsid w:val="00932A7A"/>
    <w:rsid w:val="00932ABA"/>
    <w:rsid w:val="00932B36"/>
    <w:rsid w:val="00932D32"/>
    <w:rsid w:val="00932E23"/>
    <w:rsid w:val="00932E3E"/>
    <w:rsid w:val="00932F4C"/>
    <w:rsid w:val="009333F3"/>
    <w:rsid w:val="00933757"/>
    <w:rsid w:val="00933984"/>
    <w:rsid w:val="00933B0C"/>
    <w:rsid w:val="00933B20"/>
    <w:rsid w:val="00933CEA"/>
    <w:rsid w:val="00933F02"/>
    <w:rsid w:val="00934107"/>
    <w:rsid w:val="0093412A"/>
    <w:rsid w:val="009345FD"/>
    <w:rsid w:val="009346E3"/>
    <w:rsid w:val="00934797"/>
    <w:rsid w:val="009348E0"/>
    <w:rsid w:val="00934BBD"/>
    <w:rsid w:val="00934E1B"/>
    <w:rsid w:val="00934EFA"/>
    <w:rsid w:val="00935134"/>
    <w:rsid w:val="0093517D"/>
    <w:rsid w:val="0093539C"/>
    <w:rsid w:val="009355F4"/>
    <w:rsid w:val="00935861"/>
    <w:rsid w:val="00935C9F"/>
    <w:rsid w:val="00935E5A"/>
    <w:rsid w:val="00936108"/>
    <w:rsid w:val="0093630D"/>
    <w:rsid w:val="0093630F"/>
    <w:rsid w:val="00936324"/>
    <w:rsid w:val="009364D7"/>
    <w:rsid w:val="009364E5"/>
    <w:rsid w:val="00936759"/>
    <w:rsid w:val="00936942"/>
    <w:rsid w:val="00936B9E"/>
    <w:rsid w:val="00936C8F"/>
    <w:rsid w:val="00936D6C"/>
    <w:rsid w:val="00936E5B"/>
    <w:rsid w:val="00936E73"/>
    <w:rsid w:val="00937191"/>
    <w:rsid w:val="009371D4"/>
    <w:rsid w:val="0093723F"/>
    <w:rsid w:val="00937246"/>
    <w:rsid w:val="00937448"/>
    <w:rsid w:val="009377EF"/>
    <w:rsid w:val="00937BBD"/>
    <w:rsid w:val="00937E9E"/>
    <w:rsid w:val="0094000A"/>
    <w:rsid w:val="009400C8"/>
    <w:rsid w:val="00940442"/>
    <w:rsid w:val="00940503"/>
    <w:rsid w:val="00940551"/>
    <w:rsid w:val="009405EE"/>
    <w:rsid w:val="00940A2E"/>
    <w:rsid w:val="00940A82"/>
    <w:rsid w:val="00940FF7"/>
    <w:rsid w:val="00941098"/>
    <w:rsid w:val="009411C9"/>
    <w:rsid w:val="009411F8"/>
    <w:rsid w:val="009413EF"/>
    <w:rsid w:val="009414B6"/>
    <w:rsid w:val="009415C0"/>
    <w:rsid w:val="00941984"/>
    <w:rsid w:val="00941B46"/>
    <w:rsid w:val="00941C97"/>
    <w:rsid w:val="00941D49"/>
    <w:rsid w:val="00941E97"/>
    <w:rsid w:val="00941EC7"/>
    <w:rsid w:val="00941FAA"/>
    <w:rsid w:val="00942072"/>
    <w:rsid w:val="0094222E"/>
    <w:rsid w:val="009423B8"/>
    <w:rsid w:val="009424E8"/>
    <w:rsid w:val="00942542"/>
    <w:rsid w:val="00942B28"/>
    <w:rsid w:val="00942D19"/>
    <w:rsid w:val="00942DDD"/>
    <w:rsid w:val="00942F42"/>
    <w:rsid w:val="009431F3"/>
    <w:rsid w:val="009436FE"/>
    <w:rsid w:val="00943741"/>
    <w:rsid w:val="00943808"/>
    <w:rsid w:val="009438FC"/>
    <w:rsid w:val="00943A03"/>
    <w:rsid w:val="00943AA3"/>
    <w:rsid w:val="00943B94"/>
    <w:rsid w:val="00943CFA"/>
    <w:rsid w:val="00943D1A"/>
    <w:rsid w:val="00943DE3"/>
    <w:rsid w:val="00943E4C"/>
    <w:rsid w:val="00944205"/>
    <w:rsid w:val="009442C4"/>
    <w:rsid w:val="0094434F"/>
    <w:rsid w:val="0094462E"/>
    <w:rsid w:val="00944746"/>
    <w:rsid w:val="00944864"/>
    <w:rsid w:val="00944ACD"/>
    <w:rsid w:val="00944B1A"/>
    <w:rsid w:val="00944DDE"/>
    <w:rsid w:val="00944E71"/>
    <w:rsid w:val="00944FB1"/>
    <w:rsid w:val="00945180"/>
    <w:rsid w:val="00945213"/>
    <w:rsid w:val="00945256"/>
    <w:rsid w:val="009452AD"/>
    <w:rsid w:val="00945993"/>
    <w:rsid w:val="00945E50"/>
    <w:rsid w:val="00945F36"/>
    <w:rsid w:val="00945FCF"/>
    <w:rsid w:val="00946052"/>
    <w:rsid w:val="00946103"/>
    <w:rsid w:val="00946287"/>
    <w:rsid w:val="0094650A"/>
    <w:rsid w:val="009466E4"/>
    <w:rsid w:val="009467A8"/>
    <w:rsid w:val="00946A5C"/>
    <w:rsid w:val="00946ED3"/>
    <w:rsid w:val="00946F2F"/>
    <w:rsid w:val="00946F85"/>
    <w:rsid w:val="009470BD"/>
    <w:rsid w:val="009471AD"/>
    <w:rsid w:val="0094733E"/>
    <w:rsid w:val="0094737D"/>
    <w:rsid w:val="009473B9"/>
    <w:rsid w:val="009473FC"/>
    <w:rsid w:val="00947705"/>
    <w:rsid w:val="00947794"/>
    <w:rsid w:val="009477D3"/>
    <w:rsid w:val="009479AE"/>
    <w:rsid w:val="00947A68"/>
    <w:rsid w:val="00947C8A"/>
    <w:rsid w:val="00947F2F"/>
    <w:rsid w:val="00950063"/>
    <w:rsid w:val="009500E0"/>
    <w:rsid w:val="00950140"/>
    <w:rsid w:val="009501E0"/>
    <w:rsid w:val="0095026C"/>
    <w:rsid w:val="00950298"/>
    <w:rsid w:val="0095047A"/>
    <w:rsid w:val="00950592"/>
    <w:rsid w:val="00950628"/>
    <w:rsid w:val="0095063F"/>
    <w:rsid w:val="009507BA"/>
    <w:rsid w:val="009509DE"/>
    <w:rsid w:val="00950E53"/>
    <w:rsid w:val="00950EBC"/>
    <w:rsid w:val="00950ECF"/>
    <w:rsid w:val="009511CD"/>
    <w:rsid w:val="009512FF"/>
    <w:rsid w:val="00951873"/>
    <w:rsid w:val="00952214"/>
    <w:rsid w:val="00952310"/>
    <w:rsid w:val="00952353"/>
    <w:rsid w:val="00952450"/>
    <w:rsid w:val="00952464"/>
    <w:rsid w:val="00952675"/>
    <w:rsid w:val="00952993"/>
    <w:rsid w:val="00952ADD"/>
    <w:rsid w:val="00952C3A"/>
    <w:rsid w:val="00952D34"/>
    <w:rsid w:val="00952F5A"/>
    <w:rsid w:val="00952FFF"/>
    <w:rsid w:val="00953034"/>
    <w:rsid w:val="00953286"/>
    <w:rsid w:val="009532FA"/>
    <w:rsid w:val="00953682"/>
    <w:rsid w:val="009536DB"/>
    <w:rsid w:val="009536F5"/>
    <w:rsid w:val="009537FA"/>
    <w:rsid w:val="0095403C"/>
    <w:rsid w:val="00954253"/>
    <w:rsid w:val="00954305"/>
    <w:rsid w:val="00954591"/>
    <w:rsid w:val="009545A3"/>
    <w:rsid w:val="0095484F"/>
    <w:rsid w:val="009549FA"/>
    <w:rsid w:val="00954F5A"/>
    <w:rsid w:val="00955112"/>
    <w:rsid w:val="0095522D"/>
    <w:rsid w:val="0095524D"/>
    <w:rsid w:val="009553B3"/>
    <w:rsid w:val="009554AE"/>
    <w:rsid w:val="0095556A"/>
    <w:rsid w:val="009555EE"/>
    <w:rsid w:val="00955A18"/>
    <w:rsid w:val="00955E80"/>
    <w:rsid w:val="00955F3A"/>
    <w:rsid w:val="00956079"/>
    <w:rsid w:val="009560A8"/>
    <w:rsid w:val="0095615A"/>
    <w:rsid w:val="009561DA"/>
    <w:rsid w:val="00956235"/>
    <w:rsid w:val="009562ED"/>
    <w:rsid w:val="009563D8"/>
    <w:rsid w:val="009564F9"/>
    <w:rsid w:val="0095685E"/>
    <w:rsid w:val="00956996"/>
    <w:rsid w:val="009569E2"/>
    <w:rsid w:val="00956A85"/>
    <w:rsid w:val="00956ADD"/>
    <w:rsid w:val="00956DBF"/>
    <w:rsid w:val="00956ECA"/>
    <w:rsid w:val="0095700D"/>
    <w:rsid w:val="00957196"/>
    <w:rsid w:val="00957293"/>
    <w:rsid w:val="009573A1"/>
    <w:rsid w:val="009574C0"/>
    <w:rsid w:val="00957596"/>
    <w:rsid w:val="009576C1"/>
    <w:rsid w:val="00957838"/>
    <w:rsid w:val="009579F7"/>
    <w:rsid w:val="00957A7B"/>
    <w:rsid w:val="00957AB7"/>
    <w:rsid w:val="00957C75"/>
    <w:rsid w:val="00957E02"/>
    <w:rsid w:val="00957F16"/>
    <w:rsid w:val="009601FF"/>
    <w:rsid w:val="00960514"/>
    <w:rsid w:val="00960531"/>
    <w:rsid w:val="0096063F"/>
    <w:rsid w:val="009606B2"/>
    <w:rsid w:val="00960832"/>
    <w:rsid w:val="0096098D"/>
    <w:rsid w:val="00960A04"/>
    <w:rsid w:val="00960A60"/>
    <w:rsid w:val="00960BA1"/>
    <w:rsid w:val="00960C7D"/>
    <w:rsid w:val="00960C8D"/>
    <w:rsid w:val="00960CB6"/>
    <w:rsid w:val="00960CC6"/>
    <w:rsid w:val="00960E42"/>
    <w:rsid w:val="00960EB6"/>
    <w:rsid w:val="00960F69"/>
    <w:rsid w:val="009610DD"/>
    <w:rsid w:val="009612BE"/>
    <w:rsid w:val="0096186E"/>
    <w:rsid w:val="00961A7D"/>
    <w:rsid w:val="00961AFA"/>
    <w:rsid w:val="00962080"/>
    <w:rsid w:val="009624A9"/>
    <w:rsid w:val="00962793"/>
    <w:rsid w:val="009628AB"/>
    <w:rsid w:val="009628F2"/>
    <w:rsid w:val="00962C2A"/>
    <w:rsid w:val="00962D1A"/>
    <w:rsid w:val="00962D5B"/>
    <w:rsid w:val="00962F76"/>
    <w:rsid w:val="00963098"/>
    <w:rsid w:val="00963296"/>
    <w:rsid w:val="009632C3"/>
    <w:rsid w:val="009633EE"/>
    <w:rsid w:val="009635D2"/>
    <w:rsid w:val="00963796"/>
    <w:rsid w:val="009637D8"/>
    <w:rsid w:val="009638D7"/>
    <w:rsid w:val="00963A36"/>
    <w:rsid w:val="0096407D"/>
    <w:rsid w:val="009642FF"/>
    <w:rsid w:val="0096441D"/>
    <w:rsid w:val="0096446D"/>
    <w:rsid w:val="009646AD"/>
    <w:rsid w:val="00964873"/>
    <w:rsid w:val="0096498B"/>
    <w:rsid w:val="00964B0D"/>
    <w:rsid w:val="00964D4A"/>
    <w:rsid w:val="00964F64"/>
    <w:rsid w:val="009652F7"/>
    <w:rsid w:val="00965732"/>
    <w:rsid w:val="00965AB5"/>
    <w:rsid w:val="00965FB1"/>
    <w:rsid w:val="00966754"/>
    <w:rsid w:val="0096687F"/>
    <w:rsid w:val="00966C04"/>
    <w:rsid w:val="00966CDE"/>
    <w:rsid w:val="00966F76"/>
    <w:rsid w:val="00966FDD"/>
    <w:rsid w:val="009673AC"/>
    <w:rsid w:val="00967422"/>
    <w:rsid w:val="009676D1"/>
    <w:rsid w:val="00967BC3"/>
    <w:rsid w:val="00967EA1"/>
    <w:rsid w:val="0097031C"/>
    <w:rsid w:val="009704EC"/>
    <w:rsid w:val="0097065E"/>
    <w:rsid w:val="00970812"/>
    <w:rsid w:val="00970EC5"/>
    <w:rsid w:val="00971231"/>
    <w:rsid w:val="0097126C"/>
    <w:rsid w:val="009712D1"/>
    <w:rsid w:val="00971310"/>
    <w:rsid w:val="00971431"/>
    <w:rsid w:val="009714CC"/>
    <w:rsid w:val="0097166C"/>
    <w:rsid w:val="00971732"/>
    <w:rsid w:val="00971A5E"/>
    <w:rsid w:val="00971BF9"/>
    <w:rsid w:val="00971CC0"/>
    <w:rsid w:val="00971EDA"/>
    <w:rsid w:val="009720D6"/>
    <w:rsid w:val="00972102"/>
    <w:rsid w:val="0097210E"/>
    <w:rsid w:val="00972295"/>
    <w:rsid w:val="009723B7"/>
    <w:rsid w:val="00972845"/>
    <w:rsid w:val="00972B2F"/>
    <w:rsid w:val="00972BAA"/>
    <w:rsid w:val="00972F07"/>
    <w:rsid w:val="00972F80"/>
    <w:rsid w:val="00973012"/>
    <w:rsid w:val="009735CF"/>
    <w:rsid w:val="009737AB"/>
    <w:rsid w:val="009738FB"/>
    <w:rsid w:val="00973B4D"/>
    <w:rsid w:val="00974159"/>
    <w:rsid w:val="00974444"/>
    <w:rsid w:val="0097453F"/>
    <w:rsid w:val="009747AB"/>
    <w:rsid w:val="00974A86"/>
    <w:rsid w:val="00974C44"/>
    <w:rsid w:val="00974D46"/>
    <w:rsid w:val="00974FAD"/>
    <w:rsid w:val="00975314"/>
    <w:rsid w:val="0097560C"/>
    <w:rsid w:val="00975B81"/>
    <w:rsid w:val="009760EA"/>
    <w:rsid w:val="009768BA"/>
    <w:rsid w:val="00976981"/>
    <w:rsid w:val="00976B82"/>
    <w:rsid w:val="00976C99"/>
    <w:rsid w:val="00976E82"/>
    <w:rsid w:val="0097707E"/>
    <w:rsid w:val="0097711E"/>
    <w:rsid w:val="009771E6"/>
    <w:rsid w:val="0097758F"/>
    <w:rsid w:val="00977762"/>
    <w:rsid w:val="00977A80"/>
    <w:rsid w:val="00977ABA"/>
    <w:rsid w:val="00977C71"/>
    <w:rsid w:val="00977D82"/>
    <w:rsid w:val="0098009D"/>
    <w:rsid w:val="0098025C"/>
    <w:rsid w:val="00980321"/>
    <w:rsid w:val="009803BA"/>
    <w:rsid w:val="009803E5"/>
    <w:rsid w:val="009806EB"/>
    <w:rsid w:val="009808CD"/>
    <w:rsid w:val="00980982"/>
    <w:rsid w:val="009809B2"/>
    <w:rsid w:val="009809DE"/>
    <w:rsid w:val="00980C68"/>
    <w:rsid w:val="00980FB6"/>
    <w:rsid w:val="0098118C"/>
    <w:rsid w:val="00981352"/>
    <w:rsid w:val="00981C6E"/>
    <w:rsid w:val="00981D58"/>
    <w:rsid w:val="00981E0A"/>
    <w:rsid w:val="00981ECD"/>
    <w:rsid w:val="00981FEC"/>
    <w:rsid w:val="00982005"/>
    <w:rsid w:val="009820E2"/>
    <w:rsid w:val="0098229A"/>
    <w:rsid w:val="009827D3"/>
    <w:rsid w:val="00983128"/>
    <w:rsid w:val="00983180"/>
    <w:rsid w:val="0098328E"/>
    <w:rsid w:val="00983529"/>
    <w:rsid w:val="009836F7"/>
    <w:rsid w:val="009838B9"/>
    <w:rsid w:val="00983966"/>
    <w:rsid w:val="009839FC"/>
    <w:rsid w:val="00983A63"/>
    <w:rsid w:val="00983E8F"/>
    <w:rsid w:val="009840A5"/>
    <w:rsid w:val="0098415C"/>
    <w:rsid w:val="009846D0"/>
    <w:rsid w:val="00984867"/>
    <w:rsid w:val="009848EC"/>
    <w:rsid w:val="00984B1F"/>
    <w:rsid w:val="00984C10"/>
    <w:rsid w:val="00984C34"/>
    <w:rsid w:val="00984EF4"/>
    <w:rsid w:val="009851D1"/>
    <w:rsid w:val="009853C6"/>
    <w:rsid w:val="009854D4"/>
    <w:rsid w:val="00985659"/>
    <w:rsid w:val="009856E1"/>
    <w:rsid w:val="00985DF9"/>
    <w:rsid w:val="00986001"/>
    <w:rsid w:val="00986292"/>
    <w:rsid w:val="0098634E"/>
    <w:rsid w:val="009868CE"/>
    <w:rsid w:val="00986ABD"/>
    <w:rsid w:val="00986DED"/>
    <w:rsid w:val="00987005"/>
    <w:rsid w:val="009871A8"/>
    <w:rsid w:val="00987323"/>
    <w:rsid w:val="00987959"/>
    <w:rsid w:val="009879FF"/>
    <w:rsid w:val="00987A98"/>
    <w:rsid w:val="00987AAB"/>
    <w:rsid w:val="00987B5F"/>
    <w:rsid w:val="00987D09"/>
    <w:rsid w:val="0099000E"/>
    <w:rsid w:val="0099013A"/>
    <w:rsid w:val="00990513"/>
    <w:rsid w:val="00990587"/>
    <w:rsid w:val="0099059F"/>
    <w:rsid w:val="00990620"/>
    <w:rsid w:val="009906BA"/>
    <w:rsid w:val="0099087D"/>
    <w:rsid w:val="009909D0"/>
    <w:rsid w:val="00990DF5"/>
    <w:rsid w:val="00990E5E"/>
    <w:rsid w:val="00990F41"/>
    <w:rsid w:val="009916C0"/>
    <w:rsid w:val="00991787"/>
    <w:rsid w:val="00991ABC"/>
    <w:rsid w:val="00991BAB"/>
    <w:rsid w:val="0099235A"/>
    <w:rsid w:val="0099235B"/>
    <w:rsid w:val="009923B1"/>
    <w:rsid w:val="00992410"/>
    <w:rsid w:val="00992428"/>
    <w:rsid w:val="009926D9"/>
    <w:rsid w:val="0099286E"/>
    <w:rsid w:val="00992DAF"/>
    <w:rsid w:val="0099314D"/>
    <w:rsid w:val="009931E1"/>
    <w:rsid w:val="0099351C"/>
    <w:rsid w:val="00993752"/>
    <w:rsid w:val="00993847"/>
    <w:rsid w:val="00993C46"/>
    <w:rsid w:val="00993D00"/>
    <w:rsid w:val="00993F5D"/>
    <w:rsid w:val="00993FB2"/>
    <w:rsid w:val="009940D3"/>
    <w:rsid w:val="009943F7"/>
    <w:rsid w:val="00994714"/>
    <w:rsid w:val="00994A32"/>
    <w:rsid w:val="009950A2"/>
    <w:rsid w:val="00995336"/>
    <w:rsid w:val="00995365"/>
    <w:rsid w:val="0099560E"/>
    <w:rsid w:val="00995653"/>
    <w:rsid w:val="009956B1"/>
    <w:rsid w:val="0099594D"/>
    <w:rsid w:val="00995ADC"/>
    <w:rsid w:val="00995E97"/>
    <w:rsid w:val="00995FB9"/>
    <w:rsid w:val="009962D0"/>
    <w:rsid w:val="009968F5"/>
    <w:rsid w:val="009973AF"/>
    <w:rsid w:val="009978FC"/>
    <w:rsid w:val="00997C79"/>
    <w:rsid w:val="00997E2F"/>
    <w:rsid w:val="009A0046"/>
    <w:rsid w:val="009A0249"/>
    <w:rsid w:val="009A02FA"/>
    <w:rsid w:val="009A02FB"/>
    <w:rsid w:val="009A06B8"/>
    <w:rsid w:val="009A080C"/>
    <w:rsid w:val="009A0932"/>
    <w:rsid w:val="009A0969"/>
    <w:rsid w:val="009A0B5C"/>
    <w:rsid w:val="009A0B77"/>
    <w:rsid w:val="009A115F"/>
    <w:rsid w:val="009A12AA"/>
    <w:rsid w:val="009A13FA"/>
    <w:rsid w:val="009A1512"/>
    <w:rsid w:val="009A1939"/>
    <w:rsid w:val="009A1943"/>
    <w:rsid w:val="009A1955"/>
    <w:rsid w:val="009A19CE"/>
    <w:rsid w:val="009A1A90"/>
    <w:rsid w:val="009A1AE2"/>
    <w:rsid w:val="009A1D4E"/>
    <w:rsid w:val="009A1D71"/>
    <w:rsid w:val="009A204C"/>
    <w:rsid w:val="009A22DB"/>
    <w:rsid w:val="009A2710"/>
    <w:rsid w:val="009A298C"/>
    <w:rsid w:val="009A29E0"/>
    <w:rsid w:val="009A2BA9"/>
    <w:rsid w:val="009A2C8C"/>
    <w:rsid w:val="009A2CBE"/>
    <w:rsid w:val="009A2F52"/>
    <w:rsid w:val="009A2FC7"/>
    <w:rsid w:val="009A315E"/>
    <w:rsid w:val="009A3332"/>
    <w:rsid w:val="009A3386"/>
    <w:rsid w:val="009A341E"/>
    <w:rsid w:val="009A3902"/>
    <w:rsid w:val="009A3A56"/>
    <w:rsid w:val="009A3B49"/>
    <w:rsid w:val="009A3C9B"/>
    <w:rsid w:val="009A3F14"/>
    <w:rsid w:val="009A3F3F"/>
    <w:rsid w:val="009A4041"/>
    <w:rsid w:val="009A42D9"/>
    <w:rsid w:val="009A436A"/>
    <w:rsid w:val="009A4744"/>
    <w:rsid w:val="009A476A"/>
    <w:rsid w:val="009A479B"/>
    <w:rsid w:val="009A487E"/>
    <w:rsid w:val="009A4F07"/>
    <w:rsid w:val="009A5430"/>
    <w:rsid w:val="009A548B"/>
    <w:rsid w:val="009A54C1"/>
    <w:rsid w:val="009A55A3"/>
    <w:rsid w:val="009A5751"/>
    <w:rsid w:val="009A57EF"/>
    <w:rsid w:val="009A59BB"/>
    <w:rsid w:val="009A64AB"/>
    <w:rsid w:val="009A652C"/>
    <w:rsid w:val="009A6B93"/>
    <w:rsid w:val="009A6BA8"/>
    <w:rsid w:val="009A6E0A"/>
    <w:rsid w:val="009A71C4"/>
    <w:rsid w:val="009A73A8"/>
    <w:rsid w:val="009A73C4"/>
    <w:rsid w:val="009A746C"/>
    <w:rsid w:val="009A77DE"/>
    <w:rsid w:val="009A7AB2"/>
    <w:rsid w:val="009A7B31"/>
    <w:rsid w:val="009A7D09"/>
    <w:rsid w:val="009B01A0"/>
    <w:rsid w:val="009B01E1"/>
    <w:rsid w:val="009B0357"/>
    <w:rsid w:val="009B04CF"/>
    <w:rsid w:val="009B0628"/>
    <w:rsid w:val="009B0696"/>
    <w:rsid w:val="009B08D3"/>
    <w:rsid w:val="009B0BDE"/>
    <w:rsid w:val="009B0CC3"/>
    <w:rsid w:val="009B0DCE"/>
    <w:rsid w:val="009B1453"/>
    <w:rsid w:val="009B16E1"/>
    <w:rsid w:val="009B173D"/>
    <w:rsid w:val="009B1897"/>
    <w:rsid w:val="009B1AA2"/>
    <w:rsid w:val="009B1D59"/>
    <w:rsid w:val="009B206C"/>
    <w:rsid w:val="009B20DB"/>
    <w:rsid w:val="009B20F0"/>
    <w:rsid w:val="009B2106"/>
    <w:rsid w:val="009B2752"/>
    <w:rsid w:val="009B2846"/>
    <w:rsid w:val="009B2F36"/>
    <w:rsid w:val="009B2FD4"/>
    <w:rsid w:val="009B308E"/>
    <w:rsid w:val="009B3115"/>
    <w:rsid w:val="009B34EF"/>
    <w:rsid w:val="009B3679"/>
    <w:rsid w:val="009B36DD"/>
    <w:rsid w:val="009B3A9C"/>
    <w:rsid w:val="009B3B1C"/>
    <w:rsid w:val="009B3D9E"/>
    <w:rsid w:val="009B3FF7"/>
    <w:rsid w:val="009B42F5"/>
    <w:rsid w:val="009B4309"/>
    <w:rsid w:val="009B4324"/>
    <w:rsid w:val="009B4450"/>
    <w:rsid w:val="009B4456"/>
    <w:rsid w:val="009B44A6"/>
    <w:rsid w:val="009B4527"/>
    <w:rsid w:val="009B4717"/>
    <w:rsid w:val="009B4AF5"/>
    <w:rsid w:val="009B4B1C"/>
    <w:rsid w:val="009B4DF8"/>
    <w:rsid w:val="009B4EBF"/>
    <w:rsid w:val="009B4F95"/>
    <w:rsid w:val="009B5049"/>
    <w:rsid w:val="009B504D"/>
    <w:rsid w:val="009B5142"/>
    <w:rsid w:val="009B5562"/>
    <w:rsid w:val="009B569B"/>
    <w:rsid w:val="009B58B6"/>
    <w:rsid w:val="009B59E9"/>
    <w:rsid w:val="009B59F9"/>
    <w:rsid w:val="009B5CC1"/>
    <w:rsid w:val="009B5D99"/>
    <w:rsid w:val="009B6026"/>
    <w:rsid w:val="009B606C"/>
    <w:rsid w:val="009B606F"/>
    <w:rsid w:val="009B6278"/>
    <w:rsid w:val="009B698E"/>
    <w:rsid w:val="009B6DEE"/>
    <w:rsid w:val="009B6FDA"/>
    <w:rsid w:val="009B7237"/>
    <w:rsid w:val="009B743C"/>
    <w:rsid w:val="009B7729"/>
    <w:rsid w:val="009B7B7D"/>
    <w:rsid w:val="009B7CF1"/>
    <w:rsid w:val="009B7DC4"/>
    <w:rsid w:val="009B7E4D"/>
    <w:rsid w:val="009C041D"/>
    <w:rsid w:val="009C04B3"/>
    <w:rsid w:val="009C050E"/>
    <w:rsid w:val="009C0666"/>
    <w:rsid w:val="009C067B"/>
    <w:rsid w:val="009C08A9"/>
    <w:rsid w:val="009C0ADC"/>
    <w:rsid w:val="009C0C29"/>
    <w:rsid w:val="009C0C9A"/>
    <w:rsid w:val="009C0EA1"/>
    <w:rsid w:val="009C112B"/>
    <w:rsid w:val="009C140D"/>
    <w:rsid w:val="009C1559"/>
    <w:rsid w:val="009C15F5"/>
    <w:rsid w:val="009C168D"/>
    <w:rsid w:val="009C17A3"/>
    <w:rsid w:val="009C181A"/>
    <w:rsid w:val="009C1B10"/>
    <w:rsid w:val="009C1E3D"/>
    <w:rsid w:val="009C1EF8"/>
    <w:rsid w:val="009C2068"/>
    <w:rsid w:val="009C2198"/>
    <w:rsid w:val="009C23B9"/>
    <w:rsid w:val="009C24B1"/>
    <w:rsid w:val="009C26C8"/>
    <w:rsid w:val="009C27B3"/>
    <w:rsid w:val="009C2A70"/>
    <w:rsid w:val="009C2CA8"/>
    <w:rsid w:val="009C2D23"/>
    <w:rsid w:val="009C300F"/>
    <w:rsid w:val="009C319B"/>
    <w:rsid w:val="009C31F6"/>
    <w:rsid w:val="009C3237"/>
    <w:rsid w:val="009C3643"/>
    <w:rsid w:val="009C3731"/>
    <w:rsid w:val="009C3BFC"/>
    <w:rsid w:val="009C417F"/>
    <w:rsid w:val="009C45BA"/>
    <w:rsid w:val="009C4ACD"/>
    <w:rsid w:val="009C4FF5"/>
    <w:rsid w:val="009C513A"/>
    <w:rsid w:val="009C52E9"/>
    <w:rsid w:val="009C5310"/>
    <w:rsid w:val="009C5365"/>
    <w:rsid w:val="009C5415"/>
    <w:rsid w:val="009C55EB"/>
    <w:rsid w:val="009C5891"/>
    <w:rsid w:val="009C59F8"/>
    <w:rsid w:val="009C5BCC"/>
    <w:rsid w:val="009C5D8F"/>
    <w:rsid w:val="009C5EA9"/>
    <w:rsid w:val="009C60E9"/>
    <w:rsid w:val="009C6158"/>
    <w:rsid w:val="009C63AE"/>
    <w:rsid w:val="009C63D4"/>
    <w:rsid w:val="009C6408"/>
    <w:rsid w:val="009C65F0"/>
    <w:rsid w:val="009C6B7D"/>
    <w:rsid w:val="009C6C64"/>
    <w:rsid w:val="009C6D99"/>
    <w:rsid w:val="009C6DF4"/>
    <w:rsid w:val="009C6E05"/>
    <w:rsid w:val="009C6EAD"/>
    <w:rsid w:val="009C72D9"/>
    <w:rsid w:val="009C75F6"/>
    <w:rsid w:val="009C7674"/>
    <w:rsid w:val="009C770C"/>
    <w:rsid w:val="009C7AF1"/>
    <w:rsid w:val="009C7CB4"/>
    <w:rsid w:val="009C7ED4"/>
    <w:rsid w:val="009C7FE3"/>
    <w:rsid w:val="009D0046"/>
    <w:rsid w:val="009D021F"/>
    <w:rsid w:val="009D024C"/>
    <w:rsid w:val="009D060F"/>
    <w:rsid w:val="009D08EF"/>
    <w:rsid w:val="009D0AD3"/>
    <w:rsid w:val="009D0C71"/>
    <w:rsid w:val="009D0CF3"/>
    <w:rsid w:val="009D0E79"/>
    <w:rsid w:val="009D1057"/>
    <w:rsid w:val="009D105A"/>
    <w:rsid w:val="009D1328"/>
    <w:rsid w:val="009D1552"/>
    <w:rsid w:val="009D1729"/>
    <w:rsid w:val="009D1932"/>
    <w:rsid w:val="009D1AA8"/>
    <w:rsid w:val="009D1C33"/>
    <w:rsid w:val="009D1D61"/>
    <w:rsid w:val="009D2019"/>
    <w:rsid w:val="009D207E"/>
    <w:rsid w:val="009D256E"/>
    <w:rsid w:val="009D25ED"/>
    <w:rsid w:val="009D2606"/>
    <w:rsid w:val="009D268D"/>
    <w:rsid w:val="009D278B"/>
    <w:rsid w:val="009D2B39"/>
    <w:rsid w:val="009D2B79"/>
    <w:rsid w:val="009D2CC3"/>
    <w:rsid w:val="009D2DA9"/>
    <w:rsid w:val="009D2ED3"/>
    <w:rsid w:val="009D314E"/>
    <w:rsid w:val="009D318A"/>
    <w:rsid w:val="009D32B5"/>
    <w:rsid w:val="009D33B5"/>
    <w:rsid w:val="009D33FC"/>
    <w:rsid w:val="009D3674"/>
    <w:rsid w:val="009D37F1"/>
    <w:rsid w:val="009D3B3A"/>
    <w:rsid w:val="009D3B40"/>
    <w:rsid w:val="009D3BDE"/>
    <w:rsid w:val="009D3E12"/>
    <w:rsid w:val="009D3E1A"/>
    <w:rsid w:val="009D3E22"/>
    <w:rsid w:val="009D4026"/>
    <w:rsid w:val="009D41A3"/>
    <w:rsid w:val="009D4331"/>
    <w:rsid w:val="009D437A"/>
    <w:rsid w:val="009D4600"/>
    <w:rsid w:val="009D4623"/>
    <w:rsid w:val="009D470E"/>
    <w:rsid w:val="009D4B85"/>
    <w:rsid w:val="009D4BAC"/>
    <w:rsid w:val="009D4CA3"/>
    <w:rsid w:val="009D5016"/>
    <w:rsid w:val="009D5540"/>
    <w:rsid w:val="009D55DE"/>
    <w:rsid w:val="009D5782"/>
    <w:rsid w:val="009D5827"/>
    <w:rsid w:val="009D5B6A"/>
    <w:rsid w:val="009D6190"/>
    <w:rsid w:val="009D6241"/>
    <w:rsid w:val="009D6377"/>
    <w:rsid w:val="009D675D"/>
    <w:rsid w:val="009D6C07"/>
    <w:rsid w:val="009D6D8F"/>
    <w:rsid w:val="009D6F57"/>
    <w:rsid w:val="009D70BD"/>
    <w:rsid w:val="009D70DB"/>
    <w:rsid w:val="009D7310"/>
    <w:rsid w:val="009D7554"/>
    <w:rsid w:val="009D791B"/>
    <w:rsid w:val="009D796F"/>
    <w:rsid w:val="009D7B19"/>
    <w:rsid w:val="009D7CF4"/>
    <w:rsid w:val="009D7D34"/>
    <w:rsid w:val="009E0054"/>
    <w:rsid w:val="009E0539"/>
    <w:rsid w:val="009E0573"/>
    <w:rsid w:val="009E0660"/>
    <w:rsid w:val="009E0909"/>
    <w:rsid w:val="009E0ABB"/>
    <w:rsid w:val="009E0BF5"/>
    <w:rsid w:val="009E1207"/>
    <w:rsid w:val="009E166B"/>
    <w:rsid w:val="009E1751"/>
    <w:rsid w:val="009E19A1"/>
    <w:rsid w:val="009E19EF"/>
    <w:rsid w:val="009E1FE8"/>
    <w:rsid w:val="009E21A6"/>
    <w:rsid w:val="009E261A"/>
    <w:rsid w:val="009E2973"/>
    <w:rsid w:val="009E29C2"/>
    <w:rsid w:val="009E2A57"/>
    <w:rsid w:val="009E2BD8"/>
    <w:rsid w:val="009E2C1D"/>
    <w:rsid w:val="009E2D25"/>
    <w:rsid w:val="009E2E8A"/>
    <w:rsid w:val="009E31C7"/>
    <w:rsid w:val="009E31FC"/>
    <w:rsid w:val="009E31FE"/>
    <w:rsid w:val="009E3240"/>
    <w:rsid w:val="009E3432"/>
    <w:rsid w:val="009E3950"/>
    <w:rsid w:val="009E39A3"/>
    <w:rsid w:val="009E3A59"/>
    <w:rsid w:val="009E3D6C"/>
    <w:rsid w:val="009E3DC2"/>
    <w:rsid w:val="009E405F"/>
    <w:rsid w:val="009E4254"/>
    <w:rsid w:val="009E4370"/>
    <w:rsid w:val="009E48BC"/>
    <w:rsid w:val="009E4902"/>
    <w:rsid w:val="009E50BC"/>
    <w:rsid w:val="009E5100"/>
    <w:rsid w:val="009E5110"/>
    <w:rsid w:val="009E5119"/>
    <w:rsid w:val="009E540C"/>
    <w:rsid w:val="009E563F"/>
    <w:rsid w:val="009E593B"/>
    <w:rsid w:val="009E5A81"/>
    <w:rsid w:val="009E5C0A"/>
    <w:rsid w:val="009E5D30"/>
    <w:rsid w:val="009E5D72"/>
    <w:rsid w:val="009E5ED3"/>
    <w:rsid w:val="009E62C3"/>
    <w:rsid w:val="009E635D"/>
    <w:rsid w:val="009E665D"/>
    <w:rsid w:val="009E6742"/>
    <w:rsid w:val="009E6DC2"/>
    <w:rsid w:val="009E714F"/>
    <w:rsid w:val="009E7391"/>
    <w:rsid w:val="009E7622"/>
    <w:rsid w:val="009E78A6"/>
    <w:rsid w:val="009E792D"/>
    <w:rsid w:val="009E7998"/>
    <w:rsid w:val="009E7C53"/>
    <w:rsid w:val="009E7CF3"/>
    <w:rsid w:val="009F017F"/>
    <w:rsid w:val="009F0360"/>
    <w:rsid w:val="009F0403"/>
    <w:rsid w:val="009F05CC"/>
    <w:rsid w:val="009F0891"/>
    <w:rsid w:val="009F0A7C"/>
    <w:rsid w:val="009F112B"/>
    <w:rsid w:val="009F1292"/>
    <w:rsid w:val="009F12E5"/>
    <w:rsid w:val="009F1432"/>
    <w:rsid w:val="009F1500"/>
    <w:rsid w:val="009F1543"/>
    <w:rsid w:val="009F16C0"/>
    <w:rsid w:val="009F1C3E"/>
    <w:rsid w:val="009F1C49"/>
    <w:rsid w:val="009F1DFC"/>
    <w:rsid w:val="009F205C"/>
    <w:rsid w:val="009F2169"/>
    <w:rsid w:val="009F256B"/>
    <w:rsid w:val="009F2827"/>
    <w:rsid w:val="009F28DE"/>
    <w:rsid w:val="009F29A3"/>
    <w:rsid w:val="009F2BDB"/>
    <w:rsid w:val="009F2CA6"/>
    <w:rsid w:val="009F2CAA"/>
    <w:rsid w:val="009F2E7F"/>
    <w:rsid w:val="009F2F08"/>
    <w:rsid w:val="009F2FAC"/>
    <w:rsid w:val="009F31DC"/>
    <w:rsid w:val="009F3280"/>
    <w:rsid w:val="009F3386"/>
    <w:rsid w:val="009F3509"/>
    <w:rsid w:val="009F3651"/>
    <w:rsid w:val="009F36C4"/>
    <w:rsid w:val="009F37E6"/>
    <w:rsid w:val="009F3886"/>
    <w:rsid w:val="009F3B37"/>
    <w:rsid w:val="009F4091"/>
    <w:rsid w:val="009F4484"/>
    <w:rsid w:val="009F4567"/>
    <w:rsid w:val="009F47A4"/>
    <w:rsid w:val="009F47CD"/>
    <w:rsid w:val="009F491C"/>
    <w:rsid w:val="009F4949"/>
    <w:rsid w:val="009F4C68"/>
    <w:rsid w:val="009F4E33"/>
    <w:rsid w:val="009F4EE6"/>
    <w:rsid w:val="009F5121"/>
    <w:rsid w:val="009F52AC"/>
    <w:rsid w:val="009F54E0"/>
    <w:rsid w:val="009F553A"/>
    <w:rsid w:val="009F5721"/>
    <w:rsid w:val="009F5942"/>
    <w:rsid w:val="009F5B86"/>
    <w:rsid w:val="009F5CE9"/>
    <w:rsid w:val="009F6405"/>
    <w:rsid w:val="009F66D9"/>
    <w:rsid w:val="009F6757"/>
    <w:rsid w:val="009F6848"/>
    <w:rsid w:val="009F6E2D"/>
    <w:rsid w:val="009F6E87"/>
    <w:rsid w:val="009F6EE4"/>
    <w:rsid w:val="009F6F4C"/>
    <w:rsid w:val="009F7301"/>
    <w:rsid w:val="009F7346"/>
    <w:rsid w:val="009F7A7F"/>
    <w:rsid w:val="009F7B2D"/>
    <w:rsid w:val="009F7C6C"/>
    <w:rsid w:val="009F7C7E"/>
    <w:rsid w:val="009F7DE3"/>
    <w:rsid w:val="00A002D1"/>
    <w:rsid w:val="00A0030F"/>
    <w:rsid w:val="00A003B3"/>
    <w:rsid w:val="00A007BC"/>
    <w:rsid w:val="00A00BD3"/>
    <w:rsid w:val="00A00C32"/>
    <w:rsid w:val="00A00D83"/>
    <w:rsid w:val="00A01015"/>
    <w:rsid w:val="00A0102C"/>
    <w:rsid w:val="00A01137"/>
    <w:rsid w:val="00A011C9"/>
    <w:rsid w:val="00A0124F"/>
    <w:rsid w:val="00A01FBC"/>
    <w:rsid w:val="00A02392"/>
    <w:rsid w:val="00A024CE"/>
    <w:rsid w:val="00A02670"/>
    <w:rsid w:val="00A027B3"/>
    <w:rsid w:val="00A02A8A"/>
    <w:rsid w:val="00A02EC0"/>
    <w:rsid w:val="00A02ED9"/>
    <w:rsid w:val="00A03317"/>
    <w:rsid w:val="00A03502"/>
    <w:rsid w:val="00A0374B"/>
    <w:rsid w:val="00A0397C"/>
    <w:rsid w:val="00A03C92"/>
    <w:rsid w:val="00A03F75"/>
    <w:rsid w:val="00A0402B"/>
    <w:rsid w:val="00A04401"/>
    <w:rsid w:val="00A04571"/>
    <w:rsid w:val="00A04708"/>
    <w:rsid w:val="00A048BB"/>
    <w:rsid w:val="00A0490F"/>
    <w:rsid w:val="00A049D6"/>
    <w:rsid w:val="00A04A6F"/>
    <w:rsid w:val="00A04BA0"/>
    <w:rsid w:val="00A04D71"/>
    <w:rsid w:val="00A050B2"/>
    <w:rsid w:val="00A050E0"/>
    <w:rsid w:val="00A053AF"/>
    <w:rsid w:val="00A0544A"/>
    <w:rsid w:val="00A05626"/>
    <w:rsid w:val="00A05CCD"/>
    <w:rsid w:val="00A05FE8"/>
    <w:rsid w:val="00A06025"/>
    <w:rsid w:val="00A060D1"/>
    <w:rsid w:val="00A063C9"/>
    <w:rsid w:val="00A064BE"/>
    <w:rsid w:val="00A064E3"/>
    <w:rsid w:val="00A06784"/>
    <w:rsid w:val="00A06B2D"/>
    <w:rsid w:val="00A06E0E"/>
    <w:rsid w:val="00A070E3"/>
    <w:rsid w:val="00A07121"/>
    <w:rsid w:val="00A07230"/>
    <w:rsid w:val="00A0749D"/>
    <w:rsid w:val="00A0752A"/>
    <w:rsid w:val="00A0767B"/>
    <w:rsid w:val="00A07ADB"/>
    <w:rsid w:val="00A07BAA"/>
    <w:rsid w:val="00A07BDB"/>
    <w:rsid w:val="00A07C2F"/>
    <w:rsid w:val="00A07DD2"/>
    <w:rsid w:val="00A07E05"/>
    <w:rsid w:val="00A07FA4"/>
    <w:rsid w:val="00A1011E"/>
    <w:rsid w:val="00A102DF"/>
    <w:rsid w:val="00A1038F"/>
    <w:rsid w:val="00A10654"/>
    <w:rsid w:val="00A10825"/>
    <w:rsid w:val="00A10B33"/>
    <w:rsid w:val="00A110D3"/>
    <w:rsid w:val="00A11206"/>
    <w:rsid w:val="00A11277"/>
    <w:rsid w:val="00A11497"/>
    <w:rsid w:val="00A114D9"/>
    <w:rsid w:val="00A11631"/>
    <w:rsid w:val="00A116AD"/>
    <w:rsid w:val="00A117C1"/>
    <w:rsid w:val="00A11AB4"/>
    <w:rsid w:val="00A11C8F"/>
    <w:rsid w:val="00A11D69"/>
    <w:rsid w:val="00A12018"/>
    <w:rsid w:val="00A1207C"/>
    <w:rsid w:val="00A1212F"/>
    <w:rsid w:val="00A12144"/>
    <w:rsid w:val="00A1227B"/>
    <w:rsid w:val="00A123D8"/>
    <w:rsid w:val="00A1246D"/>
    <w:rsid w:val="00A124E3"/>
    <w:rsid w:val="00A12503"/>
    <w:rsid w:val="00A12F91"/>
    <w:rsid w:val="00A13344"/>
    <w:rsid w:val="00A136D2"/>
    <w:rsid w:val="00A13A90"/>
    <w:rsid w:val="00A13E9A"/>
    <w:rsid w:val="00A14030"/>
    <w:rsid w:val="00A140B2"/>
    <w:rsid w:val="00A14235"/>
    <w:rsid w:val="00A142CC"/>
    <w:rsid w:val="00A1479E"/>
    <w:rsid w:val="00A149C2"/>
    <w:rsid w:val="00A14BFE"/>
    <w:rsid w:val="00A15011"/>
    <w:rsid w:val="00A1516E"/>
    <w:rsid w:val="00A15237"/>
    <w:rsid w:val="00A152D8"/>
    <w:rsid w:val="00A15645"/>
    <w:rsid w:val="00A157B1"/>
    <w:rsid w:val="00A15B21"/>
    <w:rsid w:val="00A15B26"/>
    <w:rsid w:val="00A15CD6"/>
    <w:rsid w:val="00A15D4B"/>
    <w:rsid w:val="00A15E79"/>
    <w:rsid w:val="00A168F2"/>
    <w:rsid w:val="00A16D51"/>
    <w:rsid w:val="00A16D5B"/>
    <w:rsid w:val="00A1704E"/>
    <w:rsid w:val="00A1706C"/>
    <w:rsid w:val="00A17291"/>
    <w:rsid w:val="00A1782F"/>
    <w:rsid w:val="00A1792D"/>
    <w:rsid w:val="00A17E36"/>
    <w:rsid w:val="00A17EBF"/>
    <w:rsid w:val="00A2007C"/>
    <w:rsid w:val="00A201A3"/>
    <w:rsid w:val="00A2021F"/>
    <w:rsid w:val="00A205BD"/>
    <w:rsid w:val="00A207A7"/>
    <w:rsid w:val="00A20C61"/>
    <w:rsid w:val="00A20CCA"/>
    <w:rsid w:val="00A20E2C"/>
    <w:rsid w:val="00A21312"/>
    <w:rsid w:val="00A2164A"/>
    <w:rsid w:val="00A217C5"/>
    <w:rsid w:val="00A218E2"/>
    <w:rsid w:val="00A21DBE"/>
    <w:rsid w:val="00A21DD0"/>
    <w:rsid w:val="00A22052"/>
    <w:rsid w:val="00A22250"/>
    <w:rsid w:val="00A22284"/>
    <w:rsid w:val="00A22418"/>
    <w:rsid w:val="00A22B20"/>
    <w:rsid w:val="00A22B2A"/>
    <w:rsid w:val="00A22BB5"/>
    <w:rsid w:val="00A22D81"/>
    <w:rsid w:val="00A22DD9"/>
    <w:rsid w:val="00A22FD9"/>
    <w:rsid w:val="00A230B3"/>
    <w:rsid w:val="00A233E1"/>
    <w:rsid w:val="00A237E1"/>
    <w:rsid w:val="00A2380B"/>
    <w:rsid w:val="00A23A6E"/>
    <w:rsid w:val="00A240C6"/>
    <w:rsid w:val="00A242D7"/>
    <w:rsid w:val="00A2463E"/>
    <w:rsid w:val="00A2464B"/>
    <w:rsid w:val="00A2494E"/>
    <w:rsid w:val="00A24966"/>
    <w:rsid w:val="00A24B98"/>
    <w:rsid w:val="00A25226"/>
    <w:rsid w:val="00A255B5"/>
    <w:rsid w:val="00A25617"/>
    <w:rsid w:val="00A259B9"/>
    <w:rsid w:val="00A25E2E"/>
    <w:rsid w:val="00A260FB"/>
    <w:rsid w:val="00A26150"/>
    <w:rsid w:val="00A263FE"/>
    <w:rsid w:val="00A2641C"/>
    <w:rsid w:val="00A26541"/>
    <w:rsid w:val="00A267AA"/>
    <w:rsid w:val="00A26B69"/>
    <w:rsid w:val="00A26D0B"/>
    <w:rsid w:val="00A26D52"/>
    <w:rsid w:val="00A26DB3"/>
    <w:rsid w:val="00A2704A"/>
    <w:rsid w:val="00A271CD"/>
    <w:rsid w:val="00A2725D"/>
    <w:rsid w:val="00A272B0"/>
    <w:rsid w:val="00A27301"/>
    <w:rsid w:val="00A2743E"/>
    <w:rsid w:val="00A274E5"/>
    <w:rsid w:val="00A275C3"/>
    <w:rsid w:val="00A27642"/>
    <w:rsid w:val="00A27650"/>
    <w:rsid w:val="00A27754"/>
    <w:rsid w:val="00A27D55"/>
    <w:rsid w:val="00A27F28"/>
    <w:rsid w:val="00A30355"/>
    <w:rsid w:val="00A30379"/>
    <w:rsid w:val="00A303C6"/>
    <w:rsid w:val="00A304B7"/>
    <w:rsid w:val="00A30661"/>
    <w:rsid w:val="00A3070D"/>
    <w:rsid w:val="00A30886"/>
    <w:rsid w:val="00A30893"/>
    <w:rsid w:val="00A30A99"/>
    <w:rsid w:val="00A30B44"/>
    <w:rsid w:val="00A30E2D"/>
    <w:rsid w:val="00A30E73"/>
    <w:rsid w:val="00A316F8"/>
    <w:rsid w:val="00A3191E"/>
    <w:rsid w:val="00A31B2A"/>
    <w:rsid w:val="00A32151"/>
    <w:rsid w:val="00A3268A"/>
    <w:rsid w:val="00A32752"/>
    <w:rsid w:val="00A328EF"/>
    <w:rsid w:val="00A329FB"/>
    <w:rsid w:val="00A32A18"/>
    <w:rsid w:val="00A32B75"/>
    <w:rsid w:val="00A32F81"/>
    <w:rsid w:val="00A32F8D"/>
    <w:rsid w:val="00A3321A"/>
    <w:rsid w:val="00A33281"/>
    <w:rsid w:val="00A33790"/>
    <w:rsid w:val="00A3383B"/>
    <w:rsid w:val="00A3394C"/>
    <w:rsid w:val="00A33A27"/>
    <w:rsid w:val="00A33AB2"/>
    <w:rsid w:val="00A342A6"/>
    <w:rsid w:val="00A34322"/>
    <w:rsid w:val="00A343B4"/>
    <w:rsid w:val="00A34448"/>
    <w:rsid w:val="00A34656"/>
    <w:rsid w:val="00A349F8"/>
    <w:rsid w:val="00A35167"/>
    <w:rsid w:val="00A353D4"/>
    <w:rsid w:val="00A35524"/>
    <w:rsid w:val="00A3562D"/>
    <w:rsid w:val="00A3593C"/>
    <w:rsid w:val="00A35A12"/>
    <w:rsid w:val="00A35C4E"/>
    <w:rsid w:val="00A35D37"/>
    <w:rsid w:val="00A35D8E"/>
    <w:rsid w:val="00A35F6F"/>
    <w:rsid w:val="00A36093"/>
    <w:rsid w:val="00A360A7"/>
    <w:rsid w:val="00A3629A"/>
    <w:rsid w:val="00A36541"/>
    <w:rsid w:val="00A36B65"/>
    <w:rsid w:val="00A36D00"/>
    <w:rsid w:val="00A36ECF"/>
    <w:rsid w:val="00A36FDF"/>
    <w:rsid w:val="00A3703F"/>
    <w:rsid w:val="00A3719F"/>
    <w:rsid w:val="00A372F4"/>
    <w:rsid w:val="00A37AAC"/>
    <w:rsid w:val="00A37B0F"/>
    <w:rsid w:val="00A37BCB"/>
    <w:rsid w:val="00A37FB2"/>
    <w:rsid w:val="00A40110"/>
    <w:rsid w:val="00A40259"/>
    <w:rsid w:val="00A4052C"/>
    <w:rsid w:val="00A4068A"/>
    <w:rsid w:val="00A40C79"/>
    <w:rsid w:val="00A40ED3"/>
    <w:rsid w:val="00A40EF5"/>
    <w:rsid w:val="00A4139F"/>
    <w:rsid w:val="00A41502"/>
    <w:rsid w:val="00A416C1"/>
    <w:rsid w:val="00A41781"/>
    <w:rsid w:val="00A41833"/>
    <w:rsid w:val="00A4190F"/>
    <w:rsid w:val="00A41B8F"/>
    <w:rsid w:val="00A420B1"/>
    <w:rsid w:val="00A420E9"/>
    <w:rsid w:val="00A421F5"/>
    <w:rsid w:val="00A42300"/>
    <w:rsid w:val="00A42317"/>
    <w:rsid w:val="00A426DE"/>
    <w:rsid w:val="00A42838"/>
    <w:rsid w:val="00A42B92"/>
    <w:rsid w:val="00A42BA6"/>
    <w:rsid w:val="00A42C89"/>
    <w:rsid w:val="00A42D08"/>
    <w:rsid w:val="00A42E65"/>
    <w:rsid w:val="00A42EE8"/>
    <w:rsid w:val="00A430CE"/>
    <w:rsid w:val="00A431F9"/>
    <w:rsid w:val="00A4341A"/>
    <w:rsid w:val="00A4359C"/>
    <w:rsid w:val="00A4366E"/>
    <w:rsid w:val="00A43DEC"/>
    <w:rsid w:val="00A43F78"/>
    <w:rsid w:val="00A44065"/>
    <w:rsid w:val="00A440A8"/>
    <w:rsid w:val="00A4411B"/>
    <w:rsid w:val="00A44204"/>
    <w:rsid w:val="00A4454A"/>
    <w:rsid w:val="00A445D8"/>
    <w:rsid w:val="00A44AA6"/>
    <w:rsid w:val="00A44AF7"/>
    <w:rsid w:val="00A44F9A"/>
    <w:rsid w:val="00A44FEC"/>
    <w:rsid w:val="00A452C5"/>
    <w:rsid w:val="00A4538D"/>
    <w:rsid w:val="00A4563A"/>
    <w:rsid w:val="00A4563B"/>
    <w:rsid w:val="00A45769"/>
    <w:rsid w:val="00A45777"/>
    <w:rsid w:val="00A45818"/>
    <w:rsid w:val="00A45D14"/>
    <w:rsid w:val="00A45D73"/>
    <w:rsid w:val="00A45E00"/>
    <w:rsid w:val="00A45E15"/>
    <w:rsid w:val="00A45E65"/>
    <w:rsid w:val="00A45E9B"/>
    <w:rsid w:val="00A45F31"/>
    <w:rsid w:val="00A460F4"/>
    <w:rsid w:val="00A4614C"/>
    <w:rsid w:val="00A4636A"/>
    <w:rsid w:val="00A463F0"/>
    <w:rsid w:val="00A46756"/>
    <w:rsid w:val="00A46BE7"/>
    <w:rsid w:val="00A46DF8"/>
    <w:rsid w:val="00A46E14"/>
    <w:rsid w:val="00A46F19"/>
    <w:rsid w:val="00A46F24"/>
    <w:rsid w:val="00A470E1"/>
    <w:rsid w:val="00A47126"/>
    <w:rsid w:val="00A473EC"/>
    <w:rsid w:val="00A477F6"/>
    <w:rsid w:val="00A478FC"/>
    <w:rsid w:val="00A479DC"/>
    <w:rsid w:val="00A47A10"/>
    <w:rsid w:val="00A47BD9"/>
    <w:rsid w:val="00A47C45"/>
    <w:rsid w:val="00A47DBD"/>
    <w:rsid w:val="00A47EF5"/>
    <w:rsid w:val="00A5003B"/>
    <w:rsid w:val="00A50359"/>
    <w:rsid w:val="00A506C9"/>
    <w:rsid w:val="00A50715"/>
    <w:rsid w:val="00A50729"/>
    <w:rsid w:val="00A50E22"/>
    <w:rsid w:val="00A50EB3"/>
    <w:rsid w:val="00A50F17"/>
    <w:rsid w:val="00A510A0"/>
    <w:rsid w:val="00A51264"/>
    <w:rsid w:val="00A51291"/>
    <w:rsid w:val="00A513DF"/>
    <w:rsid w:val="00A513FE"/>
    <w:rsid w:val="00A514BD"/>
    <w:rsid w:val="00A51615"/>
    <w:rsid w:val="00A51A7B"/>
    <w:rsid w:val="00A51BC5"/>
    <w:rsid w:val="00A51C58"/>
    <w:rsid w:val="00A51CB9"/>
    <w:rsid w:val="00A51E79"/>
    <w:rsid w:val="00A51EC6"/>
    <w:rsid w:val="00A520D0"/>
    <w:rsid w:val="00A521E1"/>
    <w:rsid w:val="00A52335"/>
    <w:rsid w:val="00A523D8"/>
    <w:rsid w:val="00A526AB"/>
    <w:rsid w:val="00A527AC"/>
    <w:rsid w:val="00A52B01"/>
    <w:rsid w:val="00A52EF0"/>
    <w:rsid w:val="00A52F04"/>
    <w:rsid w:val="00A52F92"/>
    <w:rsid w:val="00A530FD"/>
    <w:rsid w:val="00A531D8"/>
    <w:rsid w:val="00A5328E"/>
    <w:rsid w:val="00A53345"/>
    <w:rsid w:val="00A534F3"/>
    <w:rsid w:val="00A53535"/>
    <w:rsid w:val="00A53608"/>
    <w:rsid w:val="00A5360D"/>
    <w:rsid w:val="00A53ABB"/>
    <w:rsid w:val="00A54256"/>
    <w:rsid w:val="00A547E2"/>
    <w:rsid w:val="00A5493C"/>
    <w:rsid w:val="00A54A20"/>
    <w:rsid w:val="00A54C36"/>
    <w:rsid w:val="00A54DA2"/>
    <w:rsid w:val="00A54DC3"/>
    <w:rsid w:val="00A54F28"/>
    <w:rsid w:val="00A54F70"/>
    <w:rsid w:val="00A55259"/>
    <w:rsid w:val="00A553C3"/>
    <w:rsid w:val="00A558E8"/>
    <w:rsid w:val="00A55976"/>
    <w:rsid w:val="00A55AEF"/>
    <w:rsid w:val="00A55C53"/>
    <w:rsid w:val="00A55EA2"/>
    <w:rsid w:val="00A55F58"/>
    <w:rsid w:val="00A55FD0"/>
    <w:rsid w:val="00A56124"/>
    <w:rsid w:val="00A56194"/>
    <w:rsid w:val="00A564B7"/>
    <w:rsid w:val="00A565F3"/>
    <w:rsid w:val="00A56668"/>
    <w:rsid w:val="00A566D9"/>
    <w:rsid w:val="00A567E4"/>
    <w:rsid w:val="00A56931"/>
    <w:rsid w:val="00A56A49"/>
    <w:rsid w:val="00A56D31"/>
    <w:rsid w:val="00A56E36"/>
    <w:rsid w:val="00A56E80"/>
    <w:rsid w:val="00A57021"/>
    <w:rsid w:val="00A571AA"/>
    <w:rsid w:val="00A572CF"/>
    <w:rsid w:val="00A575F4"/>
    <w:rsid w:val="00A57681"/>
    <w:rsid w:val="00A57993"/>
    <w:rsid w:val="00A57B20"/>
    <w:rsid w:val="00A57B8A"/>
    <w:rsid w:val="00A57BE9"/>
    <w:rsid w:val="00A57E8E"/>
    <w:rsid w:val="00A57EA8"/>
    <w:rsid w:val="00A57FDC"/>
    <w:rsid w:val="00A60222"/>
    <w:rsid w:val="00A602FC"/>
    <w:rsid w:val="00A607BD"/>
    <w:rsid w:val="00A607E8"/>
    <w:rsid w:val="00A6095F"/>
    <w:rsid w:val="00A609D1"/>
    <w:rsid w:val="00A60B47"/>
    <w:rsid w:val="00A60C46"/>
    <w:rsid w:val="00A60E1C"/>
    <w:rsid w:val="00A6120C"/>
    <w:rsid w:val="00A61245"/>
    <w:rsid w:val="00A612CA"/>
    <w:rsid w:val="00A61324"/>
    <w:rsid w:val="00A61361"/>
    <w:rsid w:val="00A614EF"/>
    <w:rsid w:val="00A61652"/>
    <w:rsid w:val="00A61BFA"/>
    <w:rsid w:val="00A61E7E"/>
    <w:rsid w:val="00A6228F"/>
    <w:rsid w:val="00A62355"/>
    <w:rsid w:val="00A62520"/>
    <w:rsid w:val="00A62619"/>
    <w:rsid w:val="00A62640"/>
    <w:rsid w:val="00A62A38"/>
    <w:rsid w:val="00A62B67"/>
    <w:rsid w:val="00A6300F"/>
    <w:rsid w:val="00A6339C"/>
    <w:rsid w:val="00A63667"/>
    <w:rsid w:val="00A63BE5"/>
    <w:rsid w:val="00A63E1E"/>
    <w:rsid w:val="00A642B0"/>
    <w:rsid w:val="00A6436E"/>
    <w:rsid w:val="00A6443D"/>
    <w:rsid w:val="00A64BAB"/>
    <w:rsid w:val="00A64BB7"/>
    <w:rsid w:val="00A64CB8"/>
    <w:rsid w:val="00A64F6D"/>
    <w:rsid w:val="00A65014"/>
    <w:rsid w:val="00A6525F"/>
    <w:rsid w:val="00A65276"/>
    <w:rsid w:val="00A653B7"/>
    <w:rsid w:val="00A65400"/>
    <w:rsid w:val="00A65548"/>
    <w:rsid w:val="00A657B6"/>
    <w:rsid w:val="00A65CED"/>
    <w:rsid w:val="00A65FCE"/>
    <w:rsid w:val="00A660AF"/>
    <w:rsid w:val="00A66821"/>
    <w:rsid w:val="00A6687D"/>
    <w:rsid w:val="00A66A41"/>
    <w:rsid w:val="00A66B9A"/>
    <w:rsid w:val="00A66C89"/>
    <w:rsid w:val="00A66E4D"/>
    <w:rsid w:val="00A67AD2"/>
    <w:rsid w:val="00A67B20"/>
    <w:rsid w:val="00A67CCC"/>
    <w:rsid w:val="00A67CE6"/>
    <w:rsid w:val="00A67D91"/>
    <w:rsid w:val="00A70039"/>
    <w:rsid w:val="00A7008A"/>
    <w:rsid w:val="00A70959"/>
    <w:rsid w:val="00A70BC9"/>
    <w:rsid w:val="00A70BDF"/>
    <w:rsid w:val="00A70BFA"/>
    <w:rsid w:val="00A70DB1"/>
    <w:rsid w:val="00A70E50"/>
    <w:rsid w:val="00A710BE"/>
    <w:rsid w:val="00A71402"/>
    <w:rsid w:val="00A71496"/>
    <w:rsid w:val="00A71742"/>
    <w:rsid w:val="00A717CC"/>
    <w:rsid w:val="00A71A4F"/>
    <w:rsid w:val="00A71BE6"/>
    <w:rsid w:val="00A71CEB"/>
    <w:rsid w:val="00A71DAE"/>
    <w:rsid w:val="00A71F85"/>
    <w:rsid w:val="00A724E3"/>
    <w:rsid w:val="00A72B75"/>
    <w:rsid w:val="00A72C05"/>
    <w:rsid w:val="00A73033"/>
    <w:rsid w:val="00A73117"/>
    <w:rsid w:val="00A73182"/>
    <w:rsid w:val="00A7323E"/>
    <w:rsid w:val="00A732E8"/>
    <w:rsid w:val="00A735EF"/>
    <w:rsid w:val="00A73832"/>
    <w:rsid w:val="00A73B60"/>
    <w:rsid w:val="00A73CEA"/>
    <w:rsid w:val="00A73D91"/>
    <w:rsid w:val="00A73D9A"/>
    <w:rsid w:val="00A7443F"/>
    <w:rsid w:val="00A74D8A"/>
    <w:rsid w:val="00A74E5E"/>
    <w:rsid w:val="00A75074"/>
    <w:rsid w:val="00A752C8"/>
    <w:rsid w:val="00A7534C"/>
    <w:rsid w:val="00A75686"/>
    <w:rsid w:val="00A75FC2"/>
    <w:rsid w:val="00A7620D"/>
    <w:rsid w:val="00A7633B"/>
    <w:rsid w:val="00A76936"/>
    <w:rsid w:val="00A76A49"/>
    <w:rsid w:val="00A76FEC"/>
    <w:rsid w:val="00A77077"/>
    <w:rsid w:val="00A774D8"/>
    <w:rsid w:val="00A77589"/>
    <w:rsid w:val="00A777A2"/>
    <w:rsid w:val="00A7796D"/>
    <w:rsid w:val="00A77BD8"/>
    <w:rsid w:val="00A77C91"/>
    <w:rsid w:val="00A77E1C"/>
    <w:rsid w:val="00A80330"/>
    <w:rsid w:val="00A80443"/>
    <w:rsid w:val="00A80A64"/>
    <w:rsid w:val="00A80BD4"/>
    <w:rsid w:val="00A80CD8"/>
    <w:rsid w:val="00A80E04"/>
    <w:rsid w:val="00A80F52"/>
    <w:rsid w:val="00A80FD2"/>
    <w:rsid w:val="00A8106B"/>
    <w:rsid w:val="00A811CF"/>
    <w:rsid w:val="00A81367"/>
    <w:rsid w:val="00A8138F"/>
    <w:rsid w:val="00A813E2"/>
    <w:rsid w:val="00A816AB"/>
    <w:rsid w:val="00A816D0"/>
    <w:rsid w:val="00A8175D"/>
    <w:rsid w:val="00A81A32"/>
    <w:rsid w:val="00A81AE6"/>
    <w:rsid w:val="00A81D48"/>
    <w:rsid w:val="00A81D4F"/>
    <w:rsid w:val="00A81DA7"/>
    <w:rsid w:val="00A820AA"/>
    <w:rsid w:val="00A820B1"/>
    <w:rsid w:val="00A8251C"/>
    <w:rsid w:val="00A82879"/>
    <w:rsid w:val="00A82C26"/>
    <w:rsid w:val="00A832A1"/>
    <w:rsid w:val="00A8334E"/>
    <w:rsid w:val="00A835BB"/>
    <w:rsid w:val="00A83760"/>
    <w:rsid w:val="00A83844"/>
    <w:rsid w:val="00A83A48"/>
    <w:rsid w:val="00A83B34"/>
    <w:rsid w:val="00A83E5D"/>
    <w:rsid w:val="00A84022"/>
    <w:rsid w:val="00A8407C"/>
    <w:rsid w:val="00A84346"/>
    <w:rsid w:val="00A84A3F"/>
    <w:rsid w:val="00A84A84"/>
    <w:rsid w:val="00A84AB9"/>
    <w:rsid w:val="00A84D61"/>
    <w:rsid w:val="00A84E48"/>
    <w:rsid w:val="00A84FA2"/>
    <w:rsid w:val="00A85038"/>
    <w:rsid w:val="00A850D0"/>
    <w:rsid w:val="00A85341"/>
    <w:rsid w:val="00A8542A"/>
    <w:rsid w:val="00A85695"/>
    <w:rsid w:val="00A85704"/>
    <w:rsid w:val="00A857B2"/>
    <w:rsid w:val="00A85B6B"/>
    <w:rsid w:val="00A85B8C"/>
    <w:rsid w:val="00A85E73"/>
    <w:rsid w:val="00A85F06"/>
    <w:rsid w:val="00A861AE"/>
    <w:rsid w:val="00A8628C"/>
    <w:rsid w:val="00A8641B"/>
    <w:rsid w:val="00A8644E"/>
    <w:rsid w:val="00A86512"/>
    <w:rsid w:val="00A86820"/>
    <w:rsid w:val="00A868E6"/>
    <w:rsid w:val="00A86B0E"/>
    <w:rsid w:val="00A86C64"/>
    <w:rsid w:val="00A86DA1"/>
    <w:rsid w:val="00A870B2"/>
    <w:rsid w:val="00A87365"/>
    <w:rsid w:val="00A87A95"/>
    <w:rsid w:val="00A87D18"/>
    <w:rsid w:val="00A87ED9"/>
    <w:rsid w:val="00A87F0A"/>
    <w:rsid w:val="00A9002A"/>
    <w:rsid w:val="00A90090"/>
    <w:rsid w:val="00A901E8"/>
    <w:rsid w:val="00A9034C"/>
    <w:rsid w:val="00A9046D"/>
    <w:rsid w:val="00A904E4"/>
    <w:rsid w:val="00A9078C"/>
    <w:rsid w:val="00A90CA7"/>
    <w:rsid w:val="00A90DC1"/>
    <w:rsid w:val="00A9104C"/>
    <w:rsid w:val="00A91077"/>
    <w:rsid w:val="00A91094"/>
    <w:rsid w:val="00A912FE"/>
    <w:rsid w:val="00A91372"/>
    <w:rsid w:val="00A914D0"/>
    <w:rsid w:val="00A9154C"/>
    <w:rsid w:val="00A919BE"/>
    <w:rsid w:val="00A91A05"/>
    <w:rsid w:val="00A92152"/>
    <w:rsid w:val="00A92443"/>
    <w:rsid w:val="00A92599"/>
    <w:rsid w:val="00A92851"/>
    <w:rsid w:val="00A929BC"/>
    <w:rsid w:val="00A92BBB"/>
    <w:rsid w:val="00A92C4E"/>
    <w:rsid w:val="00A92D17"/>
    <w:rsid w:val="00A92E24"/>
    <w:rsid w:val="00A92FC4"/>
    <w:rsid w:val="00A9314E"/>
    <w:rsid w:val="00A931EC"/>
    <w:rsid w:val="00A932CC"/>
    <w:rsid w:val="00A93432"/>
    <w:rsid w:val="00A9359A"/>
    <w:rsid w:val="00A93741"/>
    <w:rsid w:val="00A9377A"/>
    <w:rsid w:val="00A937BC"/>
    <w:rsid w:val="00A93920"/>
    <w:rsid w:val="00A93C3D"/>
    <w:rsid w:val="00A93E9A"/>
    <w:rsid w:val="00A941CD"/>
    <w:rsid w:val="00A942FE"/>
    <w:rsid w:val="00A944C1"/>
    <w:rsid w:val="00A944F0"/>
    <w:rsid w:val="00A945E6"/>
    <w:rsid w:val="00A94929"/>
    <w:rsid w:val="00A9492D"/>
    <w:rsid w:val="00A94977"/>
    <w:rsid w:val="00A949D9"/>
    <w:rsid w:val="00A94D7B"/>
    <w:rsid w:val="00A94F00"/>
    <w:rsid w:val="00A94FC7"/>
    <w:rsid w:val="00A95093"/>
    <w:rsid w:val="00A9517E"/>
    <w:rsid w:val="00A952FE"/>
    <w:rsid w:val="00A95532"/>
    <w:rsid w:val="00A95551"/>
    <w:rsid w:val="00A9568A"/>
    <w:rsid w:val="00A95735"/>
    <w:rsid w:val="00A957D9"/>
    <w:rsid w:val="00A95C78"/>
    <w:rsid w:val="00A96768"/>
    <w:rsid w:val="00A97104"/>
    <w:rsid w:val="00A97138"/>
    <w:rsid w:val="00A97564"/>
    <w:rsid w:val="00A975F3"/>
    <w:rsid w:val="00A977A5"/>
    <w:rsid w:val="00A97A37"/>
    <w:rsid w:val="00A97A90"/>
    <w:rsid w:val="00A97B24"/>
    <w:rsid w:val="00A97E8C"/>
    <w:rsid w:val="00A97EF3"/>
    <w:rsid w:val="00AA0208"/>
    <w:rsid w:val="00AA03E7"/>
    <w:rsid w:val="00AA0770"/>
    <w:rsid w:val="00AA0906"/>
    <w:rsid w:val="00AA102C"/>
    <w:rsid w:val="00AA119D"/>
    <w:rsid w:val="00AA1454"/>
    <w:rsid w:val="00AA19BD"/>
    <w:rsid w:val="00AA19BE"/>
    <w:rsid w:val="00AA1A2B"/>
    <w:rsid w:val="00AA1A84"/>
    <w:rsid w:val="00AA1BE9"/>
    <w:rsid w:val="00AA2124"/>
    <w:rsid w:val="00AA2187"/>
    <w:rsid w:val="00AA2236"/>
    <w:rsid w:val="00AA224F"/>
    <w:rsid w:val="00AA2270"/>
    <w:rsid w:val="00AA236D"/>
    <w:rsid w:val="00AA23CE"/>
    <w:rsid w:val="00AA2A56"/>
    <w:rsid w:val="00AA2B83"/>
    <w:rsid w:val="00AA2BF1"/>
    <w:rsid w:val="00AA2D1B"/>
    <w:rsid w:val="00AA377F"/>
    <w:rsid w:val="00AA37CB"/>
    <w:rsid w:val="00AA3892"/>
    <w:rsid w:val="00AA3954"/>
    <w:rsid w:val="00AA3A92"/>
    <w:rsid w:val="00AA3B3B"/>
    <w:rsid w:val="00AA3C1D"/>
    <w:rsid w:val="00AA4D4E"/>
    <w:rsid w:val="00AA4DA9"/>
    <w:rsid w:val="00AA4FAB"/>
    <w:rsid w:val="00AA5092"/>
    <w:rsid w:val="00AA5316"/>
    <w:rsid w:val="00AA533F"/>
    <w:rsid w:val="00AA54E7"/>
    <w:rsid w:val="00AA55E0"/>
    <w:rsid w:val="00AA56E8"/>
    <w:rsid w:val="00AA5792"/>
    <w:rsid w:val="00AA581B"/>
    <w:rsid w:val="00AA598E"/>
    <w:rsid w:val="00AA5A3D"/>
    <w:rsid w:val="00AA5E4F"/>
    <w:rsid w:val="00AA6170"/>
    <w:rsid w:val="00AA626F"/>
    <w:rsid w:val="00AA63C9"/>
    <w:rsid w:val="00AA67BE"/>
    <w:rsid w:val="00AA67FC"/>
    <w:rsid w:val="00AA67FE"/>
    <w:rsid w:val="00AA690C"/>
    <w:rsid w:val="00AA6AC6"/>
    <w:rsid w:val="00AA6B34"/>
    <w:rsid w:val="00AA6BB4"/>
    <w:rsid w:val="00AA6E5B"/>
    <w:rsid w:val="00AA7041"/>
    <w:rsid w:val="00AA7204"/>
    <w:rsid w:val="00AA7373"/>
    <w:rsid w:val="00AA76BF"/>
    <w:rsid w:val="00AA7A1E"/>
    <w:rsid w:val="00AB00CF"/>
    <w:rsid w:val="00AB0405"/>
    <w:rsid w:val="00AB0644"/>
    <w:rsid w:val="00AB06BD"/>
    <w:rsid w:val="00AB0B5E"/>
    <w:rsid w:val="00AB0D1B"/>
    <w:rsid w:val="00AB0D61"/>
    <w:rsid w:val="00AB0DDB"/>
    <w:rsid w:val="00AB0FD2"/>
    <w:rsid w:val="00AB10B4"/>
    <w:rsid w:val="00AB1337"/>
    <w:rsid w:val="00AB1522"/>
    <w:rsid w:val="00AB1569"/>
    <w:rsid w:val="00AB17DB"/>
    <w:rsid w:val="00AB17EB"/>
    <w:rsid w:val="00AB182D"/>
    <w:rsid w:val="00AB1B7B"/>
    <w:rsid w:val="00AB247F"/>
    <w:rsid w:val="00AB26FC"/>
    <w:rsid w:val="00AB27E7"/>
    <w:rsid w:val="00AB2A42"/>
    <w:rsid w:val="00AB2AD9"/>
    <w:rsid w:val="00AB2ADC"/>
    <w:rsid w:val="00AB2C88"/>
    <w:rsid w:val="00AB2D2F"/>
    <w:rsid w:val="00AB2EAD"/>
    <w:rsid w:val="00AB3132"/>
    <w:rsid w:val="00AB32CB"/>
    <w:rsid w:val="00AB32FB"/>
    <w:rsid w:val="00AB34E4"/>
    <w:rsid w:val="00AB35A3"/>
    <w:rsid w:val="00AB3DC1"/>
    <w:rsid w:val="00AB436D"/>
    <w:rsid w:val="00AB454A"/>
    <w:rsid w:val="00AB47C2"/>
    <w:rsid w:val="00AB517A"/>
    <w:rsid w:val="00AB51B9"/>
    <w:rsid w:val="00AB542C"/>
    <w:rsid w:val="00AB56C2"/>
    <w:rsid w:val="00AB5701"/>
    <w:rsid w:val="00AB5836"/>
    <w:rsid w:val="00AB5D17"/>
    <w:rsid w:val="00AB5E00"/>
    <w:rsid w:val="00AB621E"/>
    <w:rsid w:val="00AB627D"/>
    <w:rsid w:val="00AB62B1"/>
    <w:rsid w:val="00AB63E7"/>
    <w:rsid w:val="00AB6438"/>
    <w:rsid w:val="00AB6480"/>
    <w:rsid w:val="00AB6559"/>
    <w:rsid w:val="00AB65C0"/>
    <w:rsid w:val="00AB65E3"/>
    <w:rsid w:val="00AB6A69"/>
    <w:rsid w:val="00AB6D23"/>
    <w:rsid w:val="00AB6E64"/>
    <w:rsid w:val="00AB71D2"/>
    <w:rsid w:val="00AB77CB"/>
    <w:rsid w:val="00AB7CA2"/>
    <w:rsid w:val="00AB7DB6"/>
    <w:rsid w:val="00AC0170"/>
    <w:rsid w:val="00AC033F"/>
    <w:rsid w:val="00AC0D4B"/>
    <w:rsid w:val="00AC0E09"/>
    <w:rsid w:val="00AC105B"/>
    <w:rsid w:val="00AC129F"/>
    <w:rsid w:val="00AC183D"/>
    <w:rsid w:val="00AC2492"/>
    <w:rsid w:val="00AC24CD"/>
    <w:rsid w:val="00AC2696"/>
    <w:rsid w:val="00AC27A3"/>
    <w:rsid w:val="00AC2998"/>
    <w:rsid w:val="00AC29B7"/>
    <w:rsid w:val="00AC2B90"/>
    <w:rsid w:val="00AC2D41"/>
    <w:rsid w:val="00AC2F02"/>
    <w:rsid w:val="00AC2F27"/>
    <w:rsid w:val="00AC30FB"/>
    <w:rsid w:val="00AC3385"/>
    <w:rsid w:val="00AC377F"/>
    <w:rsid w:val="00AC38D8"/>
    <w:rsid w:val="00AC3950"/>
    <w:rsid w:val="00AC40AB"/>
    <w:rsid w:val="00AC41EB"/>
    <w:rsid w:val="00AC4423"/>
    <w:rsid w:val="00AC447E"/>
    <w:rsid w:val="00AC4487"/>
    <w:rsid w:val="00AC4656"/>
    <w:rsid w:val="00AC465A"/>
    <w:rsid w:val="00AC4663"/>
    <w:rsid w:val="00AC4890"/>
    <w:rsid w:val="00AC4C5E"/>
    <w:rsid w:val="00AC4ED0"/>
    <w:rsid w:val="00AC4EE6"/>
    <w:rsid w:val="00AC4F23"/>
    <w:rsid w:val="00AC50E0"/>
    <w:rsid w:val="00AC5307"/>
    <w:rsid w:val="00AC53B7"/>
    <w:rsid w:val="00AC53DA"/>
    <w:rsid w:val="00AC54AD"/>
    <w:rsid w:val="00AC580F"/>
    <w:rsid w:val="00AC59BC"/>
    <w:rsid w:val="00AC5C26"/>
    <w:rsid w:val="00AC5C74"/>
    <w:rsid w:val="00AC5E16"/>
    <w:rsid w:val="00AC623E"/>
    <w:rsid w:val="00AC62E9"/>
    <w:rsid w:val="00AC6ACB"/>
    <w:rsid w:val="00AC6FDA"/>
    <w:rsid w:val="00AC717E"/>
    <w:rsid w:val="00AC7455"/>
    <w:rsid w:val="00AC7620"/>
    <w:rsid w:val="00AC7846"/>
    <w:rsid w:val="00AC7985"/>
    <w:rsid w:val="00AC7C9D"/>
    <w:rsid w:val="00AD0053"/>
    <w:rsid w:val="00AD0100"/>
    <w:rsid w:val="00AD0271"/>
    <w:rsid w:val="00AD02A6"/>
    <w:rsid w:val="00AD03B0"/>
    <w:rsid w:val="00AD0684"/>
    <w:rsid w:val="00AD0A9F"/>
    <w:rsid w:val="00AD0C44"/>
    <w:rsid w:val="00AD0C56"/>
    <w:rsid w:val="00AD0C6B"/>
    <w:rsid w:val="00AD0D21"/>
    <w:rsid w:val="00AD0D41"/>
    <w:rsid w:val="00AD0E25"/>
    <w:rsid w:val="00AD0F1C"/>
    <w:rsid w:val="00AD0F4B"/>
    <w:rsid w:val="00AD18FD"/>
    <w:rsid w:val="00AD1ADA"/>
    <w:rsid w:val="00AD1B68"/>
    <w:rsid w:val="00AD1C5E"/>
    <w:rsid w:val="00AD1E72"/>
    <w:rsid w:val="00AD257E"/>
    <w:rsid w:val="00AD2611"/>
    <w:rsid w:val="00AD278D"/>
    <w:rsid w:val="00AD27BC"/>
    <w:rsid w:val="00AD2AE0"/>
    <w:rsid w:val="00AD2B11"/>
    <w:rsid w:val="00AD2B49"/>
    <w:rsid w:val="00AD2B73"/>
    <w:rsid w:val="00AD2B74"/>
    <w:rsid w:val="00AD305D"/>
    <w:rsid w:val="00AD330F"/>
    <w:rsid w:val="00AD353D"/>
    <w:rsid w:val="00AD35D0"/>
    <w:rsid w:val="00AD3708"/>
    <w:rsid w:val="00AD384D"/>
    <w:rsid w:val="00AD3865"/>
    <w:rsid w:val="00AD399B"/>
    <w:rsid w:val="00AD3AFE"/>
    <w:rsid w:val="00AD3D17"/>
    <w:rsid w:val="00AD3E1B"/>
    <w:rsid w:val="00AD3E38"/>
    <w:rsid w:val="00AD3F8F"/>
    <w:rsid w:val="00AD4713"/>
    <w:rsid w:val="00AD4892"/>
    <w:rsid w:val="00AD49D9"/>
    <w:rsid w:val="00AD4B97"/>
    <w:rsid w:val="00AD4FC2"/>
    <w:rsid w:val="00AD5045"/>
    <w:rsid w:val="00AD517E"/>
    <w:rsid w:val="00AD553D"/>
    <w:rsid w:val="00AD5552"/>
    <w:rsid w:val="00AD56DE"/>
    <w:rsid w:val="00AD5776"/>
    <w:rsid w:val="00AD5E71"/>
    <w:rsid w:val="00AD5EAF"/>
    <w:rsid w:val="00AD6567"/>
    <w:rsid w:val="00AD65C0"/>
    <w:rsid w:val="00AD65E4"/>
    <w:rsid w:val="00AD66EB"/>
    <w:rsid w:val="00AD688C"/>
    <w:rsid w:val="00AD68C0"/>
    <w:rsid w:val="00AD69F8"/>
    <w:rsid w:val="00AD6B1E"/>
    <w:rsid w:val="00AD6C38"/>
    <w:rsid w:val="00AD6D86"/>
    <w:rsid w:val="00AD6F04"/>
    <w:rsid w:val="00AD7080"/>
    <w:rsid w:val="00AD70F7"/>
    <w:rsid w:val="00AD721E"/>
    <w:rsid w:val="00AD7239"/>
    <w:rsid w:val="00AD75EF"/>
    <w:rsid w:val="00AD7AA3"/>
    <w:rsid w:val="00AD7AB1"/>
    <w:rsid w:val="00AE0423"/>
    <w:rsid w:val="00AE04AA"/>
    <w:rsid w:val="00AE04EB"/>
    <w:rsid w:val="00AE0698"/>
    <w:rsid w:val="00AE076D"/>
    <w:rsid w:val="00AE096C"/>
    <w:rsid w:val="00AE0A7F"/>
    <w:rsid w:val="00AE0A8C"/>
    <w:rsid w:val="00AE0C5D"/>
    <w:rsid w:val="00AE0D00"/>
    <w:rsid w:val="00AE0D76"/>
    <w:rsid w:val="00AE0F86"/>
    <w:rsid w:val="00AE0FEA"/>
    <w:rsid w:val="00AE10EF"/>
    <w:rsid w:val="00AE1147"/>
    <w:rsid w:val="00AE12FE"/>
    <w:rsid w:val="00AE136E"/>
    <w:rsid w:val="00AE1708"/>
    <w:rsid w:val="00AE171B"/>
    <w:rsid w:val="00AE18A3"/>
    <w:rsid w:val="00AE1946"/>
    <w:rsid w:val="00AE1D9A"/>
    <w:rsid w:val="00AE1FAE"/>
    <w:rsid w:val="00AE2177"/>
    <w:rsid w:val="00AE2197"/>
    <w:rsid w:val="00AE219F"/>
    <w:rsid w:val="00AE2A6D"/>
    <w:rsid w:val="00AE2E57"/>
    <w:rsid w:val="00AE2EFE"/>
    <w:rsid w:val="00AE2F87"/>
    <w:rsid w:val="00AE308F"/>
    <w:rsid w:val="00AE32A1"/>
    <w:rsid w:val="00AE330C"/>
    <w:rsid w:val="00AE35F9"/>
    <w:rsid w:val="00AE3973"/>
    <w:rsid w:val="00AE3AC6"/>
    <w:rsid w:val="00AE3CB7"/>
    <w:rsid w:val="00AE4760"/>
    <w:rsid w:val="00AE481B"/>
    <w:rsid w:val="00AE48A5"/>
    <w:rsid w:val="00AE4A77"/>
    <w:rsid w:val="00AE4BC9"/>
    <w:rsid w:val="00AE4E4C"/>
    <w:rsid w:val="00AE4F8D"/>
    <w:rsid w:val="00AE5209"/>
    <w:rsid w:val="00AE5280"/>
    <w:rsid w:val="00AE5319"/>
    <w:rsid w:val="00AE5397"/>
    <w:rsid w:val="00AE540E"/>
    <w:rsid w:val="00AE5624"/>
    <w:rsid w:val="00AE5724"/>
    <w:rsid w:val="00AE59B9"/>
    <w:rsid w:val="00AE5A1D"/>
    <w:rsid w:val="00AE5A9E"/>
    <w:rsid w:val="00AE5B54"/>
    <w:rsid w:val="00AE5BF7"/>
    <w:rsid w:val="00AE5E28"/>
    <w:rsid w:val="00AE6024"/>
    <w:rsid w:val="00AE60C3"/>
    <w:rsid w:val="00AE62A9"/>
    <w:rsid w:val="00AE6645"/>
    <w:rsid w:val="00AE6839"/>
    <w:rsid w:val="00AE696C"/>
    <w:rsid w:val="00AE6CDD"/>
    <w:rsid w:val="00AE6E8A"/>
    <w:rsid w:val="00AE6EDA"/>
    <w:rsid w:val="00AE6F1D"/>
    <w:rsid w:val="00AE702A"/>
    <w:rsid w:val="00AE71C4"/>
    <w:rsid w:val="00AE73DA"/>
    <w:rsid w:val="00AE74C0"/>
    <w:rsid w:val="00AE74F0"/>
    <w:rsid w:val="00AE75C6"/>
    <w:rsid w:val="00AE76EE"/>
    <w:rsid w:val="00AE7724"/>
    <w:rsid w:val="00AE773E"/>
    <w:rsid w:val="00AE7937"/>
    <w:rsid w:val="00AE7AD0"/>
    <w:rsid w:val="00AE7B9F"/>
    <w:rsid w:val="00AE7BBD"/>
    <w:rsid w:val="00AE7C38"/>
    <w:rsid w:val="00AE7DC8"/>
    <w:rsid w:val="00AE7E69"/>
    <w:rsid w:val="00AE7F11"/>
    <w:rsid w:val="00AE7F2E"/>
    <w:rsid w:val="00AF030D"/>
    <w:rsid w:val="00AF032D"/>
    <w:rsid w:val="00AF0534"/>
    <w:rsid w:val="00AF09E6"/>
    <w:rsid w:val="00AF0ECB"/>
    <w:rsid w:val="00AF1116"/>
    <w:rsid w:val="00AF1130"/>
    <w:rsid w:val="00AF13F5"/>
    <w:rsid w:val="00AF1431"/>
    <w:rsid w:val="00AF166F"/>
    <w:rsid w:val="00AF1734"/>
    <w:rsid w:val="00AF1C58"/>
    <w:rsid w:val="00AF1C8E"/>
    <w:rsid w:val="00AF23B7"/>
    <w:rsid w:val="00AF2471"/>
    <w:rsid w:val="00AF28BF"/>
    <w:rsid w:val="00AF29C7"/>
    <w:rsid w:val="00AF2B09"/>
    <w:rsid w:val="00AF2BFB"/>
    <w:rsid w:val="00AF2E15"/>
    <w:rsid w:val="00AF38DB"/>
    <w:rsid w:val="00AF391B"/>
    <w:rsid w:val="00AF3FFB"/>
    <w:rsid w:val="00AF4078"/>
    <w:rsid w:val="00AF4266"/>
    <w:rsid w:val="00AF4516"/>
    <w:rsid w:val="00AF4588"/>
    <w:rsid w:val="00AF482E"/>
    <w:rsid w:val="00AF4DE2"/>
    <w:rsid w:val="00AF4E4C"/>
    <w:rsid w:val="00AF4EF9"/>
    <w:rsid w:val="00AF4FC4"/>
    <w:rsid w:val="00AF4FF1"/>
    <w:rsid w:val="00AF5011"/>
    <w:rsid w:val="00AF52AF"/>
    <w:rsid w:val="00AF5534"/>
    <w:rsid w:val="00AF57B6"/>
    <w:rsid w:val="00AF59EF"/>
    <w:rsid w:val="00AF5C3F"/>
    <w:rsid w:val="00AF5EAC"/>
    <w:rsid w:val="00AF622D"/>
    <w:rsid w:val="00AF6360"/>
    <w:rsid w:val="00AF6444"/>
    <w:rsid w:val="00AF6717"/>
    <w:rsid w:val="00AF68FA"/>
    <w:rsid w:val="00AF69EB"/>
    <w:rsid w:val="00AF6D5E"/>
    <w:rsid w:val="00AF6D91"/>
    <w:rsid w:val="00AF7417"/>
    <w:rsid w:val="00AF794B"/>
    <w:rsid w:val="00AF7978"/>
    <w:rsid w:val="00AF7AD8"/>
    <w:rsid w:val="00AF7CD0"/>
    <w:rsid w:val="00B0019F"/>
    <w:rsid w:val="00B00439"/>
    <w:rsid w:val="00B00514"/>
    <w:rsid w:val="00B008EA"/>
    <w:rsid w:val="00B00ADC"/>
    <w:rsid w:val="00B00C9D"/>
    <w:rsid w:val="00B00CA8"/>
    <w:rsid w:val="00B00D86"/>
    <w:rsid w:val="00B00F54"/>
    <w:rsid w:val="00B01039"/>
    <w:rsid w:val="00B01109"/>
    <w:rsid w:val="00B01191"/>
    <w:rsid w:val="00B011F6"/>
    <w:rsid w:val="00B01832"/>
    <w:rsid w:val="00B01969"/>
    <w:rsid w:val="00B0197A"/>
    <w:rsid w:val="00B01DC2"/>
    <w:rsid w:val="00B021A0"/>
    <w:rsid w:val="00B02244"/>
    <w:rsid w:val="00B0230F"/>
    <w:rsid w:val="00B02312"/>
    <w:rsid w:val="00B024AD"/>
    <w:rsid w:val="00B02638"/>
    <w:rsid w:val="00B02775"/>
    <w:rsid w:val="00B029CF"/>
    <w:rsid w:val="00B02A68"/>
    <w:rsid w:val="00B02ED2"/>
    <w:rsid w:val="00B03364"/>
    <w:rsid w:val="00B03401"/>
    <w:rsid w:val="00B03414"/>
    <w:rsid w:val="00B038B7"/>
    <w:rsid w:val="00B03C79"/>
    <w:rsid w:val="00B03E76"/>
    <w:rsid w:val="00B04020"/>
    <w:rsid w:val="00B040D2"/>
    <w:rsid w:val="00B04100"/>
    <w:rsid w:val="00B042EE"/>
    <w:rsid w:val="00B04514"/>
    <w:rsid w:val="00B047BB"/>
    <w:rsid w:val="00B048D9"/>
    <w:rsid w:val="00B04A3B"/>
    <w:rsid w:val="00B04BC9"/>
    <w:rsid w:val="00B04E11"/>
    <w:rsid w:val="00B05430"/>
    <w:rsid w:val="00B05590"/>
    <w:rsid w:val="00B055B3"/>
    <w:rsid w:val="00B0610B"/>
    <w:rsid w:val="00B06484"/>
    <w:rsid w:val="00B068C5"/>
    <w:rsid w:val="00B070D5"/>
    <w:rsid w:val="00B07198"/>
    <w:rsid w:val="00B075BB"/>
    <w:rsid w:val="00B07784"/>
    <w:rsid w:val="00B078DE"/>
    <w:rsid w:val="00B07B75"/>
    <w:rsid w:val="00B07CC9"/>
    <w:rsid w:val="00B07D28"/>
    <w:rsid w:val="00B07DA8"/>
    <w:rsid w:val="00B10057"/>
    <w:rsid w:val="00B100A1"/>
    <w:rsid w:val="00B1025C"/>
    <w:rsid w:val="00B106D9"/>
    <w:rsid w:val="00B1075F"/>
    <w:rsid w:val="00B108ED"/>
    <w:rsid w:val="00B10BD8"/>
    <w:rsid w:val="00B10E1A"/>
    <w:rsid w:val="00B10FA1"/>
    <w:rsid w:val="00B10FCE"/>
    <w:rsid w:val="00B10FD3"/>
    <w:rsid w:val="00B1125B"/>
    <w:rsid w:val="00B112D0"/>
    <w:rsid w:val="00B11776"/>
    <w:rsid w:val="00B1191D"/>
    <w:rsid w:val="00B11AAE"/>
    <w:rsid w:val="00B11B01"/>
    <w:rsid w:val="00B1207E"/>
    <w:rsid w:val="00B120EF"/>
    <w:rsid w:val="00B12310"/>
    <w:rsid w:val="00B12423"/>
    <w:rsid w:val="00B12520"/>
    <w:rsid w:val="00B126C2"/>
    <w:rsid w:val="00B12920"/>
    <w:rsid w:val="00B12B75"/>
    <w:rsid w:val="00B12C6B"/>
    <w:rsid w:val="00B12EF7"/>
    <w:rsid w:val="00B130A1"/>
    <w:rsid w:val="00B1335F"/>
    <w:rsid w:val="00B137E1"/>
    <w:rsid w:val="00B13829"/>
    <w:rsid w:val="00B13B23"/>
    <w:rsid w:val="00B13EA9"/>
    <w:rsid w:val="00B13FCA"/>
    <w:rsid w:val="00B141B2"/>
    <w:rsid w:val="00B146D4"/>
    <w:rsid w:val="00B147F1"/>
    <w:rsid w:val="00B14831"/>
    <w:rsid w:val="00B14DAE"/>
    <w:rsid w:val="00B14EAF"/>
    <w:rsid w:val="00B14FE5"/>
    <w:rsid w:val="00B151F7"/>
    <w:rsid w:val="00B154FE"/>
    <w:rsid w:val="00B1556E"/>
    <w:rsid w:val="00B159F5"/>
    <w:rsid w:val="00B15A52"/>
    <w:rsid w:val="00B15B52"/>
    <w:rsid w:val="00B15BE3"/>
    <w:rsid w:val="00B15CAF"/>
    <w:rsid w:val="00B15D35"/>
    <w:rsid w:val="00B15E3D"/>
    <w:rsid w:val="00B16000"/>
    <w:rsid w:val="00B16350"/>
    <w:rsid w:val="00B167B0"/>
    <w:rsid w:val="00B1681C"/>
    <w:rsid w:val="00B16895"/>
    <w:rsid w:val="00B1698F"/>
    <w:rsid w:val="00B16AE4"/>
    <w:rsid w:val="00B16BDB"/>
    <w:rsid w:val="00B16C8C"/>
    <w:rsid w:val="00B16D6F"/>
    <w:rsid w:val="00B16F53"/>
    <w:rsid w:val="00B16F89"/>
    <w:rsid w:val="00B17004"/>
    <w:rsid w:val="00B1704A"/>
    <w:rsid w:val="00B17317"/>
    <w:rsid w:val="00B173A4"/>
    <w:rsid w:val="00B173B9"/>
    <w:rsid w:val="00B17560"/>
    <w:rsid w:val="00B1774D"/>
    <w:rsid w:val="00B1777B"/>
    <w:rsid w:val="00B17886"/>
    <w:rsid w:val="00B1791A"/>
    <w:rsid w:val="00B17996"/>
    <w:rsid w:val="00B17A93"/>
    <w:rsid w:val="00B17E19"/>
    <w:rsid w:val="00B17E5B"/>
    <w:rsid w:val="00B17FBB"/>
    <w:rsid w:val="00B20065"/>
    <w:rsid w:val="00B2007E"/>
    <w:rsid w:val="00B2017B"/>
    <w:rsid w:val="00B201AF"/>
    <w:rsid w:val="00B20315"/>
    <w:rsid w:val="00B20740"/>
    <w:rsid w:val="00B207E5"/>
    <w:rsid w:val="00B20997"/>
    <w:rsid w:val="00B209B7"/>
    <w:rsid w:val="00B20B2A"/>
    <w:rsid w:val="00B20D47"/>
    <w:rsid w:val="00B20E44"/>
    <w:rsid w:val="00B2122F"/>
    <w:rsid w:val="00B212F7"/>
    <w:rsid w:val="00B21624"/>
    <w:rsid w:val="00B2164D"/>
    <w:rsid w:val="00B2189C"/>
    <w:rsid w:val="00B21991"/>
    <w:rsid w:val="00B219E9"/>
    <w:rsid w:val="00B21B32"/>
    <w:rsid w:val="00B21D9E"/>
    <w:rsid w:val="00B21E26"/>
    <w:rsid w:val="00B220F4"/>
    <w:rsid w:val="00B221EF"/>
    <w:rsid w:val="00B22261"/>
    <w:rsid w:val="00B22536"/>
    <w:rsid w:val="00B22667"/>
    <w:rsid w:val="00B22716"/>
    <w:rsid w:val="00B2273F"/>
    <w:rsid w:val="00B2278C"/>
    <w:rsid w:val="00B229E7"/>
    <w:rsid w:val="00B231E1"/>
    <w:rsid w:val="00B232A1"/>
    <w:rsid w:val="00B23371"/>
    <w:rsid w:val="00B233FA"/>
    <w:rsid w:val="00B236CE"/>
    <w:rsid w:val="00B23DEB"/>
    <w:rsid w:val="00B240F5"/>
    <w:rsid w:val="00B241C7"/>
    <w:rsid w:val="00B24366"/>
    <w:rsid w:val="00B24514"/>
    <w:rsid w:val="00B2451B"/>
    <w:rsid w:val="00B2475B"/>
    <w:rsid w:val="00B24789"/>
    <w:rsid w:val="00B248E8"/>
    <w:rsid w:val="00B248F4"/>
    <w:rsid w:val="00B249E3"/>
    <w:rsid w:val="00B24BBD"/>
    <w:rsid w:val="00B24D0B"/>
    <w:rsid w:val="00B24E36"/>
    <w:rsid w:val="00B24EC6"/>
    <w:rsid w:val="00B24F39"/>
    <w:rsid w:val="00B25068"/>
    <w:rsid w:val="00B250D1"/>
    <w:rsid w:val="00B2517B"/>
    <w:rsid w:val="00B251BD"/>
    <w:rsid w:val="00B251FF"/>
    <w:rsid w:val="00B2553B"/>
    <w:rsid w:val="00B25D30"/>
    <w:rsid w:val="00B25DF1"/>
    <w:rsid w:val="00B25E2F"/>
    <w:rsid w:val="00B25E94"/>
    <w:rsid w:val="00B25E9B"/>
    <w:rsid w:val="00B2624E"/>
    <w:rsid w:val="00B26353"/>
    <w:rsid w:val="00B26520"/>
    <w:rsid w:val="00B26647"/>
    <w:rsid w:val="00B266F7"/>
    <w:rsid w:val="00B268F4"/>
    <w:rsid w:val="00B2691F"/>
    <w:rsid w:val="00B26935"/>
    <w:rsid w:val="00B26DFA"/>
    <w:rsid w:val="00B26E2A"/>
    <w:rsid w:val="00B26E78"/>
    <w:rsid w:val="00B26E79"/>
    <w:rsid w:val="00B270A5"/>
    <w:rsid w:val="00B27378"/>
    <w:rsid w:val="00B2756F"/>
    <w:rsid w:val="00B275C6"/>
    <w:rsid w:val="00B27663"/>
    <w:rsid w:val="00B277AB"/>
    <w:rsid w:val="00B27A97"/>
    <w:rsid w:val="00B27D97"/>
    <w:rsid w:val="00B301E5"/>
    <w:rsid w:val="00B303C1"/>
    <w:rsid w:val="00B304DA"/>
    <w:rsid w:val="00B306BB"/>
    <w:rsid w:val="00B307A7"/>
    <w:rsid w:val="00B30821"/>
    <w:rsid w:val="00B30A2C"/>
    <w:rsid w:val="00B30A31"/>
    <w:rsid w:val="00B30A46"/>
    <w:rsid w:val="00B30A4C"/>
    <w:rsid w:val="00B30AED"/>
    <w:rsid w:val="00B30CC8"/>
    <w:rsid w:val="00B30D82"/>
    <w:rsid w:val="00B30DC5"/>
    <w:rsid w:val="00B30F3B"/>
    <w:rsid w:val="00B30F99"/>
    <w:rsid w:val="00B30FBD"/>
    <w:rsid w:val="00B311E2"/>
    <w:rsid w:val="00B31321"/>
    <w:rsid w:val="00B315FA"/>
    <w:rsid w:val="00B31604"/>
    <w:rsid w:val="00B316BC"/>
    <w:rsid w:val="00B31AA6"/>
    <w:rsid w:val="00B31BFD"/>
    <w:rsid w:val="00B31C62"/>
    <w:rsid w:val="00B31DD1"/>
    <w:rsid w:val="00B31E36"/>
    <w:rsid w:val="00B3200B"/>
    <w:rsid w:val="00B32256"/>
    <w:rsid w:val="00B322EE"/>
    <w:rsid w:val="00B32595"/>
    <w:rsid w:val="00B327B9"/>
    <w:rsid w:val="00B32889"/>
    <w:rsid w:val="00B32BFB"/>
    <w:rsid w:val="00B32D7E"/>
    <w:rsid w:val="00B32E1D"/>
    <w:rsid w:val="00B32EBC"/>
    <w:rsid w:val="00B32F51"/>
    <w:rsid w:val="00B33212"/>
    <w:rsid w:val="00B337F3"/>
    <w:rsid w:val="00B33865"/>
    <w:rsid w:val="00B338AA"/>
    <w:rsid w:val="00B338EC"/>
    <w:rsid w:val="00B3395F"/>
    <w:rsid w:val="00B33983"/>
    <w:rsid w:val="00B33AE4"/>
    <w:rsid w:val="00B33C52"/>
    <w:rsid w:val="00B33D81"/>
    <w:rsid w:val="00B33EF8"/>
    <w:rsid w:val="00B33F62"/>
    <w:rsid w:val="00B33F6C"/>
    <w:rsid w:val="00B33FE5"/>
    <w:rsid w:val="00B3405D"/>
    <w:rsid w:val="00B3449B"/>
    <w:rsid w:val="00B347BE"/>
    <w:rsid w:val="00B34933"/>
    <w:rsid w:val="00B34978"/>
    <w:rsid w:val="00B34A2F"/>
    <w:rsid w:val="00B34BFE"/>
    <w:rsid w:val="00B34C72"/>
    <w:rsid w:val="00B34D12"/>
    <w:rsid w:val="00B34E12"/>
    <w:rsid w:val="00B34E34"/>
    <w:rsid w:val="00B34F31"/>
    <w:rsid w:val="00B350F6"/>
    <w:rsid w:val="00B35372"/>
    <w:rsid w:val="00B3552C"/>
    <w:rsid w:val="00B3568C"/>
    <w:rsid w:val="00B356DA"/>
    <w:rsid w:val="00B3587A"/>
    <w:rsid w:val="00B35B4F"/>
    <w:rsid w:val="00B35C63"/>
    <w:rsid w:val="00B35DE5"/>
    <w:rsid w:val="00B35FA7"/>
    <w:rsid w:val="00B36214"/>
    <w:rsid w:val="00B36417"/>
    <w:rsid w:val="00B36448"/>
    <w:rsid w:val="00B36619"/>
    <w:rsid w:val="00B36714"/>
    <w:rsid w:val="00B3680A"/>
    <w:rsid w:val="00B368C1"/>
    <w:rsid w:val="00B36A6F"/>
    <w:rsid w:val="00B36B6E"/>
    <w:rsid w:val="00B37455"/>
    <w:rsid w:val="00B3757D"/>
    <w:rsid w:val="00B376C1"/>
    <w:rsid w:val="00B37A45"/>
    <w:rsid w:val="00B37D4B"/>
    <w:rsid w:val="00B40169"/>
    <w:rsid w:val="00B40193"/>
    <w:rsid w:val="00B4033C"/>
    <w:rsid w:val="00B40AF8"/>
    <w:rsid w:val="00B40BB5"/>
    <w:rsid w:val="00B40BC5"/>
    <w:rsid w:val="00B40E40"/>
    <w:rsid w:val="00B40FE2"/>
    <w:rsid w:val="00B41471"/>
    <w:rsid w:val="00B41648"/>
    <w:rsid w:val="00B416C7"/>
    <w:rsid w:val="00B41738"/>
    <w:rsid w:val="00B41C27"/>
    <w:rsid w:val="00B41F4D"/>
    <w:rsid w:val="00B420C7"/>
    <w:rsid w:val="00B42294"/>
    <w:rsid w:val="00B422A7"/>
    <w:rsid w:val="00B424E9"/>
    <w:rsid w:val="00B42709"/>
    <w:rsid w:val="00B42930"/>
    <w:rsid w:val="00B42978"/>
    <w:rsid w:val="00B429DA"/>
    <w:rsid w:val="00B429E0"/>
    <w:rsid w:val="00B42A7F"/>
    <w:rsid w:val="00B42CA5"/>
    <w:rsid w:val="00B42DC8"/>
    <w:rsid w:val="00B42E64"/>
    <w:rsid w:val="00B43037"/>
    <w:rsid w:val="00B43128"/>
    <w:rsid w:val="00B43157"/>
    <w:rsid w:val="00B434B8"/>
    <w:rsid w:val="00B43633"/>
    <w:rsid w:val="00B436D6"/>
    <w:rsid w:val="00B4408F"/>
    <w:rsid w:val="00B440C7"/>
    <w:rsid w:val="00B442AF"/>
    <w:rsid w:val="00B442D4"/>
    <w:rsid w:val="00B4448C"/>
    <w:rsid w:val="00B4449C"/>
    <w:rsid w:val="00B4466E"/>
    <w:rsid w:val="00B4471B"/>
    <w:rsid w:val="00B447F9"/>
    <w:rsid w:val="00B449EC"/>
    <w:rsid w:val="00B44A0C"/>
    <w:rsid w:val="00B44A5F"/>
    <w:rsid w:val="00B44C23"/>
    <w:rsid w:val="00B44CFB"/>
    <w:rsid w:val="00B45391"/>
    <w:rsid w:val="00B4595C"/>
    <w:rsid w:val="00B45BA9"/>
    <w:rsid w:val="00B45C49"/>
    <w:rsid w:val="00B461FA"/>
    <w:rsid w:val="00B463B9"/>
    <w:rsid w:val="00B464CD"/>
    <w:rsid w:val="00B46768"/>
    <w:rsid w:val="00B467CA"/>
    <w:rsid w:val="00B468D8"/>
    <w:rsid w:val="00B46BD7"/>
    <w:rsid w:val="00B46C9C"/>
    <w:rsid w:val="00B46F92"/>
    <w:rsid w:val="00B4701E"/>
    <w:rsid w:val="00B4722E"/>
    <w:rsid w:val="00B473DD"/>
    <w:rsid w:val="00B47529"/>
    <w:rsid w:val="00B477BF"/>
    <w:rsid w:val="00B4788D"/>
    <w:rsid w:val="00B479C3"/>
    <w:rsid w:val="00B47A14"/>
    <w:rsid w:val="00B47A16"/>
    <w:rsid w:val="00B47A21"/>
    <w:rsid w:val="00B47A5F"/>
    <w:rsid w:val="00B47A89"/>
    <w:rsid w:val="00B5013A"/>
    <w:rsid w:val="00B504C6"/>
    <w:rsid w:val="00B50605"/>
    <w:rsid w:val="00B50A84"/>
    <w:rsid w:val="00B50EC3"/>
    <w:rsid w:val="00B50EE7"/>
    <w:rsid w:val="00B50F14"/>
    <w:rsid w:val="00B50FD5"/>
    <w:rsid w:val="00B5103C"/>
    <w:rsid w:val="00B51262"/>
    <w:rsid w:val="00B5170A"/>
    <w:rsid w:val="00B51A57"/>
    <w:rsid w:val="00B51BE2"/>
    <w:rsid w:val="00B51C73"/>
    <w:rsid w:val="00B5209B"/>
    <w:rsid w:val="00B52142"/>
    <w:rsid w:val="00B522C9"/>
    <w:rsid w:val="00B527EC"/>
    <w:rsid w:val="00B52B08"/>
    <w:rsid w:val="00B52B35"/>
    <w:rsid w:val="00B52E3E"/>
    <w:rsid w:val="00B52F7C"/>
    <w:rsid w:val="00B53132"/>
    <w:rsid w:val="00B5343C"/>
    <w:rsid w:val="00B53666"/>
    <w:rsid w:val="00B5367D"/>
    <w:rsid w:val="00B536C9"/>
    <w:rsid w:val="00B53799"/>
    <w:rsid w:val="00B5385E"/>
    <w:rsid w:val="00B53A3E"/>
    <w:rsid w:val="00B53CBB"/>
    <w:rsid w:val="00B53D5E"/>
    <w:rsid w:val="00B53E09"/>
    <w:rsid w:val="00B53E34"/>
    <w:rsid w:val="00B53EA0"/>
    <w:rsid w:val="00B54031"/>
    <w:rsid w:val="00B54085"/>
    <w:rsid w:val="00B5434D"/>
    <w:rsid w:val="00B5471C"/>
    <w:rsid w:val="00B54734"/>
    <w:rsid w:val="00B54EBC"/>
    <w:rsid w:val="00B5529C"/>
    <w:rsid w:val="00B55543"/>
    <w:rsid w:val="00B557A1"/>
    <w:rsid w:val="00B55850"/>
    <w:rsid w:val="00B5594E"/>
    <w:rsid w:val="00B55BC4"/>
    <w:rsid w:val="00B56200"/>
    <w:rsid w:val="00B56344"/>
    <w:rsid w:val="00B56581"/>
    <w:rsid w:val="00B565E4"/>
    <w:rsid w:val="00B567AE"/>
    <w:rsid w:val="00B56A9F"/>
    <w:rsid w:val="00B56D37"/>
    <w:rsid w:val="00B571AD"/>
    <w:rsid w:val="00B5725E"/>
    <w:rsid w:val="00B575F1"/>
    <w:rsid w:val="00B576FE"/>
    <w:rsid w:val="00B579D1"/>
    <w:rsid w:val="00B57F5A"/>
    <w:rsid w:val="00B60001"/>
    <w:rsid w:val="00B60239"/>
    <w:rsid w:val="00B602E5"/>
    <w:rsid w:val="00B6033E"/>
    <w:rsid w:val="00B60345"/>
    <w:rsid w:val="00B60583"/>
    <w:rsid w:val="00B606C1"/>
    <w:rsid w:val="00B606D6"/>
    <w:rsid w:val="00B606E8"/>
    <w:rsid w:val="00B60719"/>
    <w:rsid w:val="00B609A3"/>
    <w:rsid w:val="00B60B10"/>
    <w:rsid w:val="00B610E5"/>
    <w:rsid w:val="00B61123"/>
    <w:rsid w:val="00B6140B"/>
    <w:rsid w:val="00B616AB"/>
    <w:rsid w:val="00B61809"/>
    <w:rsid w:val="00B618F0"/>
    <w:rsid w:val="00B61A21"/>
    <w:rsid w:val="00B61BEE"/>
    <w:rsid w:val="00B62152"/>
    <w:rsid w:val="00B622F5"/>
    <w:rsid w:val="00B62692"/>
    <w:rsid w:val="00B6277E"/>
    <w:rsid w:val="00B62951"/>
    <w:rsid w:val="00B62C81"/>
    <w:rsid w:val="00B6321A"/>
    <w:rsid w:val="00B633B9"/>
    <w:rsid w:val="00B633ED"/>
    <w:rsid w:val="00B636DE"/>
    <w:rsid w:val="00B63A26"/>
    <w:rsid w:val="00B63B74"/>
    <w:rsid w:val="00B63BA8"/>
    <w:rsid w:val="00B63E8F"/>
    <w:rsid w:val="00B63F8A"/>
    <w:rsid w:val="00B6416A"/>
    <w:rsid w:val="00B6418B"/>
    <w:rsid w:val="00B642B3"/>
    <w:rsid w:val="00B64489"/>
    <w:rsid w:val="00B646F9"/>
    <w:rsid w:val="00B64ADD"/>
    <w:rsid w:val="00B64B20"/>
    <w:rsid w:val="00B64DF4"/>
    <w:rsid w:val="00B64FF5"/>
    <w:rsid w:val="00B65043"/>
    <w:rsid w:val="00B6588A"/>
    <w:rsid w:val="00B65C41"/>
    <w:rsid w:val="00B65CFF"/>
    <w:rsid w:val="00B65D4E"/>
    <w:rsid w:val="00B66018"/>
    <w:rsid w:val="00B660F7"/>
    <w:rsid w:val="00B66308"/>
    <w:rsid w:val="00B665ED"/>
    <w:rsid w:val="00B666A5"/>
    <w:rsid w:val="00B668E7"/>
    <w:rsid w:val="00B66F2F"/>
    <w:rsid w:val="00B670D4"/>
    <w:rsid w:val="00B6712D"/>
    <w:rsid w:val="00B67452"/>
    <w:rsid w:val="00B6749A"/>
    <w:rsid w:val="00B675B9"/>
    <w:rsid w:val="00B67741"/>
    <w:rsid w:val="00B677E8"/>
    <w:rsid w:val="00B67A00"/>
    <w:rsid w:val="00B67B09"/>
    <w:rsid w:val="00B67EDB"/>
    <w:rsid w:val="00B67FEF"/>
    <w:rsid w:val="00B70388"/>
    <w:rsid w:val="00B70718"/>
    <w:rsid w:val="00B7083F"/>
    <w:rsid w:val="00B70AAA"/>
    <w:rsid w:val="00B70D52"/>
    <w:rsid w:val="00B711C5"/>
    <w:rsid w:val="00B714C4"/>
    <w:rsid w:val="00B71670"/>
    <w:rsid w:val="00B717C1"/>
    <w:rsid w:val="00B71861"/>
    <w:rsid w:val="00B71930"/>
    <w:rsid w:val="00B71A50"/>
    <w:rsid w:val="00B71C9D"/>
    <w:rsid w:val="00B72020"/>
    <w:rsid w:val="00B720B4"/>
    <w:rsid w:val="00B72105"/>
    <w:rsid w:val="00B725EF"/>
    <w:rsid w:val="00B72977"/>
    <w:rsid w:val="00B72BFE"/>
    <w:rsid w:val="00B72D3A"/>
    <w:rsid w:val="00B72DD0"/>
    <w:rsid w:val="00B72E9C"/>
    <w:rsid w:val="00B72EEA"/>
    <w:rsid w:val="00B72F4F"/>
    <w:rsid w:val="00B731EA"/>
    <w:rsid w:val="00B733AD"/>
    <w:rsid w:val="00B738A5"/>
    <w:rsid w:val="00B739F9"/>
    <w:rsid w:val="00B73B47"/>
    <w:rsid w:val="00B73BE5"/>
    <w:rsid w:val="00B743E3"/>
    <w:rsid w:val="00B74421"/>
    <w:rsid w:val="00B74859"/>
    <w:rsid w:val="00B74876"/>
    <w:rsid w:val="00B74A3E"/>
    <w:rsid w:val="00B74BC1"/>
    <w:rsid w:val="00B74CBF"/>
    <w:rsid w:val="00B74D2D"/>
    <w:rsid w:val="00B74DF6"/>
    <w:rsid w:val="00B75514"/>
    <w:rsid w:val="00B7561D"/>
    <w:rsid w:val="00B75A76"/>
    <w:rsid w:val="00B75B1B"/>
    <w:rsid w:val="00B75C26"/>
    <w:rsid w:val="00B75C92"/>
    <w:rsid w:val="00B75CBC"/>
    <w:rsid w:val="00B75D77"/>
    <w:rsid w:val="00B76A0B"/>
    <w:rsid w:val="00B76B41"/>
    <w:rsid w:val="00B76D86"/>
    <w:rsid w:val="00B772E5"/>
    <w:rsid w:val="00B77332"/>
    <w:rsid w:val="00B77356"/>
    <w:rsid w:val="00B775E3"/>
    <w:rsid w:val="00B776BC"/>
    <w:rsid w:val="00B77712"/>
    <w:rsid w:val="00B778C5"/>
    <w:rsid w:val="00B77C77"/>
    <w:rsid w:val="00B80115"/>
    <w:rsid w:val="00B801F6"/>
    <w:rsid w:val="00B8056C"/>
    <w:rsid w:val="00B8061D"/>
    <w:rsid w:val="00B806C8"/>
    <w:rsid w:val="00B8089A"/>
    <w:rsid w:val="00B80DC8"/>
    <w:rsid w:val="00B80F3A"/>
    <w:rsid w:val="00B8104C"/>
    <w:rsid w:val="00B8105D"/>
    <w:rsid w:val="00B8126D"/>
    <w:rsid w:val="00B815D5"/>
    <w:rsid w:val="00B816ED"/>
    <w:rsid w:val="00B81972"/>
    <w:rsid w:val="00B81F92"/>
    <w:rsid w:val="00B81FE9"/>
    <w:rsid w:val="00B82253"/>
    <w:rsid w:val="00B82461"/>
    <w:rsid w:val="00B829C9"/>
    <w:rsid w:val="00B82AA4"/>
    <w:rsid w:val="00B82BA0"/>
    <w:rsid w:val="00B82E41"/>
    <w:rsid w:val="00B82EDA"/>
    <w:rsid w:val="00B82FC1"/>
    <w:rsid w:val="00B82FC5"/>
    <w:rsid w:val="00B830FC"/>
    <w:rsid w:val="00B83178"/>
    <w:rsid w:val="00B834C4"/>
    <w:rsid w:val="00B834DE"/>
    <w:rsid w:val="00B834FD"/>
    <w:rsid w:val="00B8371F"/>
    <w:rsid w:val="00B8393E"/>
    <w:rsid w:val="00B83DC2"/>
    <w:rsid w:val="00B83EDD"/>
    <w:rsid w:val="00B83EF4"/>
    <w:rsid w:val="00B841AA"/>
    <w:rsid w:val="00B84269"/>
    <w:rsid w:val="00B84298"/>
    <w:rsid w:val="00B84299"/>
    <w:rsid w:val="00B8437C"/>
    <w:rsid w:val="00B844FF"/>
    <w:rsid w:val="00B8477B"/>
    <w:rsid w:val="00B8488C"/>
    <w:rsid w:val="00B8488D"/>
    <w:rsid w:val="00B849A8"/>
    <w:rsid w:val="00B84C3A"/>
    <w:rsid w:val="00B84E8F"/>
    <w:rsid w:val="00B84ED6"/>
    <w:rsid w:val="00B85436"/>
    <w:rsid w:val="00B85676"/>
    <w:rsid w:val="00B8583C"/>
    <w:rsid w:val="00B85DF2"/>
    <w:rsid w:val="00B8605D"/>
    <w:rsid w:val="00B860BD"/>
    <w:rsid w:val="00B86605"/>
    <w:rsid w:val="00B868C3"/>
    <w:rsid w:val="00B869B9"/>
    <w:rsid w:val="00B86F6D"/>
    <w:rsid w:val="00B86FDB"/>
    <w:rsid w:val="00B873D7"/>
    <w:rsid w:val="00B874FA"/>
    <w:rsid w:val="00B87573"/>
    <w:rsid w:val="00B877E0"/>
    <w:rsid w:val="00B87E2B"/>
    <w:rsid w:val="00B87E35"/>
    <w:rsid w:val="00B901FE"/>
    <w:rsid w:val="00B903BD"/>
    <w:rsid w:val="00B904B3"/>
    <w:rsid w:val="00B9054E"/>
    <w:rsid w:val="00B9061D"/>
    <w:rsid w:val="00B907BB"/>
    <w:rsid w:val="00B90814"/>
    <w:rsid w:val="00B9099A"/>
    <w:rsid w:val="00B90A8F"/>
    <w:rsid w:val="00B90CE6"/>
    <w:rsid w:val="00B90D6E"/>
    <w:rsid w:val="00B90F0B"/>
    <w:rsid w:val="00B90F3A"/>
    <w:rsid w:val="00B910B3"/>
    <w:rsid w:val="00B910D6"/>
    <w:rsid w:val="00B91358"/>
    <w:rsid w:val="00B913AE"/>
    <w:rsid w:val="00B91438"/>
    <w:rsid w:val="00B916B4"/>
    <w:rsid w:val="00B918C0"/>
    <w:rsid w:val="00B91A55"/>
    <w:rsid w:val="00B91AE1"/>
    <w:rsid w:val="00B91B7C"/>
    <w:rsid w:val="00B91CA5"/>
    <w:rsid w:val="00B91CE3"/>
    <w:rsid w:val="00B91EAF"/>
    <w:rsid w:val="00B91EF1"/>
    <w:rsid w:val="00B91F10"/>
    <w:rsid w:val="00B91FDE"/>
    <w:rsid w:val="00B92206"/>
    <w:rsid w:val="00B9232B"/>
    <w:rsid w:val="00B925B5"/>
    <w:rsid w:val="00B92616"/>
    <w:rsid w:val="00B92630"/>
    <w:rsid w:val="00B92A60"/>
    <w:rsid w:val="00B92CCF"/>
    <w:rsid w:val="00B93467"/>
    <w:rsid w:val="00B934C7"/>
    <w:rsid w:val="00B93515"/>
    <w:rsid w:val="00B9374E"/>
    <w:rsid w:val="00B93A94"/>
    <w:rsid w:val="00B93B79"/>
    <w:rsid w:val="00B93BCF"/>
    <w:rsid w:val="00B93BF7"/>
    <w:rsid w:val="00B93C81"/>
    <w:rsid w:val="00B93CDF"/>
    <w:rsid w:val="00B93D61"/>
    <w:rsid w:val="00B94255"/>
    <w:rsid w:val="00B94381"/>
    <w:rsid w:val="00B9469D"/>
    <w:rsid w:val="00B94985"/>
    <w:rsid w:val="00B94D7A"/>
    <w:rsid w:val="00B94DE5"/>
    <w:rsid w:val="00B94EF9"/>
    <w:rsid w:val="00B94F68"/>
    <w:rsid w:val="00B95009"/>
    <w:rsid w:val="00B9516D"/>
    <w:rsid w:val="00B95567"/>
    <w:rsid w:val="00B95576"/>
    <w:rsid w:val="00B956FC"/>
    <w:rsid w:val="00B95769"/>
    <w:rsid w:val="00B95845"/>
    <w:rsid w:val="00B959FE"/>
    <w:rsid w:val="00B95A15"/>
    <w:rsid w:val="00B95AB8"/>
    <w:rsid w:val="00B95C22"/>
    <w:rsid w:val="00B95D3B"/>
    <w:rsid w:val="00B95F2F"/>
    <w:rsid w:val="00B9610C"/>
    <w:rsid w:val="00B9635D"/>
    <w:rsid w:val="00B96446"/>
    <w:rsid w:val="00B965A6"/>
    <w:rsid w:val="00B96620"/>
    <w:rsid w:val="00B966EC"/>
    <w:rsid w:val="00B9670D"/>
    <w:rsid w:val="00B96931"/>
    <w:rsid w:val="00B96A15"/>
    <w:rsid w:val="00B96B67"/>
    <w:rsid w:val="00B96CAA"/>
    <w:rsid w:val="00B96CF9"/>
    <w:rsid w:val="00B96E3C"/>
    <w:rsid w:val="00B96E52"/>
    <w:rsid w:val="00B96F43"/>
    <w:rsid w:val="00B96F71"/>
    <w:rsid w:val="00B96FBA"/>
    <w:rsid w:val="00B96FE5"/>
    <w:rsid w:val="00B9702B"/>
    <w:rsid w:val="00B9707F"/>
    <w:rsid w:val="00B970B9"/>
    <w:rsid w:val="00B9710D"/>
    <w:rsid w:val="00B973D3"/>
    <w:rsid w:val="00B9784E"/>
    <w:rsid w:val="00B97A50"/>
    <w:rsid w:val="00B97B4F"/>
    <w:rsid w:val="00B97E14"/>
    <w:rsid w:val="00B97FD2"/>
    <w:rsid w:val="00BA00CC"/>
    <w:rsid w:val="00BA0361"/>
    <w:rsid w:val="00BA0477"/>
    <w:rsid w:val="00BA05D8"/>
    <w:rsid w:val="00BA0E01"/>
    <w:rsid w:val="00BA1142"/>
    <w:rsid w:val="00BA1281"/>
    <w:rsid w:val="00BA15F8"/>
    <w:rsid w:val="00BA171F"/>
    <w:rsid w:val="00BA1847"/>
    <w:rsid w:val="00BA19B5"/>
    <w:rsid w:val="00BA1A28"/>
    <w:rsid w:val="00BA1BD4"/>
    <w:rsid w:val="00BA1D36"/>
    <w:rsid w:val="00BA1FD6"/>
    <w:rsid w:val="00BA205C"/>
    <w:rsid w:val="00BA22E6"/>
    <w:rsid w:val="00BA2347"/>
    <w:rsid w:val="00BA23B1"/>
    <w:rsid w:val="00BA24FC"/>
    <w:rsid w:val="00BA274E"/>
    <w:rsid w:val="00BA275E"/>
    <w:rsid w:val="00BA2883"/>
    <w:rsid w:val="00BA288E"/>
    <w:rsid w:val="00BA2A50"/>
    <w:rsid w:val="00BA2C95"/>
    <w:rsid w:val="00BA2F75"/>
    <w:rsid w:val="00BA2F95"/>
    <w:rsid w:val="00BA306E"/>
    <w:rsid w:val="00BA31DF"/>
    <w:rsid w:val="00BA356B"/>
    <w:rsid w:val="00BA3820"/>
    <w:rsid w:val="00BA38B7"/>
    <w:rsid w:val="00BA3AC1"/>
    <w:rsid w:val="00BA3CCC"/>
    <w:rsid w:val="00BA3F97"/>
    <w:rsid w:val="00BA4025"/>
    <w:rsid w:val="00BA4055"/>
    <w:rsid w:val="00BA4450"/>
    <w:rsid w:val="00BA44C3"/>
    <w:rsid w:val="00BA4668"/>
    <w:rsid w:val="00BA47FF"/>
    <w:rsid w:val="00BA4A5F"/>
    <w:rsid w:val="00BA4B45"/>
    <w:rsid w:val="00BA4C5E"/>
    <w:rsid w:val="00BA4C7D"/>
    <w:rsid w:val="00BA4E9B"/>
    <w:rsid w:val="00BA501A"/>
    <w:rsid w:val="00BA5515"/>
    <w:rsid w:val="00BA55C4"/>
    <w:rsid w:val="00BA58F4"/>
    <w:rsid w:val="00BA5C27"/>
    <w:rsid w:val="00BA5D56"/>
    <w:rsid w:val="00BA5E5C"/>
    <w:rsid w:val="00BA5E9C"/>
    <w:rsid w:val="00BA61C3"/>
    <w:rsid w:val="00BA61CE"/>
    <w:rsid w:val="00BA633A"/>
    <w:rsid w:val="00BA65E8"/>
    <w:rsid w:val="00BA6819"/>
    <w:rsid w:val="00BA68FA"/>
    <w:rsid w:val="00BA6AD4"/>
    <w:rsid w:val="00BA6C52"/>
    <w:rsid w:val="00BA6DDF"/>
    <w:rsid w:val="00BA76AB"/>
    <w:rsid w:val="00BA77BC"/>
    <w:rsid w:val="00BA789B"/>
    <w:rsid w:val="00BA78ED"/>
    <w:rsid w:val="00BA7BD7"/>
    <w:rsid w:val="00BA7CEF"/>
    <w:rsid w:val="00BB0036"/>
    <w:rsid w:val="00BB0091"/>
    <w:rsid w:val="00BB0580"/>
    <w:rsid w:val="00BB05BB"/>
    <w:rsid w:val="00BB0773"/>
    <w:rsid w:val="00BB0A6D"/>
    <w:rsid w:val="00BB12F0"/>
    <w:rsid w:val="00BB138E"/>
    <w:rsid w:val="00BB13E6"/>
    <w:rsid w:val="00BB14F8"/>
    <w:rsid w:val="00BB1551"/>
    <w:rsid w:val="00BB17D0"/>
    <w:rsid w:val="00BB17DF"/>
    <w:rsid w:val="00BB1998"/>
    <w:rsid w:val="00BB1F70"/>
    <w:rsid w:val="00BB1F84"/>
    <w:rsid w:val="00BB273C"/>
    <w:rsid w:val="00BB29EB"/>
    <w:rsid w:val="00BB2F32"/>
    <w:rsid w:val="00BB2F64"/>
    <w:rsid w:val="00BB30A6"/>
    <w:rsid w:val="00BB3120"/>
    <w:rsid w:val="00BB320F"/>
    <w:rsid w:val="00BB33A5"/>
    <w:rsid w:val="00BB3570"/>
    <w:rsid w:val="00BB3613"/>
    <w:rsid w:val="00BB3923"/>
    <w:rsid w:val="00BB3F53"/>
    <w:rsid w:val="00BB4011"/>
    <w:rsid w:val="00BB4162"/>
    <w:rsid w:val="00BB41F2"/>
    <w:rsid w:val="00BB4536"/>
    <w:rsid w:val="00BB47B6"/>
    <w:rsid w:val="00BB4C6B"/>
    <w:rsid w:val="00BB4CCB"/>
    <w:rsid w:val="00BB5086"/>
    <w:rsid w:val="00BB5163"/>
    <w:rsid w:val="00BB52E9"/>
    <w:rsid w:val="00BB5368"/>
    <w:rsid w:val="00BB57E7"/>
    <w:rsid w:val="00BB58CC"/>
    <w:rsid w:val="00BB5B2E"/>
    <w:rsid w:val="00BB5EAC"/>
    <w:rsid w:val="00BB6362"/>
    <w:rsid w:val="00BB6462"/>
    <w:rsid w:val="00BB66C4"/>
    <w:rsid w:val="00BB6792"/>
    <w:rsid w:val="00BB67D2"/>
    <w:rsid w:val="00BB6827"/>
    <w:rsid w:val="00BB6AF6"/>
    <w:rsid w:val="00BB6B4F"/>
    <w:rsid w:val="00BB6F99"/>
    <w:rsid w:val="00BB7025"/>
    <w:rsid w:val="00BB711A"/>
    <w:rsid w:val="00BB714A"/>
    <w:rsid w:val="00BB74CB"/>
    <w:rsid w:val="00BB7519"/>
    <w:rsid w:val="00BB7690"/>
    <w:rsid w:val="00BB76B6"/>
    <w:rsid w:val="00BB7915"/>
    <w:rsid w:val="00BB7C20"/>
    <w:rsid w:val="00BB7E01"/>
    <w:rsid w:val="00BC0041"/>
    <w:rsid w:val="00BC0130"/>
    <w:rsid w:val="00BC05D3"/>
    <w:rsid w:val="00BC0911"/>
    <w:rsid w:val="00BC0AA7"/>
    <w:rsid w:val="00BC0AD9"/>
    <w:rsid w:val="00BC0BB0"/>
    <w:rsid w:val="00BC0C65"/>
    <w:rsid w:val="00BC129F"/>
    <w:rsid w:val="00BC13B3"/>
    <w:rsid w:val="00BC140A"/>
    <w:rsid w:val="00BC1789"/>
    <w:rsid w:val="00BC17FF"/>
    <w:rsid w:val="00BC1A3E"/>
    <w:rsid w:val="00BC1A43"/>
    <w:rsid w:val="00BC1BE8"/>
    <w:rsid w:val="00BC1C5B"/>
    <w:rsid w:val="00BC1C6D"/>
    <w:rsid w:val="00BC2286"/>
    <w:rsid w:val="00BC272C"/>
    <w:rsid w:val="00BC28D4"/>
    <w:rsid w:val="00BC2A1C"/>
    <w:rsid w:val="00BC2A8E"/>
    <w:rsid w:val="00BC2AE5"/>
    <w:rsid w:val="00BC2DC5"/>
    <w:rsid w:val="00BC3718"/>
    <w:rsid w:val="00BC3C53"/>
    <w:rsid w:val="00BC4236"/>
    <w:rsid w:val="00BC43B0"/>
    <w:rsid w:val="00BC4630"/>
    <w:rsid w:val="00BC46F6"/>
    <w:rsid w:val="00BC47C4"/>
    <w:rsid w:val="00BC4849"/>
    <w:rsid w:val="00BC49D8"/>
    <w:rsid w:val="00BC4A38"/>
    <w:rsid w:val="00BC4B84"/>
    <w:rsid w:val="00BC51BC"/>
    <w:rsid w:val="00BC53A0"/>
    <w:rsid w:val="00BC5A4F"/>
    <w:rsid w:val="00BC5AA8"/>
    <w:rsid w:val="00BC5B8E"/>
    <w:rsid w:val="00BC5E14"/>
    <w:rsid w:val="00BC63BF"/>
    <w:rsid w:val="00BC6540"/>
    <w:rsid w:val="00BC6603"/>
    <w:rsid w:val="00BC6822"/>
    <w:rsid w:val="00BC683C"/>
    <w:rsid w:val="00BC6B7B"/>
    <w:rsid w:val="00BC6DFD"/>
    <w:rsid w:val="00BC6F64"/>
    <w:rsid w:val="00BC7298"/>
    <w:rsid w:val="00BC72CE"/>
    <w:rsid w:val="00BC7420"/>
    <w:rsid w:val="00BC7809"/>
    <w:rsid w:val="00BC787D"/>
    <w:rsid w:val="00BC790C"/>
    <w:rsid w:val="00BC792A"/>
    <w:rsid w:val="00BC7D5D"/>
    <w:rsid w:val="00BC7D7B"/>
    <w:rsid w:val="00BC7EE3"/>
    <w:rsid w:val="00BC7FD0"/>
    <w:rsid w:val="00BD05BD"/>
    <w:rsid w:val="00BD07D1"/>
    <w:rsid w:val="00BD07D5"/>
    <w:rsid w:val="00BD086A"/>
    <w:rsid w:val="00BD0927"/>
    <w:rsid w:val="00BD0A19"/>
    <w:rsid w:val="00BD0AB5"/>
    <w:rsid w:val="00BD0B29"/>
    <w:rsid w:val="00BD0FB1"/>
    <w:rsid w:val="00BD1074"/>
    <w:rsid w:val="00BD177A"/>
    <w:rsid w:val="00BD229D"/>
    <w:rsid w:val="00BD252B"/>
    <w:rsid w:val="00BD258D"/>
    <w:rsid w:val="00BD2666"/>
    <w:rsid w:val="00BD297A"/>
    <w:rsid w:val="00BD2BDD"/>
    <w:rsid w:val="00BD2F3A"/>
    <w:rsid w:val="00BD36B4"/>
    <w:rsid w:val="00BD379F"/>
    <w:rsid w:val="00BD3ECD"/>
    <w:rsid w:val="00BD43CA"/>
    <w:rsid w:val="00BD43DC"/>
    <w:rsid w:val="00BD4643"/>
    <w:rsid w:val="00BD46AC"/>
    <w:rsid w:val="00BD46B0"/>
    <w:rsid w:val="00BD4A1B"/>
    <w:rsid w:val="00BD4F3E"/>
    <w:rsid w:val="00BD4FA3"/>
    <w:rsid w:val="00BD509E"/>
    <w:rsid w:val="00BD5133"/>
    <w:rsid w:val="00BD5138"/>
    <w:rsid w:val="00BD518F"/>
    <w:rsid w:val="00BD51A5"/>
    <w:rsid w:val="00BD537A"/>
    <w:rsid w:val="00BD5417"/>
    <w:rsid w:val="00BD558B"/>
    <w:rsid w:val="00BD563B"/>
    <w:rsid w:val="00BD582F"/>
    <w:rsid w:val="00BD5916"/>
    <w:rsid w:val="00BD5AE4"/>
    <w:rsid w:val="00BD5DFD"/>
    <w:rsid w:val="00BD60A5"/>
    <w:rsid w:val="00BD6221"/>
    <w:rsid w:val="00BD649B"/>
    <w:rsid w:val="00BD6768"/>
    <w:rsid w:val="00BD6D7F"/>
    <w:rsid w:val="00BD6EE4"/>
    <w:rsid w:val="00BD6FD6"/>
    <w:rsid w:val="00BD7135"/>
    <w:rsid w:val="00BD73FB"/>
    <w:rsid w:val="00BD758E"/>
    <w:rsid w:val="00BD7AA3"/>
    <w:rsid w:val="00BD7CD1"/>
    <w:rsid w:val="00BE025F"/>
    <w:rsid w:val="00BE05B7"/>
    <w:rsid w:val="00BE0613"/>
    <w:rsid w:val="00BE0677"/>
    <w:rsid w:val="00BE0765"/>
    <w:rsid w:val="00BE0944"/>
    <w:rsid w:val="00BE0A1A"/>
    <w:rsid w:val="00BE0E6D"/>
    <w:rsid w:val="00BE0F05"/>
    <w:rsid w:val="00BE13FA"/>
    <w:rsid w:val="00BE156E"/>
    <w:rsid w:val="00BE17AC"/>
    <w:rsid w:val="00BE18D7"/>
    <w:rsid w:val="00BE1B00"/>
    <w:rsid w:val="00BE1B12"/>
    <w:rsid w:val="00BE1BD4"/>
    <w:rsid w:val="00BE1F61"/>
    <w:rsid w:val="00BE202A"/>
    <w:rsid w:val="00BE21EF"/>
    <w:rsid w:val="00BE23A5"/>
    <w:rsid w:val="00BE248D"/>
    <w:rsid w:val="00BE27CD"/>
    <w:rsid w:val="00BE28B2"/>
    <w:rsid w:val="00BE2B44"/>
    <w:rsid w:val="00BE3120"/>
    <w:rsid w:val="00BE325F"/>
    <w:rsid w:val="00BE327B"/>
    <w:rsid w:val="00BE35A8"/>
    <w:rsid w:val="00BE3DCE"/>
    <w:rsid w:val="00BE44B9"/>
    <w:rsid w:val="00BE48B4"/>
    <w:rsid w:val="00BE48F4"/>
    <w:rsid w:val="00BE49D5"/>
    <w:rsid w:val="00BE4AB3"/>
    <w:rsid w:val="00BE4CE3"/>
    <w:rsid w:val="00BE4F69"/>
    <w:rsid w:val="00BE5010"/>
    <w:rsid w:val="00BE503D"/>
    <w:rsid w:val="00BE5158"/>
    <w:rsid w:val="00BE584A"/>
    <w:rsid w:val="00BE58E8"/>
    <w:rsid w:val="00BE5B51"/>
    <w:rsid w:val="00BE5B8B"/>
    <w:rsid w:val="00BE5D6B"/>
    <w:rsid w:val="00BE6206"/>
    <w:rsid w:val="00BE641D"/>
    <w:rsid w:val="00BE6459"/>
    <w:rsid w:val="00BE64FA"/>
    <w:rsid w:val="00BE67DF"/>
    <w:rsid w:val="00BE6959"/>
    <w:rsid w:val="00BE6C74"/>
    <w:rsid w:val="00BE6CCF"/>
    <w:rsid w:val="00BE7155"/>
    <w:rsid w:val="00BE734C"/>
    <w:rsid w:val="00BE7546"/>
    <w:rsid w:val="00BE7AA9"/>
    <w:rsid w:val="00BE7CF2"/>
    <w:rsid w:val="00BF0354"/>
    <w:rsid w:val="00BF044C"/>
    <w:rsid w:val="00BF07B7"/>
    <w:rsid w:val="00BF0A49"/>
    <w:rsid w:val="00BF0A7B"/>
    <w:rsid w:val="00BF0B3C"/>
    <w:rsid w:val="00BF0C69"/>
    <w:rsid w:val="00BF0DBD"/>
    <w:rsid w:val="00BF116D"/>
    <w:rsid w:val="00BF14AB"/>
    <w:rsid w:val="00BF1910"/>
    <w:rsid w:val="00BF1A94"/>
    <w:rsid w:val="00BF1FB7"/>
    <w:rsid w:val="00BF2376"/>
    <w:rsid w:val="00BF241F"/>
    <w:rsid w:val="00BF2709"/>
    <w:rsid w:val="00BF272B"/>
    <w:rsid w:val="00BF2B14"/>
    <w:rsid w:val="00BF2CCC"/>
    <w:rsid w:val="00BF2D5D"/>
    <w:rsid w:val="00BF3092"/>
    <w:rsid w:val="00BF313B"/>
    <w:rsid w:val="00BF329B"/>
    <w:rsid w:val="00BF3672"/>
    <w:rsid w:val="00BF36C1"/>
    <w:rsid w:val="00BF3837"/>
    <w:rsid w:val="00BF394A"/>
    <w:rsid w:val="00BF3C40"/>
    <w:rsid w:val="00BF3DF7"/>
    <w:rsid w:val="00BF3E18"/>
    <w:rsid w:val="00BF3F05"/>
    <w:rsid w:val="00BF3F8F"/>
    <w:rsid w:val="00BF42C1"/>
    <w:rsid w:val="00BF4553"/>
    <w:rsid w:val="00BF47EE"/>
    <w:rsid w:val="00BF4802"/>
    <w:rsid w:val="00BF4F7A"/>
    <w:rsid w:val="00BF5148"/>
    <w:rsid w:val="00BF51B0"/>
    <w:rsid w:val="00BF51ED"/>
    <w:rsid w:val="00BF5387"/>
    <w:rsid w:val="00BF5ADC"/>
    <w:rsid w:val="00BF5C7C"/>
    <w:rsid w:val="00BF5F6B"/>
    <w:rsid w:val="00BF6264"/>
    <w:rsid w:val="00BF643C"/>
    <w:rsid w:val="00BF6524"/>
    <w:rsid w:val="00BF65C4"/>
    <w:rsid w:val="00BF67BA"/>
    <w:rsid w:val="00BF68E2"/>
    <w:rsid w:val="00BF6947"/>
    <w:rsid w:val="00BF69C0"/>
    <w:rsid w:val="00BF6CF2"/>
    <w:rsid w:val="00BF704A"/>
    <w:rsid w:val="00BF7183"/>
    <w:rsid w:val="00BF73CF"/>
    <w:rsid w:val="00BF740F"/>
    <w:rsid w:val="00BF7454"/>
    <w:rsid w:val="00BF7B1D"/>
    <w:rsid w:val="00C00106"/>
    <w:rsid w:val="00C0039B"/>
    <w:rsid w:val="00C007C6"/>
    <w:rsid w:val="00C00942"/>
    <w:rsid w:val="00C009BA"/>
    <w:rsid w:val="00C00C2D"/>
    <w:rsid w:val="00C00F34"/>
    <w:rsid w:val="00C0100D"/>
    <w:rsid w:val="00C011BF"/>
    <w:rsid w:val="00C013E7"/>
    <w:rsid w:val="00C01AA0"/>
    <w:rsid w:val="00C01BE4"/>
    <w:rsid w:val="00C01E1B"/>
    <w:rsid w:val="00C0257B"/>
    <w:rsid w:val="00C025DD"/>
    <w:rsid w:val="00C0262A"/>
    <w:rsid w:val="00C027E9"/>
    <w:rsid w:val="00C02964"/>
    <w:rsid w:val="00C02AA7"/>
    <w:rsid w:val="00C02C56"/>
    <w:rsid w:val="00C03905"/>
    <w:rsid w:val="00C03B92"/>
    <w:rsid w:val="00C03CAA"/>
    <w:rsid w:val="00C03DD4"/>
    <w:rsid w:val="00C03E74"/>
    <w:rsid w:val="00C04017"/>
    <w:rsid w:val="00C0428D"/>
    <w:rsid w:val="00C04EFE"/>
    <w:rsid w:val="00C050BD"/>
    <w:rsid w:val="00C0557A"/>
    <w:rsid w:val="00C05637"/>
    <w:rsid w:val="00C05BE0"/>
    <w:rsid w:val="00C05DA0"/>
    <w:rsid w:val="00C06386"/>
    <w:rsid w:val="00C067D1"/>
    <w:rsid w:val="00C067F8"/>
    <w:rsid w:val="00C068DA"/>
    <w:rsid w:val="00C06925"/>
    <w:rsid w:val="00C071DC"/>
    <w:rsid w:val="00C072B7"/>
    <w:rsid w:val="00C0734B"/>
    <w:rsid w:val="00C073C3"/>
    <w:rsid w:val="00C0746F"/>
    <w:rsid w:val="00C074F4"/>
    <w:rsid w:val="00C075D7"/>
    <w:rsid w:val="00C07624"/>
    <w:rsid w:val="00C0769D"/>
    <w:rsid w:val="00C076F8"/>
    <w:rsid w:val="00C077F1"/>
    <w:rsid w:val="00C07863"/>
    <w:rsid w:val="00C079BD"/>
    <w:rsid w:val="00C07CA3"/>
    <w:rsid w:val="00C07EF0"/>
    <w:rsid w:val="00C1022E"/>
    <w:rsid w:val="00C10895"/>
    <w:rsid w:val="00C1093F"/>
    <w:rsid w:val="00C10ED2"/>
    <w:rsid w:val="00C1119B"/>
    <w:rsid w:val="00C1138F"/>
    <w:rsid w:val="00C11477"/>
    <w:rsid w:val="00C11499"/>
    <w:rsid w:val="00C11515"/>
    <w:rsid w:val="00C11585"/>
    <w:rsid w:val="00C11647"/>
    <w:rsid w:val="00C117F8"/>
    <w:rsid w:val="00C1190C"/>
    <w:rsid w:val="00C11A06"/>
    <w:rsid w:val="00C126F6"/>
    <w:rsid w:val="00C12F02"/>
    <w:rsid w:val="00C1323E"/>
    <w:rsid w:val="00C13335"/>
    <w:rsid w:val="00C136B1"/>
    <w:rsid w:val="00C1370E"/>
    <w:rsid w:val="00C139B2"/>
    <w:rsid w:val="00C13FBF"/>
    <w:rsid w:val="00C13FE3"/>
    <w:rsid w:val="00C1405B"/>
    <w:rsid w:val="00C14595"/>
    <w:rsid w:val="00C1468E"/>
    <w:rsid w:val="00C146E1"/>
    <w:rsid w:val="00C14BCC"/>
    <w:rsid w:val="00C14D81"/>
    <w:rsid w:val="00C14FDA"/>
    <w:rsid w:val="00C15177"/>
    <w:rsid w:val="00C15232"/>
    <w:rsid w:val="00C15289"/>
    <w:rsid w:val="00C152D3"/>
    <w:rsid w:val="00C154CE"/>
    <w:rsid w:val="00C158C4"/>
    <w:rsid w:val="00C1596F"/>
    <w:rsid w:val="00C15B03"/>
    <w:rsid w:val="00C15CBB"/>
    <w:rsid w:val="00C15FD7"/>
    <w:rsid w:val="00C1632D"/>
    <w:rsid w:val="00C16606"/>
    <w:rsid w:val="00C1662E"/>
    <w:rsid w:val="00C16A82"/>
    <w:rsid w:val="00C16C76"/>
    <w:rsid w:val="00C16DCD"/>
    <w:rsid w:val="00C16F18"/>
    <w:rsid w:val="00C17287"/>
    <w:rsid w:val="00C173AB"/>
    <w:rsid w:val="00C1761C"/>
    <w:rsid w:val="00C17C9E"/>
    <w:rsid w:val="00C17D7E"/>
    <w:rsid w:val="00C17DC5"/>
    <w:rsid w:val="00C201E9"/>
    <w:rsid w:val="00C20215"/>
    <w:rsid w:val="00C202BD"/>
    <w:rsid w:val="00C20560"/>
    <w:rsid w:val="00C205C6"/>
    <w:rsid w:val="00C20650"/>
    <w:rsid w:val="00C206AC"/>
    <w:rsid w:val="00C20F35"/>
    <w:rsid w:val="00C21072"/>
    <w:rsid w:val="00C21080"/>
    <w:rsid w:val="00C210C4"/>
    <w:rsid w:val="00C213AC"/>
    <w:rsid w:val="00C21944"/>
    <w:rsid w:val="00C2199D"/>
    <w:rsid w:val="00C21FC3"/>
    <w:rsid w:val="00C22071"/>
    <w:rsid w:val="00C2234E"/>
    <w:rsid w:val="00C229B3"/>
    <w:rsid w:val="00C22BBC"/>
    <w:rsid w:val="00C22D35"/>
    <w:rsid w:val="00C22DC8"/>
    <w:rsid w:val="00C231F5"/>
    <w:rsid w:val="00C23206"/>
    <w:rsid w:val="00C2330B"/>
    <w:rsid w:val="00C235B0"/>
    <w:rsid w:val="00C23687"/>
    <w:rsid w:val="00C236C8"/>
    <w:rsid w:val="00C23807"/>
    <w:rsid w:val="00C23893"/>
    <w:rsid w:val="00C23BFC"/>
    <w:rsid w:val="00C24348"/>
    <w:rsid w:val="00C2478E"/>
    <w:rsid w:val="00C25127"/>
    <w:rsid w:val="00C2514F"/>
    <w:rsid w:val="00C25260"/>
    <w:rsid w:val="00C25610"/>
    <w:rsid w:val="00C25849"/>
    <w:rsid w:val="00C25933"/>
    <w:rsid w:val="00C25A9A"/>
    <w:rsid w:val="00C25E33"/>
    <w:rsid w:val="00C25F85"/>
    <w:rsid w:val="00C2622D"/>
    <w:rsid w:val="00C267FE"/>
    <w:rsid w:val="00C2681D"/>
    <w:rsid w:val="00C26F5E"/>
    <w:rsid w:val="00C26FC5"/>
    <w:rsid w:val="00C270D7"/>
    <w:rsid w:val="00C272DC"/>
    <w:rsid w:val="00C27458"/>
    <w:rsid w:val="00C27842"/>
    <w:rsid w:val="00C27BAC"/>
    <w:rsid w:val="00C27D8E"/>
    <w:rsid w:val="00C27F94"/>
    <w:rsid w:val="00C30095"/>
    <w:rsid w:val="00C306E3"/>
    <w:rsid w:val="00C3072C"/>
    <w:rsid w:val="00C309C4"/>
    <w:rsid w:val="00C30DF7"/>
    <w:rsid w:val="00C31166"/>
    <w:rsid w:val="00C314E7"/>
    <w:rsid w:val="00C3150E"/>
    <w:rsid w:val="00C31855"/>
    <w:rsid w:val="00C31AA1"/>
    <w:rsid w:val="00C31AF4"/>
    <w:rsid w:val="00C31FFC"/>
    <w:rsid w:val="00C320CE"/>
    <w:rsid w:val="00C32116"/>
    <w:rsid w:val="00C3234F"/>
    <w:rsid w:val="00C32355"/>
    <w:rsid w:val="00C325C1"/>
    <w:rsid w:val="00C327B7"/>
    <w:rsid w:val="00C329BC"/>
    <w:rsid w:val="00C32B56"/>
    <w:rsid w:val="00C331FB"/>
    <w:rsid w:val="00C33236"/>
    <w:rsid w:val="00C33301"/>
    <w:rsid w:val="00C333CB"/>
    <w:rsid w:val="00C334DE"/>
    <w:rsid w:val="00C33AE6"/>
    <w:rsid w:val="00C33B53"/>
    <w:rsid w:val="00C33DA9"/>
    <w:rsid w:val="00C34026"/>
    <w:rsid w:val="00C342A2"/>
    <w:rsid w:val="00C3483F"/>
    <w:rsid w:val="00C349E8"/>
    <w:rsid w:val="00C34AED"/>
    <w:rsid w:val="00C34C6E"/>
    <w:rsid w:val="00C34FC3"/>
    <w:rsid w:val="00C350C0"/>
    <w:rsid w:val="00C35254"/>
    <w:rsid w:val="00C35489"/>
    <w:rsid w:val="00C3559F"/>
    <w:rsid w:val="00C3561A"/>
    <w:rsid w:val="00C3573D"/>
    <w:rsid w:val="00C35827"/>
    <w:rsid w:val="00C358BE"/>
    <w:rsid w:val="00C35B4F"/>
    <w:rsid w:val="00C35E70"/>
    <w:rsid w:val="00C36034"/>
    <w:rsid w:val="00C36299"/>
    <w:rsid w:val="00C364D9"/>
    <w:rsid w:val="00C366BE"/>
    <w:rsid w:val="00C369E2"/>
    <w:rsid w:val="00C36AAF"/>
    <w:rsid w:val="00C36B4E"/>
    <w:rsid w:val="00C36D06"/>
    <w:rsid w:val="00C36F6E"/>
    <w:rsid w:val="00C37214"/>
    <w:rsid w:val="00C3739B"/>
    <w:rsid w:val="00C3762A"/>
    <w:rsid w:val="00C37663"/>
    <w:rsid w:val="00C3767F"/>
    <w:rsid w:val="00C37C1D"/>
    <w:rsid w:val="00C37C7E"/>
    <w:rsid w:val="00C37D82"/>
    <w:rsid w:val="00C40018"/>
    <w:rsid w:val="00C40448"/>
    <w:rsid w:val="00C409EB"/>
    <w:rsid w:val="00C40A98"/>
    <w:rsid w:val="00C40AFA"/>
    <w:rsid w:val="00C40BBC"/>
    <w:rsid w:val="00C40E16"/>
    <w:rsid w:val="00C40E6F"/>
    <w:rsid w:val="00C41193"/>
    <w:rsid w:val="00C4124C"/>
    <w:rsid w:val="00C412EC"/>
    <w:rsid w:val="00C4147B"/>
    <w:rsid w:val="00C414B5"/>
    <w:rsid w:val="00C41861"/>
    <w:rsid w:val="00C41909"/>
    <w:rsid w:val="00C4190D"/>
    <w:rsid w:val="00C41923"/>
    <w:rsid w:val="00C41BD0"/>
    <w:rsid w:val="00C41D72"/>
    <w:rsid w:val="00C41E2F"/>
    <w:rsid w:val="00C41F16"/>
    <w:rsid w:val="00C41FD0"/>
    <w:rsid w:val="00C4226B"/>
    <w:rsid w:val="00C423BF"/>
    <w:rsid w:val="00C42DBC"/>
    <w:rsid w:val="00C42E03"/>
    <w:rsid w:val="00C42EC9"/>
    <w:rsid w:val="00C42F42"/>
    <w:rsid w:val="00C42F44"/>
    <w:rsid w:val="00C42FB9"/>
    <w:rsid w:val="00C4322E"/>
    <w:rsid w:val="00C43603"/>
    <w:rsid w:val="00C43762"/>
    <w:rsid w:val="00C43857"/>
    <w:rsid w:val="00C439D5"/>
    <w:rsid w:val="00C43A14"/>
    <w:rsid w:val="00C43E90"/>
    <w:rsid w:val="00C441CE"/>
    <w:rsid w:val="00C44670"/>
    <w:rsid w:val="00C4476A"/>
    <w:rsid w:val="00C448B5"/>
    <w:rsid w:val="00C44DAF"/>
    <w:rsid w:val="00C44DBD"/>
    <w:rsid w:val="00C450CC"/>
    <w:rsid w:val="00C4525A"/>
    <w:rsid w:val="00C45390"/>
    <w:rsid w:val="00C458ED"/>
    <w:rsid w:val="00C45D6B"/>
    <w:rsid w:val="00C45DA5"/>
    <w:rsid w:val="00C45DA8"/>
    <w:rsid w:val="00C45EE9"/>
    <w:rsid w:val="00C46220"/>
    <w:rsid w:val="00C462B1"/>
    <w:rsid w:val="00C462F8"/>
    <w:rsid w:val="00C4653E"/>
    <w:rsid w:val="00C46574"/>
    <w:rsid w:val="00C467AC"/>
    <w:rsid w:val="00C467F0"/>
    <w:rsid w:val="00C46EA8"/>
    <w:rsid w:val="00C46EC2"/>
    <w:rsid w:val="00C47094"/>
    <w:rsid w:val="00C47319"/>
    <w:rsid w:val="00C47807"/>
    <w:rsid w:val="00C478F7"/>
    <w:rsid w:val="00C47A82"/>
    <w:rsid w:val="00C47B8E"/>
    <w:rsid w:val="00C47BBF"/>
    <w:rsid w:val="00C5048F"/>
    <w:rsid w:val="00C50687"/>
    <w:rsid w:val="00C507CD"/>
    <w:rsid w:val="00C508D4"/>
    <w:rsid w:val="00C50AD1"/>
    <w:rsid w:val="00C51148"/>
    <w:rsid w:val="00C5130C"/>
    <w:rsid w:val="00C5157F"/>
    <w:rsid w:val="00C5159F"/>
    <w:rsid w:val="00C517DB"/>
    <w:rsid w:val="00C51943"/>
    <w:rsid w:val="00C519ED"/>
    <w:rsid w:val="00C51A93"/>
    <w:rsid w:val="00C51AA1"/>
    <w:rsid w:val="00C51EA2"/>
    <w:rsid w:val="00C51EC8"/>
    <w:rsid w:val="00C51ED1"/>
    <w:rsid w:val="00C52300"/>
    <w:rsid w:val="00C525A6"/>
    <w:rsid w:val="00C527F2"/>
    <w:rsid w:val="00C52D07"/>
    <w:rsid w:val="00C52DD9"/>
    <w:rsid w:val="00C52EF0"/>
    <w:rsid w:val="00C52F42"/>
    <w:rsid w:val="00C52F5B"/>
    <w:rsid w:val="00C52FE7"/>
    <w:rsid w:val="00C52FF4"/>
    <w:rsid w:val="00C5302D"/>
    <w:rsid w:val="00C5309E"/>
    <w:rsid w:val="00C530D3"/>
    <w:rsid w:val="00C5316D"/>
    <w:rsid w:val="00C531A4"/>
    <w:rsid w:val="00C531BC"/>
    <w:rsid w:val="00C5323A"/>
    <w:rsid w:val="00C5324E"/>
    <w:rsid w:val="00C537A6"/>
    <w:rsid w:val="00C537D1"/>
    <w:rsid w:val="00C53AC4"/>
    <w:rsid w:val="00C53D0B"/>
    <w:rsid w:val="00C53D6D"/>
    <w:rsid w:val="00C53DB1"/>
    <w:rsid w:val="00C540E1"/>
    <w:rsid w:val="00C541EC"/>
    <w:rsid w:val="00C54426"/>
    <w:rsid w:val="00C546AD"/>
    <w:rsid w:val="00C54976"/>
    <w:rsid w:val="00C54B96"/>
    <w:rsid w:val="00C550B8"/>
    <w:rsid w:val="00C55136"/>
    <w:rsid w:val="00C5514A"/>
    <w:rsid w:val="00C55184"/>
    <w:rsid w:val="00C551AE"/>
    <w:rsid w:val="00C554BC"/>
    <w:rsid w:val="00C55862"/>
    <w:rsid w:val="00C55BB3"/>
    <w:rsid w:val="00C55C31"/>
    <w:rsid w:val="00C55D7A"/>
    <w:rsid w:val="00C55E60"/>
    <w:rsid w:val="00C55F2D"/>
    <w:rsid w:val="00C560BF"/>
    <w:rsid w:val="00C56142"/>
    <w:rsid w:val="00C564A4"/>
    <w:rsid w:val="00C5683D"/>
    <w:rsid w:val="00C57668"/>
    <w:rsid w:val="00C576B1"/>
    <w:rsid w:val="00C57906"/>
    <w:rsid w:val="00C57A12"/>
    <w:rsid w:val="00C57B10"/>
    <w:rsid w:val="00C57D76"/>
    <w:rsid w:val="00C57EE5"/>
    <w:rsid w:val="00C60086"/>
    <w:rsid w:val="00C600AA"/>
    <w:rsid w:val="00C600FA"/>
    <w:rsid w:val="00C60444"/>
    <w:rsid w:val="00C604C9"/>
    <w:rsid w:val="00C604D0"/>
    <w:rsid w:val="00C609B9"/>
    <w:rsid w:val="00C60E58"/>
    <w:rsid w:val="00C60FD2"/>
    <w:rsid w:val="00C6126D"/>
    <w:rsid w:val="00C613FC"/>
    <w:rsid w:val="00C6140A"/>
    <w:rsid w:val="00C6164C"/>
    <w:rsid w:val="00C6169C"/>
    <w:rsid w:val="00C61810"/>
    <w:rsid w:val="00C61B35"/>
    <w:rsid w:val="00C61C96"/>
    <w:rsid w:val="00C61D5E"/>
    <w:rsid w:val="00C61D82"/>
    <w:rsid w:val="00C62139"/>
    <w:rsid w:val="00C62186"/>
    <w:rsid w:val="00C62195"/>
    <w:rsid w:val="00C62231"/>
    <w:rsid w:val="00C62234"/>
    <w:rsid w:val="00C627E7"/>
    <w:rsid w:val="00C6283E"/>
    <w:rsid w:val="00C62845"/>
    <w:rsid w:val="00C62B1B"/>
    <w:rsid w:val="00C62F92"/>
    <w:rsid w:val="00C6323C"/>
    <w:rsid w:val="00C635C0"/>
    <w:rsid w:val="00C63659"/>
    <w:rsid w:val="00C638AC"/>
    <w:rsid w:val="00C63940"/>
    <w:rsid w:val="00C639DC"/>
    <w:rsid w:val="00C63BB5"/>
    <w:rsid w:val="00C63D22"/>
    <w:rsid w:val="00C63E6A"/>
    <w:rsid w:val="00C63EC5"/>
    <w:rsid w:val="00C64279"/>
    <w:rsid w:val="00C64507"/>
    <w:rsid w:val="00C64652"/>
    <w:rsid w:val="00C64684"/>
    <w:rsid w:val="00C64847"/>
    <w:rsid w:val="00C648A8"/>
    <w:rsid w:val="00C64A97"/>
    <w:rsid w:val="00C64B55"/>
    <w:rsid w:val="00C64C05"/>
    <w:rsid w:val="00C64E9A"/>
    <w:rsid w:val="00C65A1F"/>
    <w:rsid w:val="00C65C5D"/>
    <w:rsid w:val="00C65D7F"/>
    <w:rsid w:val="00C65E9D"/>
    <w:rsid w:val="00C65EAA"/>
    <w:rsid w:val="00C65F0F"/>
    <w:rsid w:val="00C6612F"/>
    <w:rsid w:val="00C6692F"/>
    <w:rsid w:val="00C66BC4"/>
    <w:rsid w:val="00C66DA7"/>
    <w:rsid w:val="00C66DEF"/>
    <w:rsid w:val="00C66E2A"/>
    <w:rsid w:val="00C66E69"/>
    <w:rsid w:val="00C66E86"/>
    <w:rsid w:val="00C66E9E"/>
    <w:rsid w:val="00C66FA1"/>
    <w:rsid w:val="00C6712E"/>
    <w:rsid w:val="00C6739A"/>
    <w:rsid w:val="00C67575"/>
    <w:rsid w:val="00C676FC"/>
    <w:rsid w:val="00C678D9"/>
    <w:rsid w:val="00C679A0"/>
    <w:rsid w:val="00C67C8E"/>
    <w:rsid w:val="00C67D50"/>
    <w:rsid w:val="00C67EE0"/>
    <w:rsid w:val="00C67EEE"/>
    <w:rsid w:val="00C67FD7"/>
    <w:rsid w:val="00C67FF7"/>
    <w:rsid w:val="00C70213"/>
    <w:rsid w:val="00C702BE"/>
    <w:rsid w:val="00C70342"/>
    <w:rsid w:val="00C70498"/>
    <w:rsid w:val="00C705C1"/>
    <w:rsid w:val="00C70A1E"/>
    <w:rsid w:val="00C70A30"/>
    <w:rsid w:val="00C70A3E"/>
    <w:rsid w:val="00C70A9A"/>
    <w:rsid w:val="00C70E2E"/>
    <w:rsid w:val="00C70F7E"/>
    <w:rsid w:val="00C7112E"/>
    <w:rsid w:val="00C71219"/>
    <w:rsid w:val="00C71461"/>
    <w:rsid w:val="00C71A7A"/>
    <w:rsid w:val="00C71A7E"/>
    <w:rsid w:val="00C71DEA"/>
    <w:rsid w:val="00C71F10"/>
    <w:rsid w:val="00C71F64"/>
    <w:rsid w:val="00C720E9"/>
    <w:rsid w:val="00C72405"/>
    <w:rsid w:val="00C72462"/>
    <w:rsid w:val="00C7280F"/>
    <w:rsid w:val="00C72994"/>
    <w:rsid w:val="00C72C24"/>
    <w:rsid w:val="00C72C79"/>
    <w:rsid w:val="00C72F18"/>
    <w:rsid w:val="00C72FE1"/>
    <w:rsid w:val="00C730A4"/>
    <w:rsid w:val="00C730C7"/>
    <w:rsid w:val="00C7325B"/>
    <w:rsid w:val="00C732B0"/>
    <w:rsid w:val="00C733B2"/>
    <w:rsid w:val="00C73470"/>
    <w:rsid w:val="00C73646"/>
    <w:rsid w:val="00C7366C"/>
    <w:rsid w:val="00C738BF"/>
    <w:rsid w:val="00C73925"/>
    <w:rsid w:val="00C73B0A"/>
    <w:rsid w:val="00C73BCC"/>
    <w:rsid w:val="00C73BD2"/>
    <w:rsid w:val="00C74290"/>
    <w:rsid w:val="00C742E3"/>
    <w:rsid w:val="00C74522"/>
    <w:rsid w:val="00C74620"/>
    <w:rsid w:val="00C7470F"/>
    <w:rsid w:val="00C74943"/>
    <w:rsid w:val="00C74983"/>
    <w:rsid w:val="00C74A2F"/>
    <w:rsid w:val="00C74A7A"/>
    <w:rsid w:val="00C74B6B"/>
    <w:rsid w:val="00C74D57"/>
    <w:rsid w:val="00C7505A"/>
    <w:rsid w:val="00C75267"/>
    <w:rsid w:val="00C752B5"/>
    <w:rsid w:val="00C75618"/>
    <w:rsid w:val="00C75A72"/>
    <w:rsid w:val="00C764B2"/>
    <w:rsid w:val="00C767E3"/>
    <w:rsid w:val="00C768D9"/>
    <w:rsid w:val="00C76A96"/>
    <w:rsid w:val="00C76AE5"/>
    <w:rsid w:val="00C76B04"/>
    <w:rsid w:val="00C76C26"/>
    <w:rsid w:val="00C76D3C"/>
    <w:rsid w:val="00C76E46"/>
    <w:rsid w:val="00C7703B"/>
    <w:rsid w:val="00C772F5"/>
    <w:rsid w:val="00C77494"/>
    <w:rsid w:val="00C77560"/>
    <w:rsid w:val="00C77765"/>
    <w:rsid w:val="00C77964"/>
    <w:rsid w:val="00C77ECD"/>
    <w:rsid w:val="00C8003F"/>
    <w:rsid w:val="00C80440"/>
    <w:rsid w:val="00C804BC"/>
    <w:rsid w:val="00C80500"/>
    <w:rsid w:val="00C80788"/>
    <w:rsid w:val="00C8088E"/>
    <w:rsid w:val="00C80890"/>
    <w:rsid w:val="00C8089D"/>
    <w:rsid w:val="00C80962"/>
    <w:rsid w:val="00C80984"/>
    <w:rsid w:val="00C810C7"/>
    <w:rsid w:val="00C81553"/>
    <w:rsid w:val="00C8189B"/>
    <w:rsid w:val="00C81A71"/>
    <w:rsid w:val="00C81AA5"/>
    <w:rsid w:val="00C81BE9"/>
    <w:rsid w:val="00C81CD0"/>
    <w:rsid w:val="00C81ED1"/>
    <w:rsid w:val="00C8261D"/>
    <w:rsid w:val="00C82924"/>
    <w:rsid w:val="00C82A0E"/>
    <w:rsid w:val="00C83017"/>
    <w:rsid w:val="00C8325F"/>
    <w:rsid w:val="00C83274"/>
    <w:rsid w:val="00C83A11"/>
    <w:rsid w:val="00C83A3B"/>
    <w:rsid w:val="00C83A41"/>
    <w:rsid w:val="00C83C7D"/>
    <w:rsid w:val="00C83F4E"/>
    <w:rsid w:val="00C8426B"/>
    <w:rsid w:val="00C8444A"/>
    <w:rsid w:val="00C8457C"/>
    <w:rsid w:val="00C84C9C"/>
    <w:rsid w:val="00C84CD5"/>
    <w:rsid w:val="00C84E65"/>
    <w:rsid w:val="00C84F18"/>
    <w:rsid w:val="00C8500C"/>
    <w:rsid w:val="00C85668"/>
    <w:rsid w:val="00C85844"/>
    <w:rsid w:val="00C85B69"/>
    <w:rsid w:val="00C85CC7"/>
    <w:rsid w:val="00C85DC5"/>
    <w:rsid w:val="00C8629C"/>
    <w:rsid w:val="00C862B5"/>
    <w:rsid w:val="00C862B6"/>
    <w:rsid w:val="00C86485"/>
    <w:rsid w:val="00C8675F"/>
    <w:rsid w:val="00C86C09"/>
    <w:rsid w:val="00C86F66"/>
    <w:rsid w:val="00C87077"/>
    <w:rsid w:val="00C870DF"/>
    <w:rsid w:val="00C87270"/>
    <w:rsid w:val="00C872EC"/>
    <w:rsid w:val="00C8732A"/>
    <w:rsid w:val="00C873C0"/>
    <w:rsid w:val="00C874AD"/>
    <w:rsid w:val="00C875D5"/>
    <w:rsid w:val="00C876A5"/>
    <w:rsid w:val="00C87888"/>
    <w:rsid w:val="00C8795F"/>
    <w:rsid w:val="00C879A8"/>
    <w:rsid w:val="00C87A34"/>
    <w:rsid w:val="00C87A47"/>
    <w:rsid w:val="00C87BA5"/>
    <w:rsid w:val="00C87C31"/>
    <w:rsid w:val="00C905CC"/>
    <w:rsid w:val="00C908C6"/>
    <w:rsid w:val="00C90A62"/>
    <w:rsid w:val="00C90ADA"/>
    <w:rsid w:val="00C90E3C"/>
    <w:rsid w:val="00C9148E"/>
    <w:rsid w:val="00C91528"/>
    <w:rsid w:val="00C918EB"/>
    <w:rsid w:val="00C9198C"/>
    <w:rsid w:val="00C9198D"/>
    <w:rsid w:val="00C91A2B"/>
    <w:rsid w:val="00C91EE1"/>
    <w:rsid w:val="00C91FF0"/>
    <w:rsid w:val="00C92532"/>
    <w:rsid w:val="00C9259B"/>
    <w:rsid w:val="00C9281D"/>
    <w:rsid w:val="00C92962"/>
    <w:rsid w:val="00C92DB1"/>
    <w:rsid w:val="00C93074"/>
    <w:rsid w:val="00C933A8"/>
    <w:rsid w:val="00C93571"/>
    <w:rsid w:val="00C93598"/>
    <w:rsid w:val="00C937A7"/>
    <w:rsid w:val="00C938EA"/>
    <w:rsid w:val="00C93921"/>
    <w:rsid w:val="00C93A20"/>
    <w:rsid w:val="00C93C62"/>
    <w:rsid w:val="00C93C79"/>
    <w:rsid w:val="00C93D20"/>
    <w:rsid w:val="00C93D57"/>
    <w:rsid w:val="00C93E93"/>
    <w:rsid w:val="00C93FB5"/>
    <w:rsid w:val="00C941D7"/>
    <w:rsid w:val="00C94200"/>
    <w:rsid w:val="00C9442F"/>
    <w:rsid w:val="00C9453D"/>
    <w:rsid w:val="00C94A87"/>
    <w:rsid w:val="00C94C7E"/>
    <w:rsid w:val="00C94E7B"/>
    <w:rsid w:val="00C9505C"/>
    <w:rsid w:val="00C951A0"/>
    <w:rsid w:val="00C9553D"/>
    <w:rsid w:val="00C95923"/>
    <w:rsid w:val="00C95A6D"/>
    <w:rsid w:val="00C95A7F"/>
    <w:rsid w:val="00C95C75"/>
    <w:rsid w:val="00C95CFB"/>
    <w:rsid w:val="00C95E56"/>
    <w:rsid w:val="00C95F42"/>
    <w:rsid w:val="00C961B7"/>
    <w:rsid w:val="00C962AB"/>
    <w:rsid w:val="00C966FF"/>
    <w:rsid w:val="00C967AC"/>
    <w:rsid w:val="00C96946"/>
    <w:rsid w:val="00C96A7E"/>
    <w:rsid w:val="00C96BCB"/>
    <w:rsid w:val="00C96EC7"/>
    <w:rsid w:val="00C97185"/>
    <w:rsid w:val="00C97569"/>
    <w:rsid w:val="00C9759E"/>
    <w:rsid w:val="00C97AB3"/>
    <w:rsid w:val="00C97B12"/>
    <w:rsid w:val="00C97DCB"/>
    <w:rsid w:val="00C97F89"/>
    <w:rsid w:val="00C97FE2"/>
    <w:rsid w:val="00CA00AC"/>
    <w:rsid w:val="00CA00C8"/>
    <w:rsid w:val="00CA0632"/>
    <w:rsid w:val="00CA0C1D"/>
    <w:rsid w:val="00CA117A"/>
    <w:rsid w:val="00CA14C3"/>
    <w:rsid w:val="00CA160C"/>
    <w:rsid w:val="00CA1815"/>
    <w:rsid w:val="00CA1819"/>
    <w:rsid w:val="00CA1C6C"/>
    <w:rsid w:val="00CA20DB"/>
    <w:rsid w:val="00CA23DF"/>
    <w:rsid w:val="00CA24B7"/>
    <w:rsid w:val="00CA256D"/>
    <w:rsid w:val="00CA2698"/>
    <w:rsid w:val="00CA26D3"/>
    <w:rsid w:val="00CA2728"/>
    <w:rsid w:val="00CA2770"/>
    <w:rsid w:val="00CA278A"/>
    <w:rsid w:val="00CA293C"/>
    <w:rsid w:val="00CA2D2B"/>
    <w:rsid w:val="00CA2E27"/>
    <w:rsid w:val="00CA2F5D"/>
    <w:rsid w:val="00CA31AE"/>
    <w:rsid w:val="00CA35D6"/>
    <w:rsid w:val="00CA35F1"/>
    <w:rsid w:val="00CA36F0"/>
    <w:rsid w:val="00CA3797"/>
    <w:rsid w:val="00CA37D3"/>
    <w:rsid w:val="00CA37E6"/>
    <w:rsid w:val="00CA38DA"/>
    <w:rsid w:val="00CA39F8"/>
    <w:rsid w:val="00CA3ACE"/>
    <w:rsid w:val="00CA3BF7"/>
    <w:rsid w:val="00CA3C70"/>
    <w:rsid w:val="00CA3D92"/>
    <w:rsid w:val="00CA3DE0"/>
    <w:rsid w:val="00CA3EE5"/>
    <w:rsid w:val="00CA4051"/>
    <w:rsid w:val="00CA4251"/>
    <w:rsid w:val="00CA45D2"/>
    <w:rsid w:val="00CA469E"/>
    <w:rsid w:val="00CA473F"/>
    <w:rsid w:val="00CA4757"/>
    <w:rsid w:val="00CA4A07"/>
    <w:rsid w:val="00CA4AEA"/>
    <w:rsid w:val="00CA4E97"/>
    <w:rsid w:val="00CA4F75"/>
    <w:rsid w:val="00CA51DB"/>
    <w:rsid w:val="00CA523D"/>
    <w:rsid w:val="00CA540E"/>
    <w:rsid w:val="00CA564C"/>
    <w:rsid w:val="00CA5698"/>
    <w:rsid w:val="00CA56BC"/>
    <w:rsid w:val="00CA5813"/>
    <w:rsid w:val="00CA59BC"/>
    <w:rsid w:val="00CA5B38"/>
    <w:rsid w:val="00CA5BCC"/>
    <w:rsid w:val="00CA5D01"/>
    <w:rsid w:val="00CA5F40"/>
    <w:rsid w:val="00CA602A"/>
    <w:rsid w:val="00CA6116"/>
    <w:rsid w:val="00CA6384"/>
    <w:rsid w:val="00CA63B7"/>
    <w:rsid w:val="00CA66CC"/>
    <w:rsid w:val="00CA6B32"/>
    <w:rsid w:val="00CA6BC9"/>
    <w:rsid w:val="00CA6D81"/>
    <w:rsid w:val="00CA6E94"/>
    <w:rsid w:val="00CA71EC"/>
    <w:rsid w:val="00CA7209"/>
    <w:rsid w:val="00CA755E"/>
    <w:rsid w:val="00CA7575"/>
    <w:rsid w:val="00CA7794"/>
    <w:rsid w:val="00CA7A3A"/>
    <w:rsid w:val="00CA7D0F"/>
    <w:rsid w:val="00CB0078"/>
    <w:rsid w:val="00CB0100"/>
    <w:rsid w:val="00CB01EB"/>
    <w:rsid w:val="00CB04F7"/>
    <w:rsid w:val="00CB0713"/>
    <w:rsid w:val="00CB0747"/>
    <w:rsid w:val="00CB09F9"/>
    <w:rsid w:val="00CB0C3B"/>
    <w:rsid w:val="00CB0C8D"/>
    <w:rsid w:val="00CB0CA8"/>
    <w:rsid w:val="00CB0DDE"/>
    <w:rsid w:val="00CB10D1"/>
    <w:rsid w:val="00CB13BE"/>
    <w:rsid w:val="00CB13C8"/>
    <w:rsid w:val="00CB175E"/>
    <w:rsid w:val="00CB1C5F"/>
    <w:rsid w:val="00CB20CB"/>
    <w:rsid w:val="00CB20CE"/>
    <w:rsid w:val="00CB21ED"/>
    <w:rsid w:val="00CB21F4"/>
    <w:rsid w:val="00CB2230"/>
    <w:rsid w:val="00CB22E3"/>
    <w:rsid w:val="00CB2414"/>
    <w:rsid w:val="00CB259C"/>
    <w:rsid w:val="00CB259D"/>
    <w:rsid w:val="00CB2857"/>
    <w:rsid w:val="00CB2B48"/>
    <w:rsid w:val="00CB2B8D"/>
    <w:rsid w:val="00CB2C1F"/>
    <w:rsid w:val="00CB30FF"/>
    <w:rsid w:val="00CB3418"/>
    <w:rsid w:val="00CB36C5"/>
    <w:rsid w:val="00CB4421"/>
    <w:rsid w:val="00CB45F2"/>
    <w:rsid w:val="00CB4651"/>
    <w:rsid w:val="00CB47B5"/>
    <w:rsid w:val="00CB482B"/>
    <w:rsid w:val="00CB49CC"/>
    <w:rsid w:val="00CB4A46"/>
    <w:rsid w:val="00CB4A99"/>
    <w:rsid w:val="00CB507D"/>
    <w:rsid w:val="00CB5183"/>
    <w:rsid w:val="00CB518C"/>
    <w:rsid w:val="00CB520B"/>
    <w:rsid w:val="00CB57A4"/>
    <w:rsid w:val="00CB5A08"/>
    <w:rsid w:val="00CB5B01"/>
    <w:rsid w:val="00CB5B5F"/>
    <w:rsid w:val="00CB625B"/>
    <w:rsid w:val="00CB6459"/>
    <w:rsid w:val="00CB64C6"/>
    <w:rsid w:val="00CB6785"/>
    <w:rsid w:val="00CB6A49"/>
    <w:rsid w:val="00CB6C47"/>
    <w:rsid w:val="00CB6CC6"/>
    <w:rsid w:val="00CB6EB6"/>
    <w:rsid w:val="00CB6FF5"/>
    <w:rsid w:val="00CB71D7"/>
    <w:rsid w:val="00CB7593"/>
    <w:rsid w:val="00CB7ACA"/>
    <w:rsid w:val="00CB7B28"/>
    <w:rsid w:val="00CB7BF7"/>
    <w:rsid w:val="00CB7E0E"/>
    <w:rsid w:val="00CB7E41"/>
    <w:rsid w:val="00CC0128"/>
    <w:rsid w:val="00CC05B1"/>
    <w:rsid w:val="00CC08B0"/>
    <w:rsid w:val="00CC0A14"/>
    <w:rsid w:val="00CC0A2D"/>
    <w:rsid w:val="00CC0A4B"/>
    <w:rsid w:val="00CC0B00"/>
    <w:rsid w:val="00CC0DA3"/>
    <w:rsid w:val="00CC0EB2"/>
    <w:rsid w:val="00CC11CF"/>
    <w:rsid w:val="00CC132F"/>
    <w:rsid w:val="00CC1504"/>
    <w:rsid w:val="00CC16CA"/>
    <w:rsid w:val="00CC16E7"/>
    <w:rsid w:val="00CC17F6"/>
    <w:rsid w:val="00CC19A3"/>
    <w:rsid w:val="00CC19D3"/>
    <w:rsid w:val="00CC1CA0"/>
    <w:rsid w:val="00CC21A8"/>
    <w:rsid w:val="00CC21EC"/>
    <w:rsid w:val="00CC23E5"/>
    <w:rsid w:val="00CC2463"/>
    <w:rsid w:val="00CC259B"/>
    <w:rsid w:val="00CC2BF6"/>
    <w:rsid w:val="00CC2CE7"/>
    <w:rsid w:val="00CC2DF1"/>
    <w:rsid w:val="00CC3154"/>
    <w:rsid w:val="00CC3233"/>
    <w:rsid w:val="00CC3298"/>
    <w:rsid w:val="00CC338F"/>
    <w:rsid w:val="00CC385F"/>
    <w:rsid w:val="00CC3A0A"/>
    <w:rsid w:val="00CC3A91"/>
    <w:rsid w:val="00CC3A97"/>
    <w:rsid w:val="00CC4004"/>
    <w:rsid w:val="00CC4015"/>
    <w:rsid w:val="00CC4053"/>
    <w:rsid w:val="00CC429A"/>
    <w:rsid w:val="00CC4469"/>
    <w:rsid w:val="00CC4492"/>
    <w:rsid w:val="00CC47BE"/>
    <w:rsid w:val="00CC47C8"/>
    <w:rsid w:val="00CC48A1"/>
    <w:rsid w:val="00CC4AF4"/>
    <w:rsid w:val="00CC4AFC"/>
    <w:rsid w:val="00CC4B41"/>
    <w:rsid w:val="00CC4C81"/>
    <w:rsid w:val="00CC4CBA"/>
    <w:rsid w:val="00CC4D2E"/>
    <w:rsid w:val="00CC4EC2"/>
    <w:rsid w:val="00CC509D"/>
    <w:rsid w:val="00CC5685"/>
    <w:rsid w:val="00CC5979"/>
    <w:rsid w:val="00CC5E48"/>
    <w:rsid w:val="00CC6136"/>
    <w:rsid w:val="00CC6282"/>
    <w:rsid w:val="00CC62CF"/>
    <w:rsid w:val="00CC6326"/>
    <w:rsid w:val="00CC63E7"/>
    <w:rsid w:val="00CC6538"/>
    <w:rsid w:val="00CC6565"/>
    <w:rsid w:val="00CC6867"/>
    <w:rsid w:val="00CC69E5"/>
    <w:rsid w:val="00CC6A32"/>
    <w:rsid w:val="00CC6A6C"/>
    <w:rsid w:val="00CC6F51"/>
    <w:rsid w:val="00CC7045"/>
    <w:rsid w:val="00CC714D"/>
    <w:rsid w:val="00CC715A"/>
    <w:rsid w:val="00CC7540"/>
    <w:rsid w:val="00CC78A6"/>
    <w:rsid w:val="00CC7ADA"/>
    <w:rsid w:val="00CC7DB9"/>
    <w:rsid w:val="00CC7F45"/>
    <w:rsid w:val="00CC7FE6"/>
    <w:rsid w:val="00CD00CE"/>
    <w:rsid w:val="00CD01FB"/>
    <w:rsid w:val="00CD0290"/>
    <w:rsid w:val="00CD02A9"/>
    <w:rsid w:val="00CD03A6"/>
    <w:rsid w:val="00CD055B"/>
    <w:rsid w:val="00CD06DE"/>
    <w:rsid w:val="00CD07BD"/>
    <w:rsid w:val="00CD0878"/>
    <w:rsid w:val="00CD0DA5"/>
    <w:rsid w:val="00CD1148"/>
    <w:rsid w:val="00CD1542"/>
    <w:rsid w:val="00CD169C"/>
    <w:rsid w:val="00CD1721"/>
    <w:rsid w:val="00CD176D"/>
    <w:rsid w:val="00CD1AA9"/>
    <w:rsid w:val="00CD1CF2"/>
    <w:rsid w:val="00CD1F76"/>
    <w:rsid w:val="00CD1F8F"/>
    <w:rsid w:val="00CD24C5"/>
    <w:rsid w:val="00CD2688"/>
    <w:rsid w:val="00CD2964"/>
    <w:rsid w:val="00CD2D12"/>
    <w:rsid w:val="00CD2D48"/>
    <w:rsid w:val="00CD2ECC"/>
    <w:rsid w:val="00CD2F23"/>
    <w:rsid w:val="00CD31F0"/>
    <w:rsid w:val="00CD3470"/>
    <w:rsid w:val="00CD3897"/>
    <w:rsid w:val="00CD39BD"/>
    <w:rsid w:val="00CD3C3C"/>
    <w:rsid w:val="00CD3D56"/>
    <w:rsid w:val="00CD4156"/>
    <w:rsid w:val="00CD42D7"/>
    <w:rsid w:val="00CD449A"/>
    <w:rsid w:val="00CD453E"/>
    <w:rsid w:val="00CD467A"/>
    <w:rsid w:val="00CD4A16"/>
    <w:rsid w:val="00CD4E89"/>
    <w:rsid w:val="00CD51C6"/>
    <w:rsid w:val="00CD522F"/>
    <w:rsid w:val="00CD5922"/>
    <w:rsid w:val="00CD63E2"/>
    <w:rsid w:val="00CD6419"/>
    <w:rsid w:val="00CD65DD"/>
    <w:rsid w:val="00CD6727"/>
    <w:rsid w:val="00CD6B94"/>
    <w:rsid w:val="00CD6EA7"/>
    <w:rsid w:val="00CD6F66"/>
    <w:rsid w:val="00CD7118"/>
    <w:rsid w:val="00CD73DC"/>
    <w:rsid w:val="00CD74E9"/>
    <w:rsid w:val="00CD7703"/>
    <w:rsid w:val="00CD79E6"/>
    <w:rsid w:val="00CD7AAF"/>
    <w:rsid w:val="00CD7AD0"/>
    <w:rsid w:val="00CD7ADA"/>
    <w:rsid w:val="00CD7C03"/>
    <w:rsid w:val="00CD7DCB"/>
    <w:rsid w:val="00CD7DE9"/>
    <w:rsid w:val="00CE0014"/>
    <w:rsid w:val="00CE007F"/>
    <w:rsid w:val="00CE03A1"/>
    <w:rsid w:val="00CE05BA"/>
    <w:rsid w:val="00CE07B4"/>
    <w:rsid w:val="00CE08C2"/>
    <w:rsid w:val="00CE08D6"/>
    <w:rsid w:val="00CE0B66"/>
    <w:rsid w:val="00CE0CA2"/>
    <w:rsid w:val="00CE0CCA"/>
    <w:rsid w:val="00CE0CD1"/>
    <w:rsid w:val="00CE0D61"/>
    <w:rsid w:val="00CE0E1C"/>
    <w:rsid w:val="00CE0FF3"/>
    <w:rsid w:val="00CE10B0"/>
    <w:rsid w:val="00CE10DB"/>
    <w:rsid w:val="00CE178C"/>
    <w:rsid w:val="00CE1AEE"/>
    <w:rsid w:val="00CE1C43"/>
    <w:rsid w:val="00CE1C6C"/>
    <w:rsid w:val="00CE1CD3"/>
    <w:rsid w:val="00CE1D05"/>
    <w:rsid w:val="00CE1EFA"/>
    <w:rsid w:val="00CE1F95"/>
    <w:rsid w:val="00CE21BD"/>
    <w:rsid w:val="00CE22BE"/>
    <w:rsid w:val="00CE22D5"/>
    <w:rsid w:val="00CE2358"/>
    <w:rsid w:val="00CE24BF"/>
    <w:rsid w:val="00CE2BA5"/>
    <w:rsid w:val="00CE2C47"/>
    <w:rsid w:val="00CE2CC9"/>
    <w:rsid w:val="00CE2DAD"/>
    <w:rsid w:val="00CE2EED"/>
    <w:rsid w:val="00CE305F"/>
    <w:rsid w:val="00CE3091"/>
    <w:rsid w:val="00CE3773"/>
    <w:rsid w:val="00CE377E"/>
    <w:rsid w:val="00CE395F"/>
    <w:rsid w:val="00CE3BEF"/>
    <w:rsid w:val="00CE3D3D"/>
    <w:rsid w:val="00CE3E61"/>
    <w:rsid w:val="00CE3E80"/>
    <w:rsid w:val="00CE3F5E"/>
    <w:rsid w:val="00CE4039"/>
    <w:rsid w:val="00CE4087"/>
    <w:rsid w:val="00CE4095"/>
    <w:rsid w:val="00CE40B4"/>
    <w:rsid w:val="00CE425C"/>
    <w:rsid w:val="00CE4350"/>
    <w:rsid w:val="00CE4763"/>
    <w:rsid w:val="00CE483B"/>
    <w:rsid w:val="00CE486F"/>
    <w:rsid w:val="00CE49F5"/>
    <w:rsid w:val="00CE49FC"/>
    <w:rsid w:val="00CE4DD6"/>
    <w:rsid w:val="00CE4F1B"/>
    <w:rsid w:val="00CE4FD4"/>
    <w:rsid w:val="00CE4FF5"/>
    <w:rsid w:val="00CE500F"/>
    <w:rsid w:val="00CE5326"/>
    <w:rsid w:val="00CE54DD"/>
    <w:rsid w:val="00CE5813"/>
    <w:rsid w:val="00CE58A2"/>
    <w:rsid w:val="00CE5C51"/>
    <w:rsid w:val="00CE5C85"/>
    <w:rsid w:val="00CE5D45"/>
    <w:rsid w:val="00CE5D9C"/>
    <w:rsid w:val="00CE5EEF"/>
    <w:rsid w:val="00CE5FF5"/>
    <w:rsid w:val="00CE6096"/>
    <w:rsid w:val="00CE6116"/>
    <w:rsid w:val="00CE6146"/>
    <w:rsid w:val="00CE62FD"/>
    <w:rsid w:val="00CE63F3"/>
    <w:rsid w:val="00CE686B"/>
    <w:rsid w:val="00CE6D2F"/>
    <w:rsid w:val="00CE6F58"/>
    <w:rsid w:val="00CE710D"/>
    <w:rsid w:val="00CE7343"/>
    <w:rsid w:val="00CE7460"/>
    <w:rsid w:val="00CE7734"/>
    <w:rsid w:val="00CE7C03"/>
    <w:rsid w:val="00CE7CC1"/>
    <w:rsid w:val="00CF0037"/>
    <w:rsid w:val="00CF0255"/>
    <w:rsid w:val="00CF058D"/>
    <w:rsid w:val="00CF0691"/>
    <w:rsid w:val="00CF07D5"/>
    <w:rsid w:val="00CF08A1"/>
    <w:rsid w:val="00CF0947"/>
    <w:rsid w:val="00CF0AAF"/>
    <w:rsid w:val="00CF0AC7"/>
    <w:rsid w:val="00CF0C87"/>
    <w:rsid w:val="00CF131A"/>
    <w:rsid w:val="00CF135C"/>
    <w:rsid w:val="00CF14B2"/>
    <w:rsid w:val="00CF14F0"/>
    <w:rsid w:val="00CF16B6"/>
    <w:rsid w:val="00CF17B4"/>
    <w:rsid w:val="00CF18AD"/>
    <w:rsid w:val="00CF194C"/>
    <w:rsid w:val="00CF196B"/>
    <w:rsid w:val="00CF1ECC"/>
    <w:rsid w:val="00CF2115"/>
    <w:rsid w:val="00CF2447"/>
    <w:rsid w:val="00CF26F5"/>
    <w:rsid w:val="00CF2896"/>
    <w:rsid w:val="00CF291F"/>
    <w:rsid w:val="00CF297C"/>
    <w:rsid w:val="00CF2B40"/>
    <w:rsid w:val="00CF2D35"/>
    <w:rsid w:val="00CF2E3B"/>
    <w:rsid w:val="00CF2F5A"/>
    <w:rsid w:val="00CF3035"/>
    <w:rsid w:val="00CF328B"/>
    <w:rsid w:val="00CF342D"/>
    <w:rsid w:val="00CF348B"/>
    <w:rsid w:val="00CF35DC"/>
    <w:rsid w:val="00CF3620"/>
    <w:rsid w:val="00CF3925"/>
    <w:rsid w:val="00CF3CAC"/>
    <w:rsid w:val="00CF44F0"/>
    <w:rsid w:val="00CF4636"/>
    <w:rsid w:val="00CF478A"/>
    <w:rsid w:val="00CF4A20"/>
    <w:rsid w:val="00CF4A8A"/>
    <w:rsid w:val="00CF4E31"/>
    <w:rsid w:val="00CF4FBE"/>
    <w:rsid w:val="00CF5115"/>
    <w:rsid w:val="00CF574E"/>
    <w:rsid w:val="00CF5852"/>
    <w:rsid w:val="00CF5894"/>
    <w:rsid w:val="00CF5BF4"/>
    <w:rsid w:val="00CF5C16"/>
    <w:rsid w:val="00CF5C70"/>
    <w:rsid w:val="00CF5CEC"/>
    <w:rsid w:val="00CF62BC"/>
    <w:rsid w:val="00CF66F2"/>
    <w:rsid w:val="00CF6909"/>
    <w:rsid w:val="00CF6A33"/>
    <w:rsid w:val="00CF6A49"/>
    <w:rsid w:val="00CF6B7F"/>
    <w:rsid w:val="00CF6C97"/>
    <w:rsid w:val="00CF6D1E"/>
    <w:rsid w:val="00CF6E1E"/>
    <w:rsid w:val="00CF6E85"/>
    <w:rsid w:val="00CF6F81"/>
    <w:rsid w:val="00CF7078"/>
    <w:rsid w:val="00CF7318"/>
    <w:rsid w:val="00CF7428"/>
    <w:rsid w:val="00CF7584"/>
    <w:rsid w:val="00CF765A"/>
    <w:rsid w:val="00CF7736"/>
    <w:rsid w:val="00CF7808"/>
    <w:rsid w:val="00CF798A"/>
    <w:rsid w:val="00CF7AF6"/>
    <w:rsid w:val="00CF7EC9"/>
    <w:rsid w:val="00CF7FE6"/>
    <w:rsid w:val="00D00291"/>
    <w:rsid w:val="00D00333"/>
    <w:rsid w:val="00D0037D"/>
    <w:rsid w:val="00D0063A"/>
    <w:rsid w:val="00D0096F"/>
    <w:rsid w:val="00D00A8E"/>
    <w:rsid w:val="00D00B44"/>
    <w:rsid w:val="00D00CC7"/>
    <w:rsid w:val="00D00D27"/>
    <w:rsid w:val="00D0123C"/>
    <w:rsid w:val="00D01609"/>
    <w:rsid w:val="00D01644"/>
    <w:rsid w:val="00D016BF"/>
    <w:rsid w:val="00D01790"/>
    <w:rsid w:val="00D0193F"/>
    <w:rsid w:val="00D01A5A"/>
    <w:rsid w:val="00D01A72"/>
    <w:rsid w:val="00D020BE"/>
    <w:rsid w:val="00D020D1"/>
    <w:rsid w:val="00D025D5"/>
    <w:rsid w:val="00D026AA"/>
    <w:rsid w:val="00D02718"/>
    <w:rsid w:val="00D0290B"/>
    <w:rsid w:val="00D02B0C"/>
    <w:rsid w:val="00D02C28"/>
    <w:rsid w:val="00D02E45"/>
    <w:rsid w:val="00D03424"/>
    <w:rsid w:val="00D034DD"/>
    <w:rsid w:val="00D038B7"/>
    <w:rsid w:val="00D0393D"/>
    <w:rsid w:val="00D039A3"/>
    <w:rsid w:val="00D03EB1"/>
    <w:rsid w:val="00D03ED6"/>
    <w:rsid w:val="00D03EF3"/>
    <w:rsid w:val="00D0401F"/>
    <w:rsid w:val="00D041B5"/>
    <w:rsid w:val="00D041FD"/>
    <w:rsid w:val="00D04875"/>
    <w:rsid w:val="00D048C6"/>
    <w:rsid w:val="00D048E3"/>
    <w:rsid w:val="00D04BAA"/>
    <w:rsid w:val="00D04C52"/>
    <w:rsid w:val="00D04FC9"/>
    <w:rsid w:val="00D05073"/>
    <w:rsid w:val="00D0509A"/>
    <w:rsid w:val="00D05184"/>
    <w:rsid w:val="00D05224"/>
    <w:rsid w:val="00D0537E"/>
    <w:rsid w:val="00D0555C"/>
    <w:rsid w:val="00D059FA"/>
    <w:rsid w:val="00D05D57"/>
    <w:rsid w:val="00D060F5"/>
    <w:rsid w:val="00D06228"/>
    <w:rsid w:val="00D062DC"/>
    <w:rsid w:val="00D062E5"/>
    <w:rsid w:val="00D0647F"/>
    <w:rsid w:val="00D069BE"/>
    <w:rsid w:val="00D06AA1"/>
    <w:rsid w:val="00D06B14"/>
    <w:rsid w:val="00D06DDC"/>
    <w:rsid w:val="00D075BB"/>
    <w:rsid w:val="00D076E3"/>
    <w:rsid w:val="00D07789"/>
    <w:rsid w:val="00D07882"/>
    <w:rsid w:val="00D07B29"/>
    <w:rsid w:val="00D07D45"/>
    <w:rsid w:val="00D07F78"/>
    <w:rsid w:val="00D10214"/>
    <w:rsid w:val="00D10397"/>
    <w:rsid w:val="00D103D3"/>
    <w:rsid w:val="00D10579"/>
    <w:rsid w:val="00D108EB"/>
    <w:rsid w:val="00D10947"/>
    <w:rsid w:val="00D10FF4"/>
    <w:rsid w:val="00D112A9"/>
    <w:rsid w:val="00D115FF"/>
    <w:rsid w:val="00D11771"/>
    <w:rsid w:val="00D117C2"/>
    <w:rsid w:val="00D117EC"/>
    <w:rsid w:val="00D1180C"/>
    <w:rsid w:val="00D119BE"/>
    <w:rsid w:val="00D119C0"/>
    <w:rsid w:val="00D11B48"/>
    <w:rsid w:val="00D12133"/>
    <w:rsid w:val="00D12251"/>
    <w:rsid w:val="00D1232B"/>
    <w:rsid w:val="00D12842"/>
    <w:rsid w:val="00D129BC"/>
    <w:rsid w:val="00D13000"/>
    <w:rsid w:val="00D1301D"/>
    <w:rsid w:val="00D13235"/>
    <w:rsid w:val="00D1329A"/>
    <w:rsid w:val="00D13301"/>
    <w:rsid w:val="00D1349B"/>
    <w:rsid w:val="00D13555"/>
    <w:rsid w:val="00D13649"/>
    <w:rsid w:val="00D13739"/>
    <w:rsid w:val="00D13906"/>
    <w:rsid w:val="00D13B16"/>
    <w:rsid w:val="00D13D26"/>
    <w:rsid w:val="00D13E7A"/>
    <w:rsid w:val="00D140C8"/>
    <w:rsid w:val="00D142D4"/>
    <w:rsid w:val="00D14564"/>
    <w:rsid w:val="00D146DE"/>
    <w:rsid w:val="00D14764"/>
    <w:rsid w:val="00D14D00"/>
    <w:rsid w:val="00D14F1B"/>
    <w:rsid w:val="00D152D5"/>
    <w:rsid w:val="00D15377"/>
    <w:rsid w:val="00D155CB"/>
    <w:rsid w:val="00D155E2"/>
    <w:rsid w:val="00D1564A"/>
    <w:rsid w:val="00D15706"/>
    <w:rsid w:val="00D15A45"/>
    <w:rsid w:val="00D15A54"/>
    <w:rsid w:val="00D15AC2"/>
    <w:rsid w:val="00D15C71"/>
    <w:rsid w:val="00D15CA2"/>
    <w:rsid w:val="00D15F79"/>
    <w:rsid w:val="00D15FD5"/>
    <w:rsid w:val="00D162F9"/>
    <w:rsid w:val="00D163A5"/>
    <w:rsid w:val="00D16408"/>
    <w:rsid w:val="00D1659D"/>
    <w:rsid w:val="00D1679A"/>
    <w:rsid w:val="00D167ED"/>
    <w:rsid w:val="00D169B7"/>
    <w:rsid w:val="00D16B2E"/>
    <w:rsid w:val="00D16D07"/>
    <w:rsid w:val="00D16DF4"/>
    <w:rsid w:val="00D16E02"/>
    <w:rsid w:val="00D16F85"/>
    <w:rsid w:val="00D17229"/>
    <w:rsid w:val="00D172BD"/>
    <w:rsid w:val="00D17548"/>
    <w:rsid w:val="00D17569"/>
    <w:rsid w:val="00D17649"/>
    <w:rsid w:val="00D1768D"/>
    <w:rsid w:val="00D17ACE"/>
    <w:rsid w:val="00D200F5"/>
    <w:rsid w:val="00D200FE"/>
    <w:rsid w:val="00D20230"/>
    <w:rsid w:val="00D20253"/>
    <w:rsid w:val="00D20314"/>
    <w:rsid w:val="00D20364"/>
    <w:rsid w:val="00D2039F"/>
    <w:rsid w:val="00D20658"/>
    <w:rsid w:val="00D2076F"/>
    <w:rsid w:val="00D20A1D"/>
    <w:rsid w:val="00D20B4A"/>
    <w:rsid w:val="00D20D50"/>
    <w:rsid w:val="00D20E48"/>
    <w:rsid w:val="00D20F1A"/>
    <w:rsid w:val="00D20F32"/>
    <w:rsid w:val="00D210F0"/>
    <w:rsid w:val="00D21262"/>
    <w:rsid w:val="00D21586"/>
    <w:rsid w:val="00D21D5B"/>
    <w:rsid w:val="00D21E38"/>
    <w:rsid w:val="00D21E9D"/>
    <w:rsid w:val="00D21F36"/>
    <w:rsid w:val="00D22828"/>
    <w:rsid w:val="00D22A7F"/>
    <w:rsid w:val="00D22BED"/>
    <w:rsid w:val="00D22CA0"/>
    <w:rsid w:val="00D22D08"/>
    <w:rsid w:val="00D230C2"/>
    <w:rsid w:val="00D230FC"/>
    <w:rsid w:val="00D2329F"/>
    <w:rsid w:val="00D23376"/>
    <w:rsid w:val="00D233E4"/>
    <w:rsid w:val="00D23631"/>
    <w:rsid w:val="00D23674"/>
    <w:rsid w:val="00D237E7"/>
    <w:rsid w:val="00D23811"/>
    <w:rsid w:val="00D23964"/>
    <w:rsid w:val="00D23BA0"/>
    <w:rsid w:val="00D23BD6"/>
    <w:rsid w:val="00D23DD4"/>
    <w:rsid w:val="00D23E63"/>
    <w:rsid w:val="00D240D6"/>
    <w:rsid w:val="00D2432E"/>
    <w:rsid w:val="00D24381"/>
    <w:rsid w:val="00D24470"/>
    <w:rsid w:val="00D24602"/>
    <w:rsid w:val="00D24A6F"/>
    <w:rsid w:val="00D24B1A"/>
    <w:rsid w:val="00D24C27"/>
    <w:rsid w:val="00D24D52"/>
    <w:rsid w:val="00D24F04"/>
    <w:rsid w:val="00D25372"/>
    <w:rsid w:val="00D2544D"/>
    <w:rsid w:val="00D256B7"/>
    <w:rsid w:val="00D259BE"/>
    <w:rsid w:val="00D25A78"/>
    <w:rsid w:val="00D25B30"/>
    <w:rsid w:val="00D25B4D"/>
    <w:rsid w:val="00D25C34"/>
    <w:rsid w:val="00D25D6D"/>
    <w:rsid w:val="00D25EE8"/>
    <w:rsid w:val="00D25FEC"/>
    <w:rsid w:val="00D266E2"/>
    <w:rsid w:val="00D26BF8"/>
    <w:rsid w:val="00D26C0E"/>
    <w:rsid w:val="00D26C32"/>
    <w:rsid w:val="00D26D13"/>
    <w:rsid w:val="00D26D1E"/>
    <w:rsid w:val="00D26D34"/>
    <w:rsid w:val="00D2722C"/>
    <w:rsid w:val="00D27260"/>
    <w:rsid w:val="00D2752D"/>
    <w:rsid w:val="00D2766A"/>
    <w:rsid w:val="00D27715"/>
    <w:rsid w:val="00D2778E"/>
    <w:rsid w:val="00D278F3"/>
    <w:rsid w:val="00D2792A"/>
    <w:rsid w:val="00D27DF5"/>
    <w:rsid w:val="00D27EC6"/>
    <w:rsid w:val="00D30111"/>
    <w:rsid w:val="00D30245"/>
    <w:rsid w:val="00D3068B"/>
    <w:rsid w:val="00D3069B"/>
    <w:rsid w:val="00D30A0D"/>
    <w:rsid w:val="00D30BC6"/>
    <w:rsid w:val="00D30E04"/>
    <w:rsid w:val="00D30F01"/>
    <w:rsid w:val="00D31142"/>
    <w:rsid w:val="00D311DC"/>
    <w:rsid w:val="00D31261"/>
    <w:rsid w:val="00D31356"/>
    <w:rsid w:val="00D31824"/>
    <w:rsid w:val="00D31AC2"/>
    <w:rsid w:val="00D31AD1"/>
    <w:rsid w:val="00D31BF0"/>
    <w:rsid w:val="00D31D01"/>
    <w:rsid w:val="00D31E8F"/>
    <w:rsid w:val="00D32008"/>
    <w:rsid w:val="00D321A4"/>
    <w:rsid w:val="00D3224F"/>
    <w:rsid w:val="00D322FD"/>
    <w:rsid w:val="00D323CE"/>
    <w:rsid w:val="00D323D0"/>
    <w:rsid w:val="00D32430"/>
    <w:rsid w:val="00D3259E"/>
    <w:rsid w:val="00D32804"/>
    <w:rsid w:val="00D32C04"/>
    <w:rsid w:val="00D332D6"/>
    <w:rsid w:val="00D33B7C"/>
    <w:rsid w:val="00D3447F"/>
    <w:rsid w:val="00D345F6"/>
    <w:rsid w:val="00D345FF"/>
    <w:rsid w:val="00D34807"/>
    <w:rsid w:val="00D34957"/>
    <w:rsid w:val="00D34ED0"/>
    <w:rsid w:val="00D34F09"/>
    <w:rsid w:val="00D34FA8"/>
    <w:rsid w:val="00D353F9"/>
    <w:rsid w:val="00D354E5"/>
    <w:rsid w:val="00D35558"/>
    <w:rsid w:val="00D356B7"/>
    <w:rsid w:val="00D35A48"/>
    <w:rsid w:val="00D35A83"/>
    <w:rsid w:val="00D35D92"/>
    <w:rsid w:val="00D35DD1"/>
    <w:rsid w:val="00D35F91"/>
    <w:rsid w:val="00D3604D"/>
    <w:rsid w:val="00D3650D"/>
    <w:rsid w:val="00D37295"/>
    <w:rsid w:val="00D3733A"/>
    <w:rsid w:val="00D37456"/>
    <w:rsid w:val="00D3745F"/>
    <w:rsid w:val="00D377F8"/>
    <w:rsid w:val="00D37898"/>
    <w:rsid w:val="00D37F48"/>
    <w:rsid w:val="00D40292"/>
    <w:rsid w:val="00D40481"/>
    <w:rsid w:val="00D40908"/>
    <w:rsid w:val="00D40FF6"/>
    <w:rsid w:val="00D41010"/>
    <w:rsid w:val="00D4106A"/>
    <w:rsid w:val="00D412CF"/>
    <w:rsid w:val="00D418BD"/>
    <w:rsid w:val="00D419BE"/>
    <w:rsid w:val="00D41A87"/>
    <w:rsid w:val="00D41E60"/>
    <w:rsid w:val="00D4201C"/>
    <w:rsid w:val="00D420A7"/>
    <w:rsid w:val="00D42301"/>
    <w:rsid w:val="00D423A0"/>
    <w:rsid w:val="00D424B9"/>
    <w:rsid w:val="00D4263B"/>
    <w:rsid w:val="00D427C9"/>
    <w:rsid w:val="00D428EB"/>
    <w:rsid w:val="00D42ACD"/>
    <w:rsid w:val="00D42F90"/>
    <w:rsid w:val="00D42F98"/>
    <w:rsid w:val="00D43435"/>
    <w:rsid w:val="00D43439"/>
    <w:rsid w:val="00D43664"/>
    <w:rsid w:val="00D44067"/>
    <w:rsid w:val="00D44227"/>
    <w:rsid w:val="00D4482C"/>
    <w:rsid w:val="00D44925"/>
    <w:rsid w:val="00D44927"/>
    <w:rsid w:val="00D44B5D"/>
    <w:rsid w:val="00D44DAC"/>
    <w:rsid w:val="00D451A9"/>
    <w:rsid w:val="00D45500"/>
    <w:rsid w:val="00D455D9"/>
    <w:rsid w:val="00D45617"/>
    <w:rsid w:val="00D45A4B"/>
    <w:rsid w:val="00D45A8E"/>
    <w:rsid w:val="00D45B08"/>
    <w:rsid w:val="00D45FDC"/>
    <w:rsid w:val="00D46229"/>
    <w:rsid w:val="00D46616"/>
    <w:rsid w:val="00D46A29"/>
    <w:rsid w:val="00D46A64"/>
    <w:rsid w:val="00D46A74"/>
    <w:rsid w:val="00D46A92"/>
    <w:rsid w:val="00D46D2F"/>
    <w:rsid w:val="00D46F71"/>
    <w:rsid w:val="00D471BE"/>
    <w:rsid w:val="00D47248"/>
    <w:rsid w:val="00D47315"/>
    <w:rsid w:val="00D47406"/>
    <w:rsid w:val="00D474E0"/>
    <w:rsid w:val="00D47877"/>
    <w:rsid w:val="00D479B8"/>
    <w:rsid w:val="00D479D8"/>
    <w:rsid w:val="00D47D29"/>
    <w:rsid w:val="00D501B5"/>
    <w:rsid w:val="00D50449"/>
    <w:rsid w:val="00D5047B"/>
    <w:rsid w:val="00D50669"/>
    <w:rsid w:val="00D507B6"/>
    <w:rsid w:val="00D50927"/>
    <w:rsid w:val="00D50EA3"/>
    <w:rsid w:val="00D50EB4"/>
    <w:rsid w:val="00D50FD2"/>
    <w:rsid w:val="00D5170D"/>
    <w:rsid w:val="00D51AA0"/>
    <w:rsid w:val="00D51AD2"/>
    <w:rsid w:val="00D51AE9"/>
    <w:rsid w:val="00D51AF4"/>
    <w:rsid w:val="00D51BF1"/>
    <w:rsid w:val="00D51FF5"/>
    <w:rsid w:val="00D521AD"/>
    <w:rsid w:val="00D5276C"/>
    <w:rsid w:val="00D529CD"/>
    <w:rsid w:val="00D52ABC"/>
    <w:rsid w:val="00D52B39"/>
    <w:rsid w:val="00D52DA2"/>
    <w:rsid w:val="00D52DBE"/>
    <w:rsid w:val="00D52F29"/>
    <w:rsid w:val="00D53064"/>
    <w:rsid w:val="00D53299"/>
    <w:rsid w:val="00D53326"/>
    <w:rsid w:val="00D53532"/>
    <w:rsid w:val="00D5369F"/>
    <w:rsid w:val="00D53A1D"/>
    <w:rsid w:val="00D53E2A"/>
    <w:rsid w:val="00D53F61"/>
    <w:rsid w:val="00D53F97"/>
    <w:rsid w:val="00D540EA"/>
    <w:rsid w:val="00D54141"/>
    <w:rsid w:val="00D54311"/>
    <w:rsid w:val="00D54469"/>
    <w:rsid w:val="00D54569"/>
    <w:rsid w:val="00D548B7"/>
    <w:rsid w:val="00D549EC"/>
    <w:rsid w:val="00D54A02"/>
    <w:rsid w:val="00D54DAD"/>
    <w:rsid w:val="00D550C2"/>
    <w:rsid w:val="00D55145"/>
    <w:rsid w:val="00D5562A"/>
    <w:rsid w:val="00D55793"/>
    <w:rsid w:val="00D55817"/>
    <w:rsid w:val="00D55884"/>
    <w:rsid w:val="00D55A4D"/>
    <w:rsid w:val="00D55B57"/>
    <w:rsid w:val="00D56237"/>
    <w:rsid w:val="00D56314"/>
    <w:rsid w:val="00D5677F"/>
    <w:rsid w:val="00D56826"/>
    <w:rsid w:val="00D56915"/>
    <w:rsid w:val="00D56998"/>
    <w:rsid w:val="00D56A6B"/>
    <w:rsid w:val="00D56B13"/>
    <w:rsid w:val="00D56DA8"/>
    <w:rsid w:val="00D56E48"/>
    <w:rsid w:val="00D5713F"/>
    <w:rsid w:val="00D5735B"/>
    <w:rsid w:val="00D57994"/>
    <w:rsid w:val="00D57AAC"/>
    <w:rsid w:val="00D57B98"/>
    <w:rsid w:val="00D60015"/>
    <w:rsid w:val="00D603E7"/>
    <w:rsid w:val="00D604C5"/>
    <w:rsid w:val="00D6064C"/>
    <w:rsid w:val="00D60A6C"/>
    <w:rsid w:val="00D60C5C"/>
    <w:rsid w:val="00D61261"/>
    <w:rsid w:val="00D6193D"/>
    <w:rsid w:val="00D61A35"/>
    <w:rsid w:val="00D61B93"/>
    <w:rsid w:val="00D61CB4"/>
    <w:rsid w:val="00D61CE3"/>
    <w:rsid w:val="00D61DF8"/>
    <w:rsid w:val="00D61EF0"/>
    <w:rsid w:val="00D62067"/>
    <w:rsid w:val="00D62111"/>
    <w:rsid w:val="00D622B0"/>
    <w:rsid w:val="00D62370"/>
    <w:rsid w:val="00D623C4"/>
    <w:rsid w:val="00D62462"/>
    <w:rsid w:val="00D6262A"/>
    <w:rsid w:val="00D6278C"/>
    <w:rsid w:val="00D6282A"/>
    <w:rsid w:val="00D62899"/>
    <w:rsid w:val="00D629DA"/>
    <w:rsid w:val="00D62EFB"/>
    <w:rsid w:val="00D63069"/>
    <w:rsid w:val="00D632BA"/>
    <w:rsid w:val="00D63790"/>
    <w:rsid w:val="00D642EC"/>
    <w:rsid w:val="00D64519"/>
    <w:rsid w:val="00D64624"/>
    <w:rsid w:val="00D646E0"/>
    <w:rsid w:val="00D64735"/>
    <w:rsid w:val="00D64913"/>
    <w:rsid w:val="00D649BE"/>
    <w:rsid w:val="00D64A90"/>
    <w:rsid w:val="00D64C18"/>
    <w:rsid w:val="00D64FA0"/>
    <w:rsid w:val="00D65266"/>
    <w:rsid w:val="00D65340"/>
    <w:rsid w:val="00D6573F"/>
    <w:rsid w:val="00D65934"/>
    <w:rsid w:val="00D65B7B"/>
    <w:rsid w:val="00D65EA8"/>
    <w:rsid w:val="00D65F4C"/>
    <w:rsid w:val="00D6601B"/>
    <w:rsid w:val="00D66685"/>
    <w:rsid w:val="00D6680E"/>
    <w:rsid w:val="00D66D09"/>
    <w:rsid w:val="00D66DE5"/>
    <w:rsid w:val="00D67212"/>
    <w:rsid w:val="00D67651"/>
    <w:rsid w:val="00D67BC0"/>
    <w:rsid w:val="00D67D69"/>
    <w:rsid w:val="00D67E2F"/>
    <w:rsid w:val="00D700F4"/>
    <w:rsid w:val="00D701C1"/>
    <w:rsid w:val="00D70626"/>
    <w:rsid w:val="00D706AD"/>
    <w:rsid w:val="00D707BB"/>
    <w:rsid w:val="00D70806"/>
    <w:rsid w:val="00D70B0A"/>
    <w:rsid w:val="00D70C56"/>
    <w:rsid w:val="00D70C89"/>
    <w:rsid w:val="00D70DCB"/>
    <w:rsid w:val="00D70E60"/>
    <w:rsid w:val="00D717A7"/>
    <w:rsid w:val="00D71D12"/>
    <w:rsid w:val="00D7221C"/>
    <w:rsid w:val="00D723BD"/>
    <w:rsid w:val="00D7240D"/>
    <w:rsid w:val="00D72481"/>
    <w:rsid w:val="00D725A7"/>
    <w:rsid w:val="00D72C12"/>
    <w:rsid w:val="00D72CC0"/>
    <w:rsid w:val="00D72CC3"/>
    <w:rsid w:val="00D72E59"/>
    <w:rsid w:val="00D72EC8"/>
    <w:rsid w:val="00D731F3"/>
    <w:rsid w:val="00D73248"/>
    <w:rsid w:val="00D734C2"/>
    <w:rsid w:val="00D73946"/>
    <w:rsid w:val="00D73998"/>
    <w:rsid w:val="00D7406D"/>
    <w:rsid w:val="00D74319"/>
    <w:rsid w:val="00D74361"/>
    <w:rsid w:val="00D743B6"/>
    <w:rsid w:val="00D74663"/>
    <w:rsid w:val="00D74907"/>
    <w:rsid w:val="00D74A1D"/>
    <w:rsid w:val="00D74F44"/>
    <w:rsid w:val="00D75167"/>
    <w:rsid w:val="00D75259"/>
    <w:rsid w:val="00D754C2"/>
    <w:rsid w:val="00D75513"/>
    <w:rsid w:val="00D7573B"/>
    <w:rsid w:val="00D75780"/>
    <w:rsid w:val="00D75BA2"/>
    <w:rsid w:val="00D75D6D"/>
    <w:rsid w:val="00D75E79"/>
    <w:rsid w:val="00D75FE6"/>
    <w:rsid w:val="00D76165"/>
    <w:rsid w:val="00D76254"/>
    <w:rsid w:val="00D7670A"/>
    <w:rsid w:val="00D7670E"/>
    <w:rsid w:val="00D76758"/>
    <w:rsid w:val="00D76901"/>
    <w:rsid w:val="00D76D91"/>
    <w:rsid w:val="00D76DF9"/>
    <w:rsid w:val="00D77355"/>
    <w:rsid w:val="00D7758E"/>
    <w:rsid w:val="00D7774F"/>
    <w:rsid w:val="00D7784D"/>
    <w:rsid w:val="00D77975"/>
    <w:rsid w:val="00D779D0"/>
    <w:rsid w:val="00D77A74"/>
    <w:rsid w:val="00D77BA6"/>
    <w:rsid w:val="00D77CEA"/>
    <w:rsid w:val="00D80016"/>
    <w:rsid w:val="00D800BD"/>
    <w:rsid w:val="00D80176"/>
    <w:rsid w:val="00D801E6"/>
    <w:rsid w:val="00D8027C"/>
    <w:rsid w:val="00D803B4"/>
    <w:rsid w:val="00D80455"/>
    <w:rsid w:val="00D80534"/>
    <w:rsid w:val="00D807DB"/>
    <w:rsid w:val="00D80870"/>
    <w:rsid w:val="00D808D4"/>
    <w:rsid w:val="00D80B4F"/>
    <w:rsid w:val="00D80D11"/>
    <w:rsid w:val="00D80DCE"/>
    <w:rsid w:val="00D81082"/>
    <w:rsid w:val="00D810D3"/>
    <w:rsid w:val="00D811D3"/>
    <w:rsid w:val="00D8137A"/>
    <w:rsid w:val="00D813E0"/>
    <w:rsid w:val="00D814B6"/>
    <w:rsid w:val="00D8173A"/>
    <w:rsid w:val="00D81BE7"/>
    <w:rsid w:val="00D81CF8"/>
    <w:rsid w:val="00D81ECD"/>
    <w:rsid w:val="00D81F8A"/>
    <w:rsid w:val="00D8218B"/>
    <w:rsid w:val="00D823FE"/>
    <w:rsid w:val="00D8258A"/>
    <w:rsid w:val="00D82628"/>
    <w:rsid w:val="00D8268E"/>
    <w:rsid w:val="00D826B5"/>
    <w:rsid w:val="00D829CF"/>
    <w:rsid w:val="00D82A62"/>
    <w:rsid w:val="00D82BBB"/>
    <w:rsid w:val="00D82D98"/>
    <w:rsid w:val="00D8300C"/>
    <w:rsid w:val="00D83396"/>
    <w:rsid w:val="00D83A07"/>
    <w:rsid w:val="00D83A36"/>
    <w:rsid w:val="00D83A54"/>
    <w:rsid w:val="00D83CCF"/>
    <w:rsid w:val="00D83E56"/>
    <w:rsid w:val="00D84340"/>
    <w:rsid w:val="00D843A2"/>
    <w:rsid w:val="00D84433"/>
    <w:rsid w:val="00D844E0"/>
    <w:rsid w:val="00D84669"/>
    <w:rsid w:val="00D848AD"/>
    <w:rsid w:val="00D84A89"/>
    <w:rsid w:val="00D84C08"/>
    <w:rsid w:val="00D84CD7"/>
    <w:rsid w:val="00D84E59"/>
    <w:rsid w:val="00D852F2"/>
    <w:rsid w:val="00D855B3"/>
    <w:rsid w:val="00D8567D"/>
    <w:rsid w:val="00D856E5"/>
    <w:rsid w:val="00D85DE7"/>
    <w:rsid w:val="00D863BA"/>
    <w:rsid w:val="00D86653"/>
    <w:rsid w:val="00D8697B"/>
    <w:rsid w:val="00D86C31"/>
    <w:rsid w:val="00D86E3C"/>
    <w:rsid w:val="00D87224"/>
    <w:rsid w:val="00D87C1D"/>
    <w:rsid w:val="00D87CBF"/>
    <w:rsid w:val="00D87FD1"/>
    <w:rsid w:val="00D908F5"/>
    <w:rsid w:val="00D90909"/>
    <w:rsid w:val="00D90A27"/>
    <w:rsid w:val="00D90B40"/>
    <w:rsid w:val="00D90C85"/>
    <w:rsid w:val="00D91022"/>
    <w:rsid w:val="00D91297"/>
    <w:rsid w:val="00D9144C"/>
    <w:rsid w:val="00D91475"/>
    <w:rsid w:val="00D918FE"/>
    <w:rsid w:val="00D9198B"/>
    <w:rsid w:val="00D9227D"/>
    <w:rsid w:val="00D92431"/>
    <w:rsid w:val="00D92435"/>
    <w:rsid w:val="00D92592"/>
    <w:rsid w:val="00D9264A"/>
    <w:rsid w:val="00D92754"/>
    <w:rsid w:val="00D927FD"/>
    <w:rsid w:val="00D92BD6"/>
    <w:rsid w:val="00D92C20"/>
    <w:rsid w:val="00D92E68"/>
    <w:rsid w:val="00D93259"/>
    <w:rsid w:val="00D932D3"/>
    <w:rsid w:val="00D933A0"/>
    <w:rsid w:val="00D9384F"/>
    <w:rsid w:val="00D938D7"/>
    <w:rsid w:val="00D93A3F"/>
    <w:rsid w:val="00D93A5A"/>
    <w:rsid w:val="00D93A8C"/>
    <w:rsid w:val="00D93AD7"/>
    <w:rsid w:val="00D93C4C"/>
    <w:rsid w:val="00D93FC3"/>
    <w:rsid w:val="00D9408A"/>
    <w:rsid w:val="00D9424F"/>
    <w:rsid w:val="00D94282"/>
    <w:rsid w:val="00D943BC"/>
    <w:rsid w:val="00D94508"/>
    <w:rsid w:val="00D94979"/>
    <w:rsid w:val="00D94D70"/>
    <w:rsid w:val="00D94F07"/>
    <w:rsid w:val="00D9504E"/>
    <w:rsid w:val="00D9529C"/>
    <w:rsid w:val="00D95477"/>
    <w:rsid w:val="00D9571A"/>
    <w:rsid w:val="00D95A78"/>
    <w:rsid w:val="00D95A7E"/>
    <w:rsid w:val="00D95D7A"/>
    <w:rsid w:val="00D95E98"/>
    <w:rsid w:val="00D962AA"/>
    <w:rsid w:val="00D9695B"/>
    <w:rsid w:val="00D96A4E"/>
    <w:rsid w:val="00D96A6F"/>
    <w:rsid w:val="00D96F07"/>
    <w:rsid w:val="00D96F6E"/>
    <w:rsid w:val="00D97125"/>
    <w:rsid w:val="00D97152"/>
    <w:rsid w:val="00D97221"/>
    <w:rsid w:val="00D97292"/>
    <w:rsid w:val="00D973F6"/>
    <w:rsid w:val="00D97592"/>
    <w:rsid w:val="00D978FE"/>
    <w:rsid w:val="00D979B9"/>
    <w:rsid w:val="00D97B86"/>
    <w:rsid w:val="00D97C4A"/>
    <w:rsid w:val="00D97E8E"/>
    <w:rsid w:val="00D97F7E"/>
    <w:rsid w:val="00DA02BC"/>
    <w:rsid w:val="00DA0656"/>
    <w:rsid w:val="00DA09F8"/>
    <w:rsid w:val="00DA0AC4"/>
    <w:rsid w:val="00DA0C77"/>
    <w:rsid w:val="00DA0D36"/>
    <w:rsid w:val="00DA0E67"/>
    <w:rsid w:val="00DA0EF4"/>
    <w:rsid w:val="00DA113D"/>
    <w:rsid w:val="00DA11CF"/>
    <w:rsid w:val="00DA1518"/>
    <w:rsid w:val="00DA16A0"/>
    <w:rsid w:val="00DA1AB2"/>
    <w:rsid w:val="00DA1BF2"/>
    <w:rsid w:val="00DA1C56"/>
    <w:rsid w:val="00DA1E6C"/>
    <w:rsid w:val="00DA21B1"/>
    <w:rsid w:val="00DA21B7"/>
    <w:rsid w:val="00DA2800"/>
    <w:rsid w:val="00DA2943"/>
    <w:rsid w:val="00DA2B7B"/>
    <w:rsid w:val="00DA2D09"/>
    <w:rsid w:val="00DA2DEE"/>
    <w:rsid w:val="00DA3014"/>
    <w:rsid w:val="00DA347C"/>
    <w:rsid w:val="00DA352E"/>
    <w:rsid w:val="00DA3A76"/>
    <w:rsid w:val="00DA4080"/>
    <w:rsid w:val="00DA42E5"/>
    <w:rsid w:val="00DA43CA"/>
    <w:rsid w:val="00DA461B"/>
    <w:rsid w:val="00DA4767"/>
    <w:rsid w:val="00DA4BD5"/>
    <w:rsid w:val="00DA5131"/>
    <w:rsid w:val="00DA53FB"/>
    <w:rsid w:val="00DA578B"/>
    <w:rsid w:val="00DA5861"/>
    <w:rsid w:val="00DA5946"/>
    <w:rsid w:val="00DA59DF"/>
    <w:rsid w:val="00DA5C94"/>
    <w:rsid w:val="00DA5E68"/>
    <w:rsid w:val="00DA60F0"/>
    <w:rsid w:val="00DA6171"/>
    <w:rsid w:val="00DA6549"/>
    <w:rsid w:val="00DA6A00"/>
    <w:rsid w:val="00DA6DE3"/>
    <w:rsid w:val="00DA6F34"/>
    <w:rsid w:val="00DA71BB"/>
    <w:rsid w:val="00DA72CC"/>
    <w:rsid w:val="00DA755D"/>
    <w:rsid w:val="00DA79D2"/>
    <w:rsid w:val="00DA7AF9"/>
    <w:rsid w:val="00DA7F6C"/>
    <w:rsid w:val="00DB0007"/>
    <w:rsid w:val="00DB00B6"/>
    <w:rsid w:val="00DB0171"/>
    <w:rsid w:val="00DB03E6"/>
    <w:rsid w:val="00DB055E"/>
    <w:rsid w:val="00DB0682"/>
    <w:rsid w:val="00DB0778"/>
    <w:rsid w:val="00DB07F5"/>
    <w:rsid w:val="00DB081B"/>
    <w:rsid w:val="00DB0CD8"/>
    <w:rsid w:val="00DB1425"/>
    <w:rsid w:val="00DB1B58"/>
    <w:rsid w:val="00DB1BD8"/>
    <w:rsid w:val="00DB1BF8"/>
    <w:rsid w:val="00DB1D8B"/>
    <w:rsid w:val="00DB1E60"/>
    <w:rsid w:val="00DB230C"/>
    <w:rsid w:val="00DB2462"/>
    <w:rsid w:val="00DB256C"/>
    <w:rsid w:val="00DB27D8"/>
    <w:rsid w:val="00DB2990"/>
    <w:rsid w:val="00DB29CA"/>
    <w:rsid w:val="00DB2ABB"/>
    <w:rsid w:val="00DB33B7"/>
    <w:rsid w:val="00DB3817"/>
    <w:rsid w:val="00DB3AA0"/>
    <w:rsid w:val="00DB3E67"/>
    <w:rsid w:val="00DB4051"/>
    <w:rsid w:val="00DB414C"/>
    <w:rsid w:val="00DB42FB"/>
    <w:rsid w:val="00DB4349"/>
    <w:rsid w:val="00DB43AF"/>
    <w:rsid w:val="00DB43BB"/>
    <w:rsid w:val="00DB5286"/>
    <w:rsid w:val="00DB52A7"/>
    <w:rsid w:val="00DB52BD"/>
    <w:rsid w:val="00DB55F3"/>
    <w:rsid w:val="00DB56B0"/>
    <w:rsid w:val="00DB58D8"/>
    <w:rsid w:val="00DB58F2"/>
    <w:rsid w:val="00DB59F3"/>
    <w:rsid w:val="00DB5A96"/>
    <w:rsid w:val="00DB5B5D"/>
    <w:rsid w:val="00DB5BC3"/>
    <w:rsid w:val="00DB5BFA"/>
    <w:rsid w:val="00DB5D6D"/>
    <w:rsid w:val="00DB5DDC"/>
    <w:rsid w:val="00DB5EAC"/>
    <w:rsid w:val="00DB63B4"/>
    <w:rsid w:val="00DB64ED"/>
    <w:rsid w:val="00DB65F3"/>
    <w:rsid w:val="00DB66F0"/>
    <w:rsid w:val="00DB67DA"/>
    <w:rsid w:val="00DB6956"/>
    <w:rsid w:val="00DB6A81"/>
    <w:rsid w:val="00DB6D9E"/>
    <w:rsid w:val="00DB6DAC"/>
    <w:rsid w:val="00DB6F0E"/>
    <w:rsid w:val="00DB7181"/>
    <w:rsid w:val="00DB741A"/>
    <w:rsid w:val="00DB742D"/>
    <w:rsid w:val="00DB7474"/>
    <w:rsid w:val="00DB767D"/>
    <w:rsid w:val="00DB774F"/>
    <w:rsid w:val="00DB7B68"/>
    <w:rsid w:val="00DB7C76"/>
    <w:rsid w:val="00DB7DE2"/>
    <w:rsid w:val="00DC0017"/>
    <w:rsid w:val="00DC0470"/>
    <w:rsid w:val="00DC04B4"/>
    <w:rsid w:val="00DC06C8"/>
    <w:rsid w:val="00DC07B2"/>
    <w:rsid w:val="00DC08E5"/>
    <w:rsid w:val="00DC09C2"/>
    <w:rsid w:val="00DC09D8"/>
    <w:rsid w:val="00DC1454"/>
    <w:rsid w:val="00DC1492"/>
    <w:rsid w:val="00DC14CF"/>
    <w:rsid w:val="00DC16D2"/>
    <w:rsid w:val="00DC1879"/>
    <w:rsid w:val="00DC192B"/>
    <w:rsid w:val="00DC196C"/>
    <w:rsid w:val="00DC1BE4"/>
    <w:rsid w:val="00DC1C46"/>
    <w:rsid w:val="00DC1CCB"/>
    <w:rsid w:val="00DC1D46"/>
    <w:rsid w:val="00DC1FD2"/>
    <w:rsid w:val="00DC210A"/>
    <w:rsid w:val="00DC221F"/>
    <w:rsid w:val="00DC2448"/>
    <w:rsid w:val="00DC24E0"/>
    <w:rsid w:val="00DC25A4"/>
    <w:rsid w:val="00DC2687"/>
    <w:rsid w:val="00DC2A01"/>
    <w:rsid w:val="00DC2CDD"/>
    <w:rsid w:val="00DC2D4D"/>
    <w:rsid w:val="00DC311C"/>
    <w:rsid w:val="00DC3233"/>
    <w:rsid w:val="00DC3291"/>
    <w:rsid w:val="00DC346A"/>
    <w:rsid w:val="00DC366C"/>
    <w:rsid w:val="00DC38B5"/>
    <w:rsid w:val="00DC39FC"/>
    <w:rsid w:val="00DC3D3F"/>
    <w:rsid w:val="00DC3D81"/>
    <w:rsid w:val="00DC409C"/>
    <w:rsid w:val="00DC4264"/>
    <w:rsid w:val="00DC466A"/>
    <w:rsid w:val="00DC4763"/>
    <w:rsid w:val="00DC49B6"/>
    <w:rsid w:val="00DC4AFD"/>
    <w:rsid w:val="00DC4E3A"/>
    <w:rsid w:val="00DC4F1E"/>
    <w:rsid w:val="00DC5321"/>
    <w:rsid w:val="00DC543E"/>
    <w:rsid w:val="00DC5803"/>
    <w:rsid w:val="00DC5834"/>
    <w:rsid w:val="00DC5850"/>
    <w:rsid w:val="00DC5925"/>
    <w:rsid w:val="00DC5C08"/>
    <w:rsid w:val="00DC6123"/>
    <w:rsid w:val="00DC68A7"/>
    <w:rsid w:val="00DC6A5B"/>
    <w:rsid w:val="00DC6A65"/>
    <w:rsid w:val="00DC6B9B"/>
    <w:rsid w:val="00DC6BB5"/>
    <w:rsid w:val="00DC6C3F"/>
    <w:rsid w:val="00DC6D7D"/>
    <w:rsid w:val="00DC6DF5"/>
    <w:rsid w:val="00DC6EC9"/>
    <w:rsid w:val="00DC6F09"/>
    <w:rsid w:val="00DC72C2"/>
    <w:rsid w:val="00DC72FA"/>
    <w:rsid w:val="00DC7324"/>
    <w:rsid w:val="00DC7873"/>
    <w:rsid w:val="00DC795D"/>
    <w:rsid w:val="00DC7A20"/>
    <w:rsid w:val="00DC7ACF"/>
    <w:rsid w:val="00DC7FC8"/>
    <w:rsid w:val="00DD01CD"/>
    <w:rsid w:val="00DD021C"/>
    <w:rsid w:val="00DD025D"/>
    <w:rsid w:val="00DD039C"/>
    <w:rsid w:val="00DD054B"/>
    <w:rsid w:val="00DD06EA"/>
    <w:rsid w:val="00DD0B9A"/>
    <w:rsid w:val="00DD0FC8"/>
    <w:rsid w:val="00DD1177"/>
    <w:rsid w:val="00DD1344"/>
    <w:rsid w:val="00DD1757"/>
    <w:rsid w:val="00DD1854"/>
    <w:rsid w:val="00DD1A44"/>
    <w:rsid w:val="00DD1BB1"/>
    <w:rsid w:val="00DD1D65"/>
    <w:rsid w:val="00DD2150"/>
    <w:rsid w:val="00DD231D"/>
    <w:rsid w:val="00DD2366"/>
    <w:rsid w:val="00DD24AA"/>
    <w:rsid w:val="00DD261D"/>
    <w:rsid w:val="00DD26D0"/>
    <w:rsid w:val="00DD2985"/>
    <w:rsid w:val="00DD2B9A"/>
    <w:rsid w:val="00DD2C77"/>
    <w:rsid w:val="00DD3065"/>
    <w:rsid w:val="00DD31B9"/>
    <w:rsid w:val="00DD335D"/>
    <w:rsid w:val="00DD3604"/>
    <w:rsid w:val="00DD36FA"/>
    <w:rsid w:val="00DD3748"/>
    <w:rsid w:val="00DD3F39"/>
    <w:rsid w:val="00DD3FB9"/>
    <w:rsid w:val="00DD404B"/>
    <w:rsid w:val="00DD44DA"/>
    <w:rsid w:val="00DD4525"/>
    <w:rsid w:val="00DD484B"/>
    <w:rsid w:val="00DD4B19"/>
    <w:rsid w:val="00DD4B69"/>
    <w:rsid w:val="00DD4C98"/>
    <w:rsid w:val="00DD5073"/>
    <w:rsid w:val="00DD50EE"/>
    <w:rsid w:val="00DD53A2"/>
    <w:rsid w:val="00DD54F4"/>
    <w:rsid w:val="00DD58A1"/>
    <w:rsid w:val="00DD5BF6"/>
    <w:rsid w:val="00DD5F65"/>
    <w:rsid w:val="00DD5FDA"/>
    <w:rsid w:val="00DD611D"/>
    <w:rsid w:val="00DD63F5"/>
    <w:rsid w:val="00DD669A"/>
    <w:rsid w:val="00DD66B0"/>
    <w:rsid w:val="00DD68EE"/>
    <w:rsid w:val="00DD6C7A"/>
    <w:rsid w:val="00DD7056"/>
    <w:rsid w:val="00DD758F"/>
    <w:rsid w:val="00DD7618"/>
    <w:rsid w:val="00DD7637"/>
    <w:rsid w:val="00DD782F"/>
    <w:rsid w:val="00DD783F"/>
    <w:rsid w:val="00DD7C2D"/>
    <w:rsid w:val="00DD7FF6"/>
    <w:rsid w:val="00DE0034"/>
    <w:rsid w:val="00DE0072"/>
    <w:rsid w:val="00DE00B3"/>
    <w:rsid w:val="00DE01C6"/>
    <w:rsid w:val="00DE03F3"/>
    <w:rsid w:val="00DE05A0"/>
    <w:rsid w:val="00DE06BC"/>
    <w:rsid w:val="00DE06F5"/>
    <w:rsid w:val="00DE0930"/>
    <w:rsid w:val="00DE0939"/>
    <w:rsid w:val="00DE0AAF"/>
    <w:rsid w:val="00DE0ABF"/>
    <w:rsid w:val="00DE0FBA"/>
    <w:rsid w:val="00DE1316"/>
    <w:rsid w:val="00DE14E8"/>
    <w:rsid w:val="00DE169B"/>
    <w:rsid w:val="00DE19D2"/>
    <w:rsid w:val="00DE1A0E"/>
    <w:rsid w:val="00DE1B40"/>
    <w:rsid w:val="00DE1FF7"/>
    <w:rsid w:val="00DE2523"/>
    <w:rsid w:val="00DE2A01"/>
    <w:rsid w:val="00DE2C56"/>
    <w:rsid w:val="00DE2E37"/>
    <w:rsid w:val="00DE335D"/>
    <w:rsid w:val="00DE339E"/>
    <w:rsid w:val="00DE33E7"/>
    <w:rsid w:val="00DE3766"/>
    <w:rsid w:val="00DE39DB"/>
    <w:rsid w:val="00DE3F88"/>
    <w:rsid w:val="00DE3FD0"/>
    <w:rsid w:val="00DE4066"/>
    <w:rsid w:val="00DE407A"/>
    <w:rsid w:val="00DE424B"/>
    <w:rsid w:val="00DE42AD"/>
    <w:rsid w:val="00DE43C7"/>
    <w:rsid w:val="00DE4687"/>
    <w:rsid w:val="00DE4711"/>
    <w:rsid w:val="00DE4904"/>
    <w:rsid w:val="00DE498A"/>
    <w:rsid w:val="00DE4AB5"/>
    <w:rsid w:val="00DE4C70"/>
    <w:rsid w:val="00DE4C9C"/>
    <w:rsid w:val="00DE4F59"/>
    <w:rsid w:val="00DE50C0"/>
    <w:rsid w:val="00DE51EB"/>
    <w:rsid w:val="00DE539D"/>
    <w:rsid w:val="00DE53CC"/>
    <w:rsid w:val="00DE53D3"/>
    <w:rsid w:val="00DE5453"/>
    <w:rsid w:val="00DE5582"/>
    <w:rsid w:val="00DE571F"/>
    <w:rsid w:val="00DE576F"/>
    <w:rsid w:val="00DE5806"/>
    <w:rsid w:val="00DE5831"/>
    <w:rsid w:val="00DE5B13"/>
    <w:rsid w:val="00DE5B93"/>
    <w:rsid w:val="00DE5CF2"/>
    <w:rsid w:val="00DE5F11"/>
    <w:rsid w:val="00DE6031"/>
    <w:rsid w:val="00DE608E"/>
    <w:rsid w:val="00DE6230"/>
    <w:rsid w:val="00DE6259"/>
    <w:rsid w:val="00DE6261"/>
    <w:rsid w:val="00DE62D7"/>
    <w:rsid w:val="00DE62DD"/>
    <w:rsid w:val="00DE6458"/>
    <w:rsid w:val="00DE669C"/>
    <w:rsid w:val="00DE677A"/>
    <w:rsid w:val="00DE68ED"/>
    <w:rsid w:val="00DE69E7"/>
    <w:rsid w:val="00DE6EBD"/>
    <w:rsid w:val="00DE7040"/>
    <w:rsid w:val="00DE70CC"/>
    <w:rsid w:val="00DE71BC"/>
    <w:rsid w:val="00DE71C7"/>
    <w:rsid w:val="00DE71FC"/>
    <w:rsid w:val="00DE727E"/>
    <w:rsid w:val="00DE72D5"/>
    <w:rsid w:val="00DE7545"/>
    <w:rsid w:val="00DE7790"/>
    <w:rsid w:val="00DE77A1"/>
    <w:rsid w:val="00DE7838"/>
    <w:rsid w:val="00DE7E6E"/>
    <w:rsid w:val="00DF006C"/>
    <w:rsid w:val="00DF0193"/>
    <w:rsid w:val="00DF0491"/>
    <w:rsid w:val="00DF065E"/>
    <w:rsid w:val="00DF067C"/>
    <w:rsid w:val="00DF06AF"/>
    <w:rsid w:val="00DF06B0"/>
    <w:rsid w:val="00DF10C1"/>
    <w:rsid w:val="00DF118F"/>
    <w:rsid w:val="00DF1724"/>
    <w:rsid w:val="00DF1A39"/>
    <w:rsid w:val="00DF1A79"/>
    <w:rsid w:val="00DF1B08"/>
    <w:rsid w:val="00DF1BDD"/>
    <w:rsid w:val="00DF1C60"/>
    <w:rsid w:val="00DF1DA9"/>
    <w:rsid w:val="00DF1F40"/>
    <w:rsid w:val="00DF20F6"/>
    <w:rsid w:val="00DF2121"/>
    <w:rsid w:val="00DF2199"/>
    <w:rsid w:val="00DF2B6E"/>
    <w:rsid w:val="00DF2BD5"/>
    <w:rsid w:val="00DF2E99"/>
    <w:rsid w:val="00DF309B"/>
    <w:rsid w:val="00DF3188"/>
    <w:rsid w:val="00DF32B9"/>
    <w:rsid w:val="00DF35C5"/>
    <w:rsid w:val="00DF360D"/>
    <w:rsid w:val="00DF3671"/>
    <w:rsid w:val="00DF369A"/>
    <w:rsid w:val="00DF3A6F"/>
    <w:rsid w:val="00DF3C7E"/>
    <w:rsid w:val="00DF3F8C"/>
    <w:rsid w:val="00DF4088"/>
    <w:rsid w:val="00DF4241"/>
    <w:rsid w:val="00DF42F6"/>
    <w:rsid w:val="00DF4387"/>
    <w:rsid w:val="00DF43C2"/>
    <w:rsid w:val="00DF44A0"/>
    <w:rsid w:val="00DF4DF1"/>
    <w:rsid w:val="00DF4ED2"/>
    <w:rsid w:val="00DF50CD"/>
    <w:rsid w:val="00DF520E"/>
    <w:rsid w:val="00DF52A3"/>
    <w:rsid w:val="00DF5439"/>
    <w:rsid w:val="00DF5743"/>
    <w:rsid w:val="00DF59DC"/>
    <w:rsid w:val="00DF5A8F"/>
    <w:rsid w:val="00DF5ADC"/>
    <w:rsid w:val="00DF5CC7"/>
    <w:rsid w:val="00DF5D84"/>
    <w:rsid w:val="00DF6017"/>
    <w:rsid w:val="00DF6131"/>
    <w:rsid w:val="00DF618E"/>
    <w:rsid w:val="00DF6257"/>
    <w:rsid w:val="00DF6618"/>
    <w:rsid w:val="00DF66EF"/>
    <w:rsid w:val="00DF6897"/>
    <w:rsid w:val="00DF69A1"/>
    <w:rsid w:val="00DF6ABC"/>
    <w:rsid w:val="00DF6C7B"/>
    <w:rsid w:val="00DF6C98"/>
    <w:rsid w:val="00DF6F77"/>
    <w:rsid w:val="00DF7196"/>
    <w:rsid w:val="00DF735C"/>
    <w:rsid w:val="00DF74B4"/>
    <w:rsid w:val="00DF77A4"/>
    <w:rsid w:val="00DF77E0"/>
    <w:rsid w:val="00DF7CAB"/>
    <w:rsid w:val="00DF7FF0"/>
    <w:rsid w:val="00E0023D"/>
    <w:rsid w:val="00E00285"/>
    <w:rsid w:val="00E00A32"/>
    <w:rsid w:val="00E00B68"/>
    <w:rsid w:val="00E00D6C"/>
    <w:rsid w:val="00E00FAC"/>
    <w:rsid w:val="00E0120E"/>
    <w:rsid w:val="00E01A12"/>
    <w:rsid w:val="00E01FE0"/>
    <w:rsid w:val="00E0224A"/>
    <w:rsid w:val="00E026EE"/>
    <w:rsid w:val="00E0272D"/>
    <w:rsid w:val="00E02836"/>
    <w:rsid w:val="00E02884"/>
    <w:rsid w:val="00E02916"/>
    <w:rsid w:val="00E02D30"/>
    <w:rsid w:val="00E031AD"/>
    <w:rsid w:val="00E03349"/>
    <w:rsid w:val="00E0342E"/>
    <w:rsid w:val="00E03F81"/>
    <w:rsid w:val="00E042F8"/>
    <w:rsid w:val="00E045A2"/>
    <w:rsid w:val="00E045DC"/>
    <w:rsid w:val="00E045EB"/>
    <w:rsid w:val="00E04634"/>
    <w:rsid w:val="00E04CA3"/>
    <w:rsid w:val="00E04F1C"/>
    <w:rsid w:val="00E04FDC"/>
    <w:rsid w:val="00E05239"/>
    <w:rsid w:val="00E054F1"/>
    <w:rsid w:val="00E05868"/>
    <w:rsid w:val="00E058BF"/>
    <w:rsid w:val="00E0595A"/>
    <w:rsid w:val="00E05F74"/>
    <w:rsid w:val="00E06145"/>
    <w:rsid w:val="00E06A97"/>
    <w:rsid w:val="00E06AC5"/>
    <w:rsid w:val="00E06C0F"/>
    <w:rsid w:val="00E06E15"/>
    <w:rsid w:val="00E06EE7"/>
    <w:rsid w:val="00E06FDB"/>
    <w:rsid w:val="00E07016"/>
    <w:rsid w:val="00E0710F"/>
    <w:rsid w:val="00E0714E"/>
    <w:rsid w:val="00E07196"/>
    <w:rsid w:val="00E0731E"/>
    <w:rsid w:val="00E07423"/>
    <w:rsid w:val="00E076AE"/>
    <w:rsid w:val="00E07D55"/>
    <w:rsid w:val="00E10061"/>
    <w:rsid w:val="00E10232"/>
    <w:rsid w:val="00E104B0"/>
    <w:rsid w:val="00E10898"/>
    <w:rsid w:val="00E109D0"/>
    <w:rsid w:val="00E10F8E"/>
    <w:rsid w:val="00E112AE"/>
    <w:rsid w:val="00E117B1"/>
    <w:rsid w:val="00E11B19"/>
    <w:rsid w:val="00E11B2E"/>
    <w:rsid w:val="00E11ECB"/>
    <w:rsid w:val="00E11F9E"/>
    <w:rsid w:val="00E11FC5"/>
    <w:rsid w:val="00E1202C"/>
    <w:rsid w:val="00E120EB"/>
    <w:rsid w:val="00E12111"/>
    <w:rsid w:val="00E1274D"/>
    <w:rsid w:val="00E1283C"/>
    <w:rsid w:val="00E129F9"/>
    <w:rsid w:val="00E12AE0"/>
    <w:rsid w:val="00E12F9C"/>
    <w:rsid w:val="00E13380"/>
    <w:rsid w:val="00E1340F"/>
    <w:rsid w:val="00E1351D"/>
    <w:rsid w:val="00E13563"/>
    <w:rsid w:val="00E1379B"/>
    <w:rsid w:val="00E137F7"/>
    <w:rsid w:val="00E1392F"/>
    <w:rsid w:val="00E139AB"/>
    <w:rsid w:val="00E139F2"/>
    <w:rsid w:val="00E13D8F"/>
    <w:rsid w:val="00E13DDF"/>
    <w:rsid w:val="00E13FD5"/>
    <w:rsid w:val="00E14012"/>
    <w:rsid w:val="00E14166"/>
    <w:rsid w:val="00E14242"/>
    <w:rsid w:val="00E1459B"/>
    <w:rsid w:val="00E145F0"/>
    <w:rsid w:val="00E14627"/>
    <w:rsid w:val="00E149E1"/>
    <w:rsid w:val="00E14DAC"/>
    <w:rsid w:val="00E15055"/>
    <w:rsid w:val="00E150C7"/>
    <w:rsid w:val="00E15125"/>
    <w:rsid w:val="00E1518C"/>
    <w:rsid w:val="00E15929"/>
    <w:rsid w:val="00E15BB4"/>
    <w:rsid w:val="00E15CA8"/>
    <w:rsid w:val="00E16065"/>
    <w:rsid w:val="00E16D41"/>
    <w:rsid w:val="00E16D5A"/>
    <w:rsid w:val="00E16F27"/>
    <w:rsid w:val="00E16FD4"/>
    <w:rsid w:val="00E172F1"/>
    <w:rsid w:val="00E174DC"/>
    <w:rsid w:val="00E17968"/>
    <w:rsid w:val="00E17AED"/>
    <w:rsid w:val="00E17DFE"/>
    <w:rsid w:val="00E17ED1"/>
    <w:rsid w:val="00E200D7"/>
    <w:rsid w:val="00E20186"/>
    <w:rsid w:val="00E2031E"/>
    <w:rsid w:val="00E20335"/>
    <w:rsid w:val="00E20475"/>
    <w:rsid w:val="00E20805"/>
    <w:rsid w:val="00E20889"/>
    <w:rsid w:val="00E209AA"/>
    <w:rsid w:val="00E209D8"/>
    <w:rsid w:val="00E20BC8"/>
    <w:rsid w:val="00E20C7B"/>
    <w:rsid w:val="00E20FCD"/>
    <w:rsid w:val="00E21032"/>
    <w:rsid w:val="00E219D9"/>
    <w:rsid w:val="00E21BDA"/>
    <w:rsid w:val="00E21C1D"/>
    <w:rsid w:val="00E21DCE"/>
    <w:rsid w:val="00E21ED0"/>
    <w:rsid w:val="00E22129"/>
    <w:rsid w:val="00E2235A"/>
    <w:rsid w:val="00E22416"/>
    <w:rsid w:val="00E22474"/>
    <w:rsid w:val="00E22A76"/>
    <w:rsid w:val="00E22B1B"/>
    <w:rsid w:val="00E22C20"/>
    <w:rsid w:val="00E22C22"/>
    <w:rsid w:val="00E22C75"/>
    <w:rsid w:val="00E23248"/>
    <w:rsid w:val="00E233DB"/>
    <w:rsid w:val="00E23ADB"/>
    <w:rsid w:val="00E23C27"/>
    <w:rsid w:val="00E23C5E"/>
    <w:rsid w:val="00E23E5C"/>
    <w:rsid w:val="00E23EFB"/>
    <w:rsid w:val="00E23F2A"/>
    <w:rsid w:val="00E2407A"/>
    <w:rsid w:val="00E241A7"/>
    <w:rsid w:val="00E2434A"/>
    <w:rsid w:val="00E2444D"/>
    <w:rsid w:val="00E2470C"/>
    <w:rsid w:val="00E249DC"/>
    <w:rsid w:val="00E24BD9"/>
    <w:rsid w:val="00E24E3F"/>
    <w:rsid w:val="00E24E59"/>
    <w:rsid w:val="00E24FE5"/>
    <w:rsid w:val="00E25414"/>
    <w:rsid w:val="00E25774"/>
    <w:rsid w:val="00E258BA"/>
    <w:rsid w:val="00E25B0B"/>
    <w:rsid w:val="00E25B9A"/>
    <w:rsid w:val="00E25BC8"/>
    <w:rsid w:val="00E25D00"/>
    <w:rsid w:val="00E25D9B"/>
    <w:rsid w:val="00E25DAE"/>
    <w:rsid w:val="00E25DCA"/>
    <w:rsid w:val="00E25E55"/>
    <w:rsid w:val="00E26055"/>
    <w:rsid w:val="00E26274"/>
    <w:rsid w:val="00E262DF"/>
    <w:rsid w:val="00E264D6"/>
    <w:rsid w:val="00E2674E"/>
    <w:rsid w:val="00E26811"/>
    <w:rsid w:val="00E26924"/>
    <w:rsid w:val="00E26AD3"/>
    <w:rsid w:val="00E26C98"/>
    <w:rsid w:val="00E26E5A"/>
    <w:rsid w:val="00E26EE2"/>
    <w:rsid w:val="00E26F27"/>
    <w:rsid w:val="00E27266"/>
    <w:rsid w:val="00E27747"/>
    <w:rsid w:val="00E27BB6"/>
    <w:rsid w:val="00E27F59"/>
    <w:rsid w:val="00E303BF"/>
    <w:rsid w:val="00E303CB"/>
    <w:rsid w:val="00E30427"/>
    <w:rsid w:val="00E30474"/>
    <w:rsid w:val="00E305E6"/>
    <w:rsid w:val="00E30871"/>
    <w:rsid w:val="00E30C56"/>
    <w:rsid w:val="00E30D07"/>
    <w:rsid w:val="00E30EFA"/>
    <w:rsid w:val="00E311DB"/>
    <w:rsid w:val="00E31764"/>
    <w:rsid w:val="00E317C0"/>
    <w:rsid w:val="00E31A7D"/>
    <w:rsid w:val="00E31C0D"/>
    <w:rsid w:val="00E31FC5"/>
    <w:rsid w:val="00E321E2"/>
    <w:rsid w:val="00E321F7"/>
    <w:rsid w:val="00E3253E"/>
    <w:rsid w:val="00E326F8"/>
    <w:rsid w:val="00E329D0"/>
    <w:rsid w:val="00E32B05"/>
    <w:rsid w:val="00E32BA7"/>
    <w:rsid w:val="00E32DBA"/>
    <w:rsid w:val="00E33056"/>
    <w:rsid w:val="00E33751"/>
    <w:rsid w:val="00E33B1A"/>
    <w:rsid w:val="00E33DCE"/>
    <w:rsid w:val="00E33EC1"/>
    <w:rsid w:val="00E33F3A"/>
    <w:rsid w:val="00E34341"/>
    <w:rsid w:val="00E34649"/>
    <w:rsid w:val="00E34774"/>
    <w:rsid w:val="00E34CDA"/>
    <w:rsid w:val="00E34D6B"/>
    <w:rsid w:val="00E34DBC"/>
    <w:rsid w:val="00E3504B"/>
    <w:rsid w:val="00E35058"/>
    <w:rsid w:val="00E35443"/>
    <w:rsid w:val="00E356DC"/>
    <w:rsid w:val="00E359FF"/>
    <w:rsid w:val="00E35A1D"/>
    <w:rsid w:val="00E35B7D"/>
    <w:rsid w:val="00E35E7A"/>
    <w:rsid w:val="00E35E93"/>
    <w:rsid w:val="00E35F3A"/>
    <w:rsid w:val="00E35F42"/>
    <w:rsid w:val="00E35FE9"/>
    <w:rsid w:val="00E36147"/>
    <w:rsid w:val="00E36175"/>
    <w:rsid w:val="00E3652A"/>
    <w:rsid w:val="00E365D8"/>
    <w:rsid w:val="00E36744"/>
    <w:rsid w:val="00E36816"/>
    <w:rsid w:val="00E3689C"/>
    <w:rsid w:val="00E3695C"/>
    <w:rsid w:val="00E36A49"/>
    <w:rsid w:val="00E36DE6"/>
    <w:rsid w:val="00E36E99"/>
    <w:rsid w:val="00E37218"/>
    <w:rsid w:val="00E372FF"/>
    <w:rsid w:val="00E37347"/>
    <w:rsid w:val="00E37417"/>
    <w:rsid w:val="00E3760E"/>
    <w:rsid w:val="00E3796D"/>
    <w:rsid w:val="00E4003D"/>
    <w:rsid w:val="00E4010F"/>
    <w:rsid w:val="00E40277"/>
    <w:rsid w:val="00E40340"/>
    <w:rsid w:val="00E4043B"/>
    <w:rsid w:val="00E4052E"/>
    <w:rsid w:val="00E40562"/>
    <w:rsid w:val="00E40676"/>
    <w:rsid w:val="00E40ABC"/>
    <w:rsid w:val="00E40ED3"/>
    <w:rsid w:val="00E40F36"/>
    <w:rsid w:val="00E41004"/>
    <w:rsid w:val="00E41121"/>
    <w:rsid w:val="00E4115C"/>
    <w:rsid w:val="00E41279"/>
    <w:rsid w:val="00E41667"/>
    <w:rsid w:val="00E416F0"/>
    <w:rsid w:val="00E41727"/>
    <w:rsid w:val="00E4194C"/>
    <w:rsid w:val="00E41972"/>
    <w:rsid w:val="00E41B27"/>
    <w:rsid w:val="00E41BE9"/>
    <w:rsid w:val="00E41C38"/>
    <w:rsid w:val="00E41D61"/>
    <w:rsid w:val="00E41DCD"/>
    <w:rsid w:val="00E4220F"/>
    <w:rsid w:val="00E42227"/>
    <w:rsid w:val="00E4268F"/>
    <w:rsid w:val="00E42B92"/>
    <w:rsid w:val="00E42BD8"/>
    <w:rsid w:val="00E42E51"/>
    <w:rsid w:val="00E42E86"/>
    <w:rsid w:val="00E42F40"/>
    <w:rsid w:val="00E42F5C"/>
    <w:rsid w:val="00E42FD8"/>
    <w:rsid w:val="00E43153"/>
    <w:rsid w:val="00E4372B"/>
    <w:rsid w:val="00E43CE1"/>
    <w:rsid w:val="00E43CF6"/>
    <w:rsid w:val="00E43FD7"/>
    <w:rsid w:val="00E4438A"/>
    <w:rsid w:val="00E444EB"/>
    <w:rsid w:val="00E44640"/>
    <w:rsid w:val="00E44777"/>
    <w:rsid w:val="00E448FF"/>
    <w:rsid w:val="00E44B06"/>
    <w:rsid w:val="00E44D89"/>
    <w:rsid w:val="00E45135"/>
    <w:rsid w:val="00E453A6"/>
    <w:rsid w:val="00E45653"/>
    <w:rsid w:val="00E4591D"/>
    <w:rsid w:val="00E45ACB"/>
    <w:rsid w:val="00E45DAE"/>
    <w:rsid w:val="00E45ED6"/>
    <w:rsid w:val="00E45FD0"/>
    <w:rsid w:val="00E460D9"/>
    <w:rsid w:val="00E46303"/>
    <w:rsid w:val="00E463DD"/>
    <w:rsid w:val="00E464CB"/>
    <w:rsid w:val="00E468A8"/>
    <w:rsid w:val="00E468CD"/>
    <w:rsid w:val="00E46AB8"/>
    <w:rsid w:val="00E4709B"/>
    <w:rsid w:val="00E475A0"/>
    <w:rsid w:val="00E47AA9"/>
    <w:rsid w:val="00E47AF1"/>
    <w:rsid w:val="00E47C93"/>
    <w:rsid w:val="00E47D7F"/>
    <w:rsid w:val="00E47F64"/>
    <w:rsid w:val="00E50101"/>
    <w:rsid w:val="00E50189"/>
    <w:rsid w:val="00E50339"/>
    <w:rsid w:val="00E504F9"/>
    <w:rsid w:val="00E5055E"/>
    <w:rsid w:val="00E50646"/>
    <w:rsid w:val="00E50873"/>
    <w:rsid w:val="00E50B4D"/>
    <w:rsid w:val="00E50DCB"/>
    <w:rsid w:val="00E50E16"/>
    <w:rsid w:val="00E510A1"/>
    <w:rsid w:val="00E512F6"/>
    <w:rsid w:val="00E514B0"/>
    <w:rsid w:val="00E5174E"/>
    <w:rsid w:val="00E51750"/>
    <w:rsid w:val="00E5199D"/>
    <w:rsid w:val="00E51C80"/>
    <w:rsid w:val="00E52179"/>
    <w:rsid w:val="00E52317"/>
    <w:rsid w:val="00E5239D"/>
    <w:rsid w:val="00E52556"/>
    <w:rsid w:val="00E526CF"/>
    <w:rsid w:val="00E52A67"/>
    <w:rsid w:val="00E5305A"/>
    <w:rsid w:val="00E53105"/>
    <w:rsid w:val="00E531D3"/>
    <w:rsid w:val="00E5361E"/>
    <w:rsid w:val="00E536BD"/>
    <w:rsid w:val="00E53844"/>
    <w:rsid w:val="00E53A50"/>
    <w:rsid w:val="00E53C5A"/>
    <w:rsid w:val="00E53F4C"/>
    <w:rsid w:val="00E54140"/>
    <w:rsid w:val="00E5419D"/>
    <w:rsid w:val="00E54306"/>
    <w:rsid w:val="00E5430C"/>
    <w:rsid w:val="00E54762"/>
    <w:rsid w:val="00E547E9"/>
    <w:rsid w:val="00E54B71"/>
    <w:rsid w:val="00E54BE8"/>
    <w:rsid w:val="00E54E65"/>
    <w:rsid w:val="00E54EC2"/>
    <w:rsid w:val="00E54F0B"/>
    <w:rsid w:val="00E5567F"/>
    <w:rsid w:val="00E55685"/>
    <w:rsid w:val="00E55C82"/>
    <w:rsid w:val="00E55FB6"/>
    <w:rsid w:val="00E562C9"/>
    <w:rsid w:val="00E562DC"/>
    <w:rsid w:val="00E5634D"/>
    <w:rsid w:val="00E567FA"/>
    <w:rsid w:val="00E56894"/>
    <w:rsid w:val="00E56DF2"/>
    <w:rsid w:val="00E56E57"/>
    <w:rsid w:val="00E571AA"/>
    <w:rsid w:val="00E57258"/>
    <w:rsid w:val="00E57569"/>
    <w:rsid w:val="00E57D02"/>
    <w:rsid w:val="00E57EF8"/>
    <w:rsid w:val="00E600D0"/>
    <w:rsid w:val="00E60531"/>
    <w:rsid w:val="00E605B2"/>
    <w:rsid w:val="00E60A4D"/>
    <w:rsid w:val="00E6117B"/>
    <w:rsid w:val="00E613A4"/>
    <w:rsid w:val="00E613C2"/>
    <w:rsid w:val="00E6150B"/>
    <w:rsid w:val="00E61974"/>
    <w:rsid w:val="00E6198D"/>
    <w:rsid w:val="00E619CE"/>
    <w:rsid w:val="00E61C28"/>
    <w:rsid w:val="00E61FBD"/>
    <w:rsid w:val="00E620B1"/>
    <w:rsid w:val="00E623A5"/>
    <w:rsid w:val="00E6251B"/>
    <w:rsid w:val="00E625FE"/>
    <w:rsid w:val="00E62713"/>
    <w:rsid w:val="00E62DF5"/>
    <w:rsid w:val="00E62F51"/>
    <w:rsid w:val="00E62F7E"/>
    <w:rsid w:val="00E630AE"/>
    <w:rsid w:val="00E63211"/>
    <w:rsid w:val="00E63231"/>
    <w:rsid w:val="00E632ED"/>
    <w:rsid w:val="00E6333B"/>
    <w:rsid w:val="00E6346F"/>
    <w:rsid w:val="00E6349A"/>
    <w:rsid w:val="00E63697"/>
    <w:rsid w:val="00E63780"/>
    <w:rsid w:val="00E63873"/>
    <w:rsid w:val="00E63875"/>
    <w:rsid w:val="00E638A5"/>
    <w:rsid w:val="00E639D3"/>
    <w:rsid w:val="00E63C2D"/>
    <w:rsid w:val="00E63D62"/>
    <w:rsid w:val="00E63FDE"/>
    <w:rsid w:val="00E64596"/>
    <w:rsid w:val="00E645DE"/>
    <w:rsid w:val="00E646BA"/>
    <w:rsid w:val="00E64ABC"/>
    <w:rsid w:val="00E64AC2"/>
    <w:rsid w:val="00E64CBF"/>
    <w:rsid w:val="00E654DD"/>
    <w:rsid w:val="00E6596B"/>
    <w:rsid w:val="00E65ADB"/>
    <w:rsid w:val="00E65B68"/>
    <w:rsid w:val="00E65BA5"/>
    <w:rsid w:val="00E65D9A"/>
    <w:rsid w:val="00E65E54"/>
    <w:rsid w:val="00E65EB2"/>
    <w:rsid w:val="00E6694F"/>
    <w:rsid w:val="00E669CE"/>
    <w:rsid w:val="00E66A5D"/>
    <w:rsid w:val="00E66EBA"/>
    <w:rsid w:val="00E66ED5"/>
    <w:rsid w:val="00E66F55"/>
    <w:rsid w:val="00E6713D"/>
    <w:rsid w:val="00E6730F"/>
    <w:rsid w:val="00E67328"/>
    <w:rsid w:val="00E67423"/>
    <w:rsid w:val="00E676AB"/>
    <w:rsid w:val="00E67841"/>
    <w:rsid w:val="00E67A2E"/>
    <w:rsid w:val="00E67C34"/>
    <w:rsid w:val="00E67FEA"/>
    <w:rsid w:val="00E700FC"/>
    <w:rsid w:val="00E70348"/>
    <w:rsid w:val="00E70436"/>
    <w:rsid w:val="00E70854"/>
    <w:rsid w:val="00E70A0F"/>
    <w:rsid w:val="00E70A20"/>
    <w:rsid w:val="00E70C3F"/>
    <w:rsid w:val="00E70EF3"/>
    <w:rsid w:val="00E711E8"/>
    <w:rsid w:val="00E7183F"/>
    <w:rsid w:val="00E71976"/>
    <w:rsid w:val="00E71AB9"/>
    <w:rsid w:val="00E71E32"/>
    <w:rsid w:val="00E71E38"/>
    <w:rsid w:val="00E71ED4"/>
    <w:rsid w:val="00E72017"/>
    <w:rsid w:val="00E72249"/>
    <w:rsid w:val="00E722EC"/>
    <w:rsid w:val="00E728D6"/>
    <w:rsid w:val="00E729F5"/>
    <w:rsid w:val="00E72A85"/>
    <w:rsid w:val="00E72A9D"/>
    <w:rsid w:val="00E72C27"/>
    <w:rsid w:val="00E73049"/>
    <w:rsid w:val="00E73247"/>
    <w:rsid w:val="00E732DE"/>
    <w:rsid w:val="00E733BC"/>
    <w:rsid w:val="00E7346D"/>
    <w:rsid w:val="00E737BB"/>
    <w:rsid w:val="00E73A49"/>
    <w:rsid w:val="00E73C81"/>
    <w:rsid w:val="00E73D79"/>
    <w:rsid w:val="00E73EE8"/>
    <w:rsid w:val="00E741A8"/>
    <w:rsid w:val="00E741E4"/>
    <w:rsid w:val="00E74239"/>
    <w:rsid w:val="00E74784"/>
    <w:rsid w:val="00E747AB"/>
    <w:rsid w:val="00E7487A"/>
    <w:rsid w:val="00E74896"/>
    <w:rsid w:val="00E74E1C"/>
    <w:rsid w:val="00E75081"/>
    <w:rsid w:val="00E75C23"/>
    <w:rsid w:val="00E75C66"/>
    <w:rsid w:val="00E75FA1"/>
    <w:rsid w:val="00E76123"/>
    <w:rsid w:val="00E761F0"/>
    <w:rsid w:val="00E763AD"/>
    <w:rsid w:val="00E76573"/>
    <w:rsid w:val="00E7680B"/>
    <w:rsid w:val="00E76BDB"/>
    <w:rsid w:val="00E76E66"/>
    <w:rsid w:val="00E76ED4"/>
    <w:rsid w:val="00E76FB3"/>
    <w:rsid w:val="00E76FF2"/>
    <w:rsid w:val="00E77060"/>
    <w:rsid w:val="00E77107"/>
    <w:rsid w:val="00E77799"/>
    <w:rsid w:val="00E7782C"/>
    <w:rsid w:val="00E7785B"/>
    <w:rsid w:val="00E77A4F"/>
    <w:rsid w:val="00E77AEB"/>
    <w:rsid w:val="00E77B8A"/>
    <w:rsid w:val="00E800F6"/>
    <w:rsid w:val="00E80106"/>
    <w:rsid w:val="00E80385"/>
    <w:rsid w:val="00E804F3"/>
    <w:rsid w:val="00E806F8"/>
    <w:rsid w:val="00E80860"/>
    <w:rsid w:val="00E80887"/>
    <w:rsid w:val="00E808ED"/>
    <w:rsid w:val="00E80948"/>
    <w:rsid w:val="00E80C0D"/>
    <w:rsid w:val="00E80C12"/>
    <w:rsid w:val="00E80C1D"/>
    <w:rsid w:val="00E80FA5"/>
    <w:rsid w:val="00E8127B"/>
    <w:rsid w:val="00E812E9"/>
    <w:rsid w:val="00E81342"/>
    <w:rsid w:val="00E81495"/>
    <w:rsid w:val="00E81562"/>
    <w:rsid w:val="00E81625"/>
    <w:rsid w:val="00E81979"/>
    <w:rsid w:val="00E81C3F"/>
    <w:rsid w:val="00E81DEE"/>
    <w:rsid w:val="00E81E99"/>
    <w:rsid w:val="00E81F74"/>
    <w:rsid w:val="00E82521"/>
    <w:rsid w:val="00E8271F"/>
    <w:rsid w:val="00E828CB"/>
    <w:rsid w:val="00E829D9"/>
    <w:rsid w:val="00E82F7F"/>
    <w:rsid w:val="00E83088"/>
    <w:rsid w:val="00E831CB"/>
    <w:rsid w:val="00E83445"/>
    <w:rsid w:val="00E83722"/>
    <w:rsid w:val="00E839E1"/>
    <w:rsid w:val="00E83B8F"/>
    <w:rsid w:val="00E83F78"/>
    <w:rsid w:val="00E840FF"/>
    <w:rsid w:val="00E84626"/>
    <w:rsid w:val="00E84868"/>
    <w:rsid w:val="00E8489F"/>
    <w:rsid w:val="00E84934"/>
    <w:rsid w:val="00E8496D"/>
    <w:rsid w:val="00E84B05"/>
    <w:rsid w:val="00E84DBA"/>
    <w:rsid w:val="00E85098"/>
    <w:rsid w:val="00E857F4"/>
    <w:rsid w:val="00E8588A"/>
    <w:rsid w:val="00E858FC"/>
    <w:rsid w:val="00E85BE9"/>
    <w:rsid w:val="00E85F3B"/>
    <w:rsid w:val="00E85F7C"/>
    <w:rsid w:val="00E8695C"/>
    <w:rsid w:val="00E86A2E"/>
    <w:rsid w:val="00E86AB0"/>
    <w:rsid w:val="00E86ADB"/>
    <w:rsid w:val="00E86C89"/>
    <w:rsid w:val="00E86D57"/>
    <w:rsid w:val="00E86FD2"/>
    <w:rsid w:val="00E87270"/>
    <w:rsid w:val="00E873AA"/>
    <w:rsid w:val="00E87C97"/>
    <w:rsid w:val="00E87D35"/>
    <w:rsid w:val="00E87D66"/>
    <w:rsid w:val="00E87EF2"/>
    <w:rsid w:val="00E900C2"/>
    <w:rsid w:val="00E90148"/>
    <w:rsid w:val="00E903A7"/>
    <w:rsid w:val="00E903AE"/>
    <w:rsid w:val="00E90648"/>
    <w:rsid w:val="00E908AD"/>
    <w:rsid w:val="00E908F4"/>
    <w:rsid w:val="00E909B6"/>
    <w:rsid w:val="00E90D46"/>
    <w:rsid w:val="00E90DB6"/>
    <w:rsid w:val="00E91193"/>
    <w:rsid w:val="00E911E7"/>
    <w:rsid w:val="00E91200"/>
    <w:rsid w:val="00E91462"/>
    <w:rsid w:val="00E91781"/>
    <w:rsid w:val="00E919B3"/>
    <w:rsid w:val="00E91D78"/>
    <w:rsid w:val="00E91FA3"/>
    <w:rsid w:val="00E92035"/>
    <w:rsid w:val="00E92211"/>
    <w:rsid w:val="00E92216"/>
    <w:rsid w:val="00E9221C"/>
    <w:rsid w:val="00E9254D"/>
    <w:rsid w:val="00E926B2"/>
    <w:rsid w:val="00E92ABA"/>
    <w:rsid w:val="00E92D71"/>
    <w:rsid w:val="00E92E04"/>
    <w:rsid w:val="00E93594"/>
    <w:rsid w:val="00E93734"/>
    <w:rsid w:val="00E93776"/>
    <w:rsid w:val="00E93919"/>
    <w:rsid w:val="00E93A87"/>
    <w:rsid w:val="00E93BC0"/>
    <w:rsid w:val="00E93C2D"/>
    <w:rsid w:val="00E93FBD"/>
    <w:rsid w:val="00E940C6"/>
    <w:rsid w:val="00E94264"/>
    <w:rsid w:val="00E94A02"/>
    <w:rsid w:val="00E94A6A"/>
    <w:rsid w:val="00E94E73"/>
    <w:rsid w:val="00E94E95"/>
    <w:rsid w:val="00E95161"/>
    <w:rsid w:val="00E952D3"/>
    <w:rsid w:val="00E95390"/>
    <w:rsid w:val="00E95916"/>
    <w:rsid w:val="00E95EED"/>
    <w:rsid w:val="00E95FEC"/>
    <w:rsid w:val="00E960F0"/>
    <w:rsid w:val="00E9617F"/>
    <w:rsid w:val="00E96385"/>
    <w:rsid w:val="00E96441"/>
    <w:rsid w:val="00E965DF"/>
    <w:rsid w:val="00E96769"/>
    <w:rsid w:val="00E968DA"/>
    <w:rsid w:val="00E96B50"/>
    <w:rsid w:val="00E96E17"/>
    <w:rsid w:val="00E96EB7"/>
    <w:rsid w:val="00E96EBA"/>
    <w:rsid w:val="00E96ED2"/>
    <w:rsid w:val="00E9714D"/>
    <w:rsid w:val="00E974F2"/>
    <w:rsid w:val="00E975E5"/>
    <w:rsid w:val="00E9791A"/>
    <w:rsid w:val="00E97980"/>
    <w:rsid w:val="00E97A6E"/>
    <w:rsid w:val="00E97B3C"/>
    <w:rsid w:val="00E97E0A"/>
    <w:rsid w:val="00E97E16"/>
    <w:rsid w:val="00E97EBE"/>
    <w:rsid w:val="00E97EC3"/>
    <w:rsid w:val="00EA00CD"/>
    <w:rsid w:val="00EA045D"/>
    <w:rsid w:val="00EA052D"/>
    <w:rsid w:val="00EA06E1"/>
    <w:rsid w:val="00EA0899"/>
    <w:rsid w:val="00EA0946"/>
    <w:rsid w:val="00EA0956"/>
    <w:rsid w:val="00EA0C3D"/>
    <w:rsid w:val="00EA0C4F"/>
    <w:rsid w:val="00EA0D77"/>
    <w:rsid w:val="00EA0E0E"/>
    <w:rsid w:val="00EA0E8E"/>
    <w:rsid w:val="00EA0F92"/>
    <w:rsid w:val="00EA1089"/>
    <w:rsid w:val="00EA10CA"/>
    <w:rsid w:val="00EA113C"/>
    <w:rsid w:val="00EA174B"/>
    <w:rsid w:val="00EA183B"/>
    <w:rsid w:val="00EA1A16"/>
    <w:rsid w:val="00EA2067"/>
    <w:rsid w:val="00EA21C9"/>
    <w:rsid w:val="00EA234B"/>
    <w:rsid w:val="00EA2395"/>
    <w:rsid w:val="00EA26C7"/>
    <w:rsid w:val="00EA281E"/>
    <w:rsid w:val="00EA2FD3"/>
    <w:rsid w:val="00EA30D3"/>
    <w:rsid w:val="00EA32EB"/>
    <w:rsid w:val="00EA33B4"/>
    <w:rsid w:val="00EA34D6"/>
    <w:rsid w:val="00EA374F"/>
    <w:rsid w:val="00EA3833"/>
    <w:rsid w:val="00EA3A4B"/>
    <w:rsid w:val="00EA3B46"/>
    <w:rsid w:val="00EA3BD7"/>
    <w:rsid w:val="00EA3D79"/>
    <w:rsid w:val="00EA3F33"/>
    <w:rsid w:val="00EA4259"/>
    <w:rsid w:val="00EA454E"/>
    <w:rsid w:val="00EA4B13"/>
    <w:rsid w:val="00EA4B73"/>
    <w:rsid w:val="00EA4C58"/>
    <w:rsid w:val="00EA5234"/>
    <w:rsid w:val="00EA5384"/>
    <w:rsid w:val="00EA53CC"/>
    <w:rsid w:val="00EA53D7"/>
    <w:rsid w:val="00EA557E"/>
    <w:rsid w:val="00EA5595"/>
    <w:rsid w:val="00EA5716"/>
    <w:rsid w:val="00EA5CDA"/>
    <w:rsid w:val="00EA5DAB"/>
    <w:rsid w:val="00EA6271"/>
    <w:rsid w:val="00EA63F9"/>
    <w:rsid w:val="00EA647A"/>
    <w:rsid w:val="00EA64A2"/>
    <w:rsid w:val="00EA6650"/>
    <w:rsid w:val="00EA6690"/>
    <w:rsid w:val="00EA66FB"/>
    <w:rsid w:val="00EA688A"/>
    <w:rsid w:val="00EA6A0B"/>
    <w:rsid w:val="00EA6BC9"/>
    <w:rsid w:val="00EA6D4C"/>
    <w:rsid w:val="00EA6DE6"/>
    <w:rsid w:val="00EA6FF4"/>
    <w:rsid w:val="00EA7012"/>
    <w:rsid w:val="00EA70D3"/>
    <w:rsid w:val="00EA7175"/>
    <w:rsid w:val="00EA74F7"/>
    <w:rsid w:val="00EA775A"/>
    <w:rsid w:val="00EA7941"/>
    <w:rsid w:val="00EA794D"/>
    <w:rsid w:val="00EA7BAF"/>
    <w:rsid w:val="00EA7C0D"/>
    <w:rsid w:val="00EA7E61"/>
    <w:rsid w:val="00EA7E80"/>
    <w:rsid w:val="00EB00EB"/>
    <w:rsid w:val="00EB0313"/>
    <w:rsid w:val="00EB03CB"/>
    <w:rsid w:val="00EB0451"/>
    <w:rsid w:val="00EB04E3"/>
    <w:rsid w:val="00EB052F"/>
    <w:rsid w:val="00EB0551"/>
    <w:rsid w:val="00EB06EC"/>
    <w:rsid w:val="00EB08D3"/>
    <w:rsid w:val="00EB0C0A"/>
    <w:rsid w:val="00EB0C1A"/>
    <w:rsid w:val="00EB0EE3"/>
    <w:rsid w:val="00EB1091"/>
    <w:rsid w:val="00EB114C"/>
    <w:rsid w:val="00EB13B9"/>
    <w:rsid w:val="00EB161E"/>
    <w:rsid w:val="00EB170A"/>
    <w:rsid w:val="00EB19E4"/>
    <w:rsid w:val="00EB1AF7"/>
    <w:rsid w:val="00EB1B35"/>
    <w:rsid w:val="00EB1B3E"/>
    <w:rsid w:val="00EB1C03"/>
    <w:rsid w:val="00EB1D3E"/>
    <w:rsid w:val="00EB1DB0"/>
    <w:rsid w:val="00EB1EA4"/>
    <w:rsid w:val="00EB20B4"/>
    <w:rsid w:val="00EB2190"/>
    <w:rsid w:val="00EB2246"/>
    <w:rsid w:val="00EB2453"/>
    <w:rsid w:val="00EB2931"/>
    <w:rsid w:val="00EB2B32"/>
    <w:rsid w:val="00EB2E35"/>
    <w:rsid w:val="00EB2EAB"/>
    <w:rsid w:val="00EB2EAE"/>
    <w:rsid w:val="00EB2F2F"/>
    <w:rsid w:val="00EB30BA"/>
    <w:rsid w:val="00EB31D9"/>
    <w:rsid w:val="00EB324B"/>
    <w:rsid w:val="00EB3696"/>
    <w:rsid w:val="00EB3A31"/>
    <w:rsid w:val="00EB3AD5"/>
    <w:rsid w:val="00EB3E9D"/>
    <w:rsid w:val="00EB3F87"/>
    <w:rsid w:val="00EB405D"/>
    <w:rsid w:val="00EB4072"/>
    <w:rsid w:val="00EB40A0"/>
    <w:rsid w:val="00EB41F8"/>
    <w:rsid w:val="00EB448C"/>
    <w:rsid w:val="00EB44A5"/>
    <w:rsid w:val="00EB48DA"/>
    <w:rsid w:val="00EB4A3A"/>
    <w:rsid w:val="00EB51AC"/>
    <w:rsid w:val="00EB52FB"/>
    <w:rsid w:val="00EB53D9"/>
    <w:rsid w:val="00EB5671"/>
    <w:rsid w:val="00EB5BE6"/>
    <w:rsid w:val="00EB5FA0"/>
    <w:rsid w:val="00EB60E1"/>
    <w:rsid w:val="00EB60FD"/>
    <w:rsid w:val="00EB623E"/>
    <w:rsid w:val="00EB6395"/>
    <w:rsid w:val="00EB65DE"/>
    <w:rsid w:val="00EB6704"/>
    <w:rsid w:val="00EB692A"/>
    <w:rsid w:val="00EB692B"/>
    <w:rsid w:val="00EB69CC"/>
    <w:rsid w:val="00EB6A3D"/>
    <w:rsid w:val="00EB6D61"/>
    <w:rsid w:val="00EB6D72"/>
    <w:rsid w:val="00EB6EB1"/>
    <w:rsid w:val="00EB7553"/>
    <w:rsid w:val="00EB76E5"/>
    <w:rsid w:val="00EB7B44"/>
    <w:rsid w:val="00EB7CE3"/>
    <w:rsid w:val="00EB7E24"/>
    <w:rsid w:val="00EB7F07"/>
    <w:rsid w:val="00EC01AD"/>
    <w:rsid w:val="00EC060D"/>
    <w:rsid w:val="00EC0640"/>
    <w:rsid w:val="00EC0C70"/>
    <w:rsid w:val="00EC0CBE"/>
    <w:rsid w:val="00EC0CDE"/>
    <w:rsid w:val="00EC0DA7"/>
    <w:rsid w:val="00EC0E2F"/>
    <w:rsid w:val="00EC0F02"/>
    <w:rsid w:val="00EC1439"/>
    <w:rsid w:val="00EC17DB"/>
    <w:rsid w:val="00EC1B30"/>
    <w:rsid w:val="00EC1C2F"/>
    <w:rsid w:val="00EC1D78"/>
    <w:rsid w:val="00EC1F48"/>
    <w:rsid w:val="00EC1F88"/>
    <w:rsid w:val="00EC2320"/>
    <w:rsid w:val="00EC2334"/>
    <w:rsid w:val="00EC237C"/>
    <w:rsid w:val="00EC2466"/>
    <w:rsid w:val="00EC275F"/>
    <w:rsid w:val="00EC2AE1"/>
    <w:rsid w:val="00EC2C01"/>
    <w:rsid w:val="00EC2DA0"/>
    <w:rsid w:val="00EC2F4C"/>
    <w:rsid w:val="00EC3025"/>
    <w:rsid w:val="00EC310F"/>
    <w:rsid w:val="00EC337B"/>
    <w:rsid w:val="00EC342F"/>
    <w:rsid w:val="00EC34AD"/>
    <w:rsid w:val="00EC360F"/>
    <w:rsid w:val="00EC3AC9"/>
    <w:rsid w:val="00EC3B90"/>
    <w:rsid w:val="00EC4271"/>
    <w:rsid w:val="00EC47BF"/>
    <w:rsid w:val="00EC4837"/>
    <w:rsid w:val="00EC4875"/>
    <w:rsid w:val="00EC489A"/>
    <w:rsid w:val="00EC4CD4"/>
    <w:rsid w:val="00EC4DBE"/>
    <w:rsid w:val="00EC52F4"/>
    <w:rsid w:val="00EC53C6"/>
    <w:rsid w:val="00EC5406"/>
    <w:rsid w:val="00EC570D"/>
    <w:rsid w:val="00EC5BBE"/>
    <w:rsid w:val="00EC5D5F"/>
    <w:rsid w:val="00EC5EDE"/>
    <w:rsid w:val="00EC5F11"/>
    <w:rsid w:val="00EC5FFA"/>
    <w:rsid w:val="00EC6441"/>
    <w:rsid w:val="00EC6684"/>
    <w:rsid w:val="00EC6B13"/>
    <w:rsid w:val="00EC6D5E"/>
    <w:rsid w:val="00EC6D89"/>
    <w:rsid w:val="00EC6DB3"/>
    <w:rsid w:val="00EC7124"/>
    <w:rsid w:val="00EC72FE"/>
    <w:rsid w:val="00EC7512"/>
    <w:rsid w:val="00EC7929"/>
    <w:rsid w:val="00EC79C1"/>
    <w:rsid w:val="00EC7B57"/>
    <w:rsid w:val="00EC7B69"/>
    <w:rsid w:val="00EC7BC8"/>
    <w:rsid w:val="00EC7D7E"/>
    <w:rsid w:val="00ED0262"/>
    <w:rsid w:val="00ED02D9"/>
    <w:rsid w:val="00ED0350"/>
    <w:rsid w:val="00ED035C"/>
    <w:rsid w:val="00ED0378"/>
    <w:rsid w:val="00ED04DD"/>
    <w:rsid w:val="00ED0B3E"/>
    <w:rsid w:val="00ED0B4E"/>
    <w:rsid w:val="00ED0BEA"/>
    <w:rsid w:val="00ED11AD"/>
    <w:rsid w:val="00ED1287"/>
    <w:rsid w:val="00ED178B"/>
    <w:rsid w:val="00ED1A16"/>
    <w:rsid w:val="00ED1EE3"/>
    <w:rsid w:val="00ED210D"/>
    <w:rsid w:val="00ED2194"/>
    <w:rsid w:val="00ED21D7"/>
    <w:rsid w:val="00ED2415"/>
    <w:rsid w:val="00ED25FE"/>
    <w:rsid w:val="00ED2618"/>
    <w:rsid w:val="00ED291A"/>
    <w:rsid w:val="00ED2A4A"/>
    <w:rsid w:val="00ED2D67"/>
    <w:rsid w:val="00ED3437"/>
    <w:rsid w:val="00ED3712"/>
    <w:rsid w:val="00ED382B"/>
    <w:rsid w:val="00ED3882"/>
    <w:rsid w:val="00ED418D"/>
    <w:rsid w:val="00ED41C5"/>
    <w:rsid w:val="00ED41EC"/>
    <w:rsid w:val="00ED45D3"/>
    <w:rsid w:val="00ED4882"/>
    <w:rsid w:val="00ED4B2B"/>
    <w:rsid w:val="00ED4B47"/>
    <w:rsid w:val="00ED4FF6"/>
    <w:rsid w:val="00ED521D"/>
    <w:rsid w:val="00ED55AA"/>
    <w:rsid w:val="00ED56C4"/>
    <w:rsid w:val="00ED573A"/>
    <w:rsid w:val="00ED573F"/>
    <w:rsid w:val="00ED57AD"/>
    <w:rsid w:val="00ED5F22"/>
    <w:rsid w:val="00ED63E7"/>
    <w:rsid w:val="00ED6508"/>
    <w:rsid w:val="00ED65A3"/>
    <w:rsid w:val="00ED67D8"/>
    <w:rsid w:val="00ED692C"/>
    <w:rsid w:val="00ED6B7F"/>
    <w:rsid w:val="00ED6E7F"/>
    <w:rsid w:val="00ED6F02"/>
    <w:rsid w:val="00ED70D7"/>
    <w:rsid w:val="00ED7189"/>
    <w:rsid w:val="00ED723C"/>
    <w:rsid w:val="00ED7269"/>
    <w:rsid w:val="00ED73D7"/>
    <w:rsid w:val="00ED767F"/>
    <w:rsid w:val="00ED7D54"/>
    <w:rsid w:val="00ED7D61"/>
    <w:rsid w:val="00ED7E76"/>
    <w:rsid w:val="00EE0A59"/>
    <w:rsid w:val="00EE0B44"/>
    <w:rsid w:val="00EE0C08"/>
    <w:rsid w:val="00EE0F62"/>
    <w:rsid w:val="00EE1123"/>
    <w:rsid w:val="00EE1896"/>
    <w:rsid w:val="00EE19D5"/>
    <w:rsid w:val="00EE19FE"/>
    <w:rsid w:val="00EE1A92"/>
    <w:rsid w:val="00EE1B0A"/>
    <w:rsid w:val="00EE22A1"/>
    <w:rsid w:val="00EE22A2"/>
    <w:rsid w:val="00EE2780"/>
    <w:rsid w:val="00EE2827"/>
    <w:rsid w:val="00EE31CA"/>
    <w:rsid w:val="00EE33F8"/>
    <w:rsid w:val="00EE35F2"/>
    <w:rsid w:val="00EE38A9"/>
    <w:rsid w:val="00EE3B85"/>
    <w:rsid w:val="00EE3C7A"/>
    <w:rsid w:val="00EE3D08"/>
    <w:rsid w:val="00EE3D32"/>
    <w:rsid w:val="00EE3DF7"/>
    <w:rsid w:val="00EE4031"/>
    <w:rsid w:val="00EE4378"/>
    <w:rsid w:val="00EE43E0"/>
    <w:rsid w:val="00EE4686"/>
    <w:rsid w:val="00EE4769"/>
    <w:rsid w:val="00EE49D5"/>
    <w:rsid w:val="00EE4B53"/>
    <w:rsid w:val="00EE4EE4"/>
    <w:rsid w:val="00EE4FA8"/>
    <w:rsid w:val="00EE53DA"/>
    <w:rsid w:val="00EE545B"/>
    <w:rsid w:val="00EE588A"/>
    <w:rsid w:val="00EE58B4"/>
    <w:rsid w:val="00EE594F"/>
    <w:rsid w:val="00EE5C52"/>
    <w:rsid w:val="00EE5EBA"/>
    <w:rsid w:val="00EE617E"/>
    <w:rsid w:val="00EE61B9"/>
    <w:rsid w:val="00EE62B0"/>
    <w:rsid w:val="00EE63DB"/>
    <w:rsid w:val="00EE67DB"/>
    <w:rsid w:val="00EE6F1C"/>
    <w:rsid w:val="00EE6FF2"/>
    <w:rsid w:val="00EE6FF9"/>
    <w:rsid w:val="00EE75FC"/>
    <w:rsid w:val="00EE77D7"/>
    <w:rsid w:val="00EE7898"/>
    <w:rsid w:val="00EE7AAB"/>
    <w:rsid w:val="00EE7DF7"/>
    <w:rsid w:val="00EE7E4E"/>
    <w:rsid w:val="00EF03FA"/>
    <w:rsid w:val="00EF060D"/>
    <w:rsid w:val="00EF09D2"/>
    <w:rsid w:val="00EF0AF0"/>
    <w:rsid w:val="00EF0E25"/>
    <w:rsid w:val="00EF0F0D"/>
    <w:rsid w:val="00EF10C2"/>
    <w:rsid w:val="00EF1260"/>
    <w:rsid w:val="00EF1456"/>
    <w:rsid w:val="00EF1636"/>
    <w:rsid w:val="00EF169B"/>
    <w:rsid w:val="00EF16B8"/>
    <w:rsid w:val="00EF16F8"/>
    <w:rsid w:val="00EF18BA"/>
    <w:rsid w:val="00EF1EC2"/>
    <w:rsid w:val="00EF1F14"/>
    <w:rsid w:val="00EF1F94"/>
    <w:rsid w:val="00EF2005"/>
    <w:rsid w:val="00EF21C3"/>
    <w:rsid w:val="00EF227B"/>
    <w:rsid w:val="00EF2517"/>
    <w:rsid w:val="00EF2C50"/>
    <w:rsid w:val="00EF2C78"/>
    <w:rsid w:val="00EF3119"/>
    <w:rsid w:val="00EF3793"/>
    <w:rsid w:val="00EF37AA"/>
    <w:rsid w:val="00EF395C"/>
    <w:rsid w:val="00EF3991"/>
    <w:rsid w:val="00EF3B2B"/>
    <w:rsid w:val="00EF3BD5"/>
    <w:rsid w:val="00EF3C39"/>
    <w:rsid w:val="00EF3E96"/>
    <w:rsid w:val="00EF3EEE"/>
    <w:rsid w:val="00EF42D5"/>
    <w:rsid w:val="00EF444C"/>
    <w:rsid w:val="00EF462F"/>
    <w:rsid w:val="00EF4782"/>
    <w:rsid w:val="00EF47BC"/>
    <w:rsid w:val="00EF4882"/>
    <w:rsid w:val="00EF498A"/>
    <w:rsid w:val="00EF4B23"/>
    <w:rsid w:val="00EF4F3A"/>
    <w:rsid w:val="00EF515C"/>
    <w:rsid w:val="00EF52AA"/>
    <w:rsid w:val="00EF53B6"/>
    <w:rsid w:val="00EF5785"/>
    <w:rsid w:val="00EF5C8B"/>
    <w:rsid w:val="00EF5E6B"/>
    <w:rsid w:val="00EF628A"/>
    <w:rsid w:val="00EF659D"/>
    <w:rsid w:val="00EF65D6"/>
    <w:rsid w:val="00EF667D"/>
    <w:rsid w:val="00EF6A5C"/>
    <w:rsid w:val="00EF6B9C"/>
    <w:rsid w:val="00EF6E66"/>
    <w:rsid w:val="00EF6FBF"/>
    <w:rsid w:val="00EF746A"/>
    <w:rsid w:val="00EF772E"/>
    <w:rsid w:val="00EF77ED"/>
    <w:rsid w:val="00EF78B5"/>
    <w:rsid w:val="00EF799B"/>
    <w:rsid w:val="00EF7B11"/>
    <w:rsid w:val="00EF7FED"/>
    <w:rsid w:val="00F00119"/>
    <w:rsid w:val="00F00168"/>
    <w:rsid w:val="00F00191"/>
    <w:rsid w:val="00F0033A"/>
    <w:rsid w:val="00F0033F"/>
    <w:rsid w:val="00F00827"/>
    <w:rsid w:val="00F00925"/>
    <w:rsid w:val="00F0092C"/>
    <w:rsid w:val="00F00E8F"/>
    <w:rsid w:val="00F013C2"/>
    <w:rsid w:val="00F01667"/>
    <w:rsid w:val="00F01859"/>
    <w:rsid w:val="00F018A8"/>
    <w:rsid w:val="00F018D6"/>
    <w:rsid w:val="00F01B40"/>
    <w:rsid w:val="00F01BAD"/>
    <w:rsid w:val="00F01CAB"/>
    <w:rsid w:val="00F01CAE"/>
    <w:rsid w:val="00F01FFA"/>
    <w:rsid w:val="00F02000"/>
    <w:rsid w:val="00F02194"/>
    <w:rsid w:val="00F02255"/>
    <w:rsid w:val="00F0247D"/>
    <w:rsid w:val="00F026D2"/>
    <w:rsid w:val="00F02963"/>
    <w:rsid w:val="00F02C51"/>
    <w:rsid w:val="00F02DB3"/>
    <w:rsid w:val="00F02E15"/>
    <w:rsid w:val="00F02E44"/>
    <w:rsid w:val="00F03127"/>
    <w:rsid w:val="00F03269"/>
    <w:rsid w:val="00F032EA"/>
    <w:rsid w:val="00F036AA"/>
    <w:rsid w:val="00F037A6"/>
    <w:rsid w:val="00F03A06"/>
    <w:rsid w:val="00F03B34"/>
    <w:rsid w:val="00F03D91"/>
    <w:rsid w:val="00F04020"/>
    <w:rsid w:val="00F04765"/>
    <w:rsid w:val="00F04854"/>
    <w:rsid w:val="00F048C4"/>
    <w:rsid w:val="00F04BE8"/>
    <w:rsid w:val="00F05101"/>
    <w:rsid w:val="00F055E0"/>
    <w:rsid w:val="00F05704"/>
    <w:rsid w:val="00F05A87"/>
    <w:rsid w:val="00F05E99"/>
    <w:rsid w:val="00F05F64"/>
    <w:rsid w:val="00F05FC3"/>
    <w:rsid w:val="00F061DF"/>
    <w:rsid w:val="00F064D5"/>
    <w:rsid w:val="00F06744"/>
    <w:rsid w:val="00F06846"/>
    <w:rsid w:val="00F068FC"/>
    <w:rsid w:val="00F06B9A"/>
    <w:rsid w:val="00F06CF5"/>
    <w:rsid w:val="00F070F2"/>
    <w:rsid w:val="00F07155"/>
    <w:rsid w:val="00F072E8"/>
    <w:rsid w:val="00F07428"/>
    <w:rsid w:val="00F0755C"/>
    <w:rsid w:val="00F07561"/>
    <w:rsid w:val="00F07614"/>
    <w:rsid w:val="00F076B1"/>
    <w:rsid w:val="00F077A2"/>
    <w:rsid w:val="00F07AAB"/>
    <w:rsid w:val="00F07B9F"/>
    <w:rsid w:val="00F07F8A"/>
    <w:rsid w:val="00F10385"/>
    <w:rsid w:val="00F104AC"/>
    <w:rsid w:val="00F10639"/>
    <w:rsid w:val="00F10792"/>
    <w:rsid w:val="00F11167"/>
    <w:rsid w:val="00F113A4"/>
    <w:rsid w:val="00F115EA"/>
    <w:rsid w:val="00F117F4"/>
    <w:rsid w:val="00F1189A"/>
    <w:rsid w:val="00F11A48"/>
    <w:rsid w:val="00F11D42"/>
    <w:rsid w:val="00F11E4C"/>
    <w:rsid w:val="00F11EA8"/>
    <w:rsid w:val="00F125EA"/>
    <w:rsid w:val="00F128F5"/>
    <w:rsid w:val="00F12D42"/>
    <w:rsid w:val="00F130D1"/>
    <w:rsid w:val="00F1367C"/>
    <w:rsid w:val="00F13D9D"/>
    <w:rsid w:val="00F1405D"/>
    <w:rsid w:val="00F14265"/>
    <w:rsid w:val="00F14442"/>
    <w:rsid w:val="00F14523"/>
    <w:rsid w:val="00F14BAC"/>
    <w:rsid w:val="00F14BF4"/>
    <w:rsid w:val="00F14C52"/>
    <w:rsid w:val="00F15060"/>
    <w:rsid w:val="00F152C9"/>
    <w:rsid w:val="00F15588"/>
    <w:rsid w:val="00F155FB"/>
    <w:rsid w:val="00F1579B"/>
    <w:rsid w:val="00F15CCA"/>
    <w:rsid w:val="00F16038"/>
    <w:rsid w:val="00F162DD"/>
    <w:rsid w:val="00F16548"/>
    <w:rsid w:val="00F16688"/>
    <w:rsid w:val="00F16B88"/>
    <w:rsid w:val="00F16C1A"/>
    <w:rsid w:val="00F16C2A"/>
    <w:rsid w:val="00F170FA"/>
    <w:rsid w:val="00F173AE"/>
    <w:rsid w:val="00F176CE"/>
    <w:rsid w:val="00F17864"/>
    <w:rsid w:val="00F17949"/>
    <w:rsid w:val="00F17AD7"/>
    <w:rsid w:val="00F17B1F"/>
    <w:rsid w:val="00F17D63"/>
    <w:rsid w:val="00F17DBD"/>
    <w:rsid w:val="00F17EA8"/>
    <w:rsid w:val="00F20011"/>
    <w:rsid w:val="00F202B7"/>
    <w:rsid w:val="00F20398"/>
    <w:rsid w:val="00F203D3"/>
    <w:rsid w:val="00F20638"/>
    <w:rsid w:val="00F208CF"/>
    <w:rsid w:val="00F20964"/>
    <w:rsid w:val="00F20A88"/>
    <w:rsid w:val="00F20ABE"/>
    <w:rsid w:val="00F20ADE"/>
    <w:rsid w:val="00F20D05"/>
    <w:rsid w:val="00F20E67"/>
    <w:rsid w:val="00F20E73"/>
    <w:rsid w:val="00F20FB2"/>
    <w:rsid w:val="00F2155F"/>
    <w:rsid w:val="00F2185F"/>
    <w:rsid w:val="00F21883"/>
    <w:rsid w:val="00F21CD3"/>
    <w:rsid w:val="00F2200B"/>
    <w:rsid w:val="00F22021"/>
    <w:rsid w:val="00F22276"/>
    <w:rsid w:val="00F2228C"/>
    <w:rsid w:val="00F22358"/>
    <w:rsid w:val="00F22BAD"/>
    <w:rsid w:val="00F22EB4"/>
    <w:rsid w:val="00F23064"/>
    <w:rsid w:val="00F23398"/>
    <w:rsid w:val="00F2360B"/>
    <w:rsid w:val="00F23665"/>
    <w:rsid w:val="00F236CD"/>
    <w:rsid w:val="00F23716"/>
    <w:rsid w:val="00F23AA9"/>
    <w:rsid w:val="00F23C5D"/>
    <w:rsid w:val="00F23C81"/>
    <w:rsid w:val="00F23E4F"/>
    <w:rsid w:val="00F240D6"/>
    <w:rsid w:val="00F24505"/>
    <w:rsid w:val="00F24669"/>
    <w:rsid w:val="00F24855"/>
    <w:rsid w:val="00F248C1"/>
    <w:rsid w:val="00F2504E"/>
    <w:rsid w:val="00F250C3"/>
    <w:rsid w:val="00F254C9"/>
    <w:rsid w:val="00F256AF"/>
    <w:rsid w:val="00F25827"/>
    <w:rsid w:val="00F25AB8"/>
    <w:rsid w:val="00F25CFB"/>
    <w:rsid w:val="00F25E2D"/>
    <w:rsid w:val="00F25FA3"/>
    <w:rsid w:val="00F2608D"/>
    <w:rsid w:val="00F264D7"/>
    <w:rsid w:val="00F269CB"/>
    <w:rsid w:val="00F26CA2"/>
    <w:rsid w:val="00F26F13"/>
    <w:rsid w:val="00F27308"/>
    <w:rsid w:val="00F27337"/>
    <w:rsid w:val="00F27512"/>
    <w:rsid w:val="00F27A3A"/>
    <w:rsid w:val="00F27D79"/>
    <w:rsid w:val="00F27F0F"/>
    <w:rsid w:val="00F27F98"/>
    <w:rsid w:val="00F30154"/>
    <w:rsid w:val="00F30230"/>
    <w:rsid w:val="00F306B2"/>
    <w:rsid w:val="00F30B71"/>
    <w:rsid w:val="00F30B98"/>
    <w:rsid w:val="00F30BB3"/>
    <w:rsid w:val="00F30BB9"/>
    <w:rsid w:val="00F30FD9"/>
    <w:rsid w:val="00F31118"/>
    <w:rsid w:val="00F31983"/>
    <w:rsid w:val="00F3225E"/>
    <w:rsid w:val="00F325B7"/>
    <w:rsid w:val="00F32767"/>
    <w:rsid w:val="00F32A63"/>
    <w:rsid w:val="00F32B33"/>
    <w:rsid w:val="00F32D48"/>
    <w:rsid w:val="00F32DA3"/>
    <w:rsid w:val="00F32DAF"/>
    <w:rsid w:val="00F3314E"/>
    <w:rsid w:val="00F3323B"/>
    <w:rsid w:val="00F33365"/>
    <w:rsid w:val="00F3341C"/>
    <w:rsid w:val="00F337CF"/>
    <w:rsid w:val="00F337D1"/>
    <w:rsid w:val="00F3386C"/>
    <w:rsid w:val="00F3392F"/>
    <w:rsid w:val="00F339C0"/>
    <w:rsid w:val="00F339D1"/>
    <w:rsid w:val="00F341AC"/>
    <w:rsid w:val="00F34277"/>
    <w:rsid w:val="00F343E5"/>
    <w:rsid w:val="00F34647"/>
    <w:rsid w:val="00F34923"/>
    <w:rsid w:val="00F34C47"/>
    <w:rsid w:val="00F34C8C"/>
    <w:rsid w:val="00F34C98"/>
    <w:rsid w:val="00F35403"/>
    <w:rsid w:val="00F3558D"/>
    <w:rsid w:val="00F355A2"/>
    <w:rsid w:val="00F3596C"/>
    <w:rsid w:val="00F35A29"/>
    <w:rsid w:val="00F35B0B"/>
    <w:rsid w:val="00F35B26"/>
    <w:rsid w:val="00F35BCE"/>
    <w:rsid w:val="00F35D91"/>
    <w:rsid w:val="00F36199"/>
    <w:rsid w:val="00F365C9"/>
    <w:rsid w:val="00F36A14"/>
    <w:rsid w:val="00F36BFB"/>
    <w:rsid w:val="00F36D11"/>
    <w:rsid w:val="00F36F83"/>
    <w:rsid w:val="00F36F8D"/>
    <w:rsid w:val="00F37667"/>
    <w:rsid w:val="00F3778C"/>
    <w:rsid w:val="00F37B64"/>
    <w:rsid w:val="00F37DB2"/>
    <w:rsid w:val="00F37EE6"/>
    <w:rsid w:val="00F37F36"/>
    <w:rsid w:val="00F37F38"/>
    <w:rsid w:val="00F37F82"/>
    <w:rsid w:val="00F37FF7"/>
    <w:rsid w:val="00F400A3"/>
    <w:rsid w:val="00F403A8"/>
    <w:rsid w:val="00F40401"/>
    <w:rsid w:val="00F404D0"/>
    <w:rsid w:val="00F4054B"/>
    <w:rsid w:val="00F405AB"/>
    <w:rsid w:val="00F4065A"/>
    <w:rsid w:val="00F40B5D"/>
    <w:rsid w:val="00F4108A"/>
    <w:rsid w:val="00F4114E"/>
    <w:rsid w:val="00F4139B"/>
    <w:rsid w:val="00F41420"/>
    <w:rsid w:val="00F41422"/>
    <w:rsid w:val="00F41596"/>
    <w:rsid w:val="00F4161F"/>
    <w:rsid w:val="00F4195C"/>
    <w:rsid w:val="00F41BA7"/>
    <w:rsid w:val="00F41C49"/>
    <w:rsid w:val="00F41C4A"/>
    <w:rsid w:val="00F41C57"/>
    <w:rsid w:val="00F41EB7"/>
    <w:rsid w:val="00F41F9C"/>
    <w:rsid w:val="00F41FD2"/>
    <w:rsid w:val="00F42162"/>
    <w:rsid w:val="00F42355"/>
    <w:rsid w:val="00F42435"/>
    <w:rsid w:val="00F42549"/>
    <w:rsid w:val="00F42798"/>
    <w:rsid w:val="00F42A5D"/>
    <w:rsid w:val="00F42E5F"/>
    <w:rsid w:val="00F42F73"/>
    <w:rsid w:val="00F43286"/>
    <w:rsid w:val="00F4368F"/>
    <w:rsid w:val="00F43B04"/>
    <w:rsid w:val="00F43BA6"/>
    <w:rsid w:val="00F43DE5"/>
    <w:rsid w:val="00F43F5B"/>
    <w:rsid w:val="00F43FA2"/>
    <w:rsid w:val="00F443E6"/>
    <w:rsid w:val="00F443FF"/>
    <w:rsid w:val="00F445B0"/>
    <w:rsid w:val="00F445B4"/>
    <w:rsid w:val="00F44932"/>
    <w:rsid w:val="00F44CC5"/>
    <w:rsid w:val="00F451D5"/>
    <w:rsid w:val="00F45372"/>
    <w:rsid w:val="00F45539"/>
    <w:rsid w:val="00F456EF"/>
    <w:rsid w:val="00F45B1D"/>
    <w:rsid w:val="00F45C73"/>
    <w:rsid w:val="00F45DDC"/>
    <w:rsid w:val="00F45F1D"/>
    <w:rsid w:val="00F45FE0"/>
    <w:rsid w:val="00F46342"/>
    <w:rsid w:val="00F46610"/>
    <w:rsid w:val="00F4672E"/>
    <w:rsid w:val="00F46896"/>
    <w:rsid w:val="00F468DD"/>
    <w:rsid w:val="00F46A45"/>
    <w:rsid w:val="00F46C06"/>
    <w:rsid w:val="00F46CEA"/>
    <w:rsid w:val="00F46E30"/>
    <w:rsid w:val="00F46EB6"/>
    <w:rsid w:val="00F46EFF"/>
    <w:rsid w:val="00F46FD8"/>
    <w:rsid w:val="00F47082"/>
    <w:rsid w:val="00F4711F"/>
    <w:rsid w:val="00F47683"/>
    <w:rsid w:val="00F47931"/>
    <w:rsid w:val="00F47B15"/>
    <w:rsid w:val="00F47B2E"/>
    <w:rsid w:val="00F47CF3"/>
    <w:rsid w:val="00F50198"/>
    <w:rsid w:val="00F50223"/>
    <w:rsid w:val="00F5042E"/>
    <w:rsid w:val="00F506EF"/>
    <w:rsid w:val="00F506F6"/>
    <w:rsid w:val="00F509BB"/>
    <w:rsid w:val="00F50C8D"/>
    <w:rsid w:val="00F50DEC"/>
    <w:rsid w:val="00F50F34"/>
    <w:rsid w:val="00F515CF"/>
    <w:rsid w:val="00F517CC"/>
    <w:rsid w:val="00F51BA6"/>
    <w:rsid w:val="00F51EB8"/>
    <w:rsid w:val="00F51FCF"/>
    <w:rsid w:val="00F52261"/>
    <w:rsid w:val="00F5229A"/>
    <w:rsid w:val="00F52307"/>
    <w:rsid w:val="00F523A6"/>
    <w:rsid w:val="00F529E1"/>
    <w:rsid w:val="00F52BBA"/>
    <w:rsid w:val="00F52D0E"/>
    <w:rsid w:val="00F52EEE"/>
    <w:rsid w:val="00F53096"/>
    <w:rsid w:val="00F5313B"/>
    <w:rsid w:val="00F531A0"/>
    <w:rsid w:val="00F5345C"/>
    <w:rsid w:val="00F53669"/>
    <w:rsid w:val="00F53B70"/>
    <w:rsid w:val="00F53C6D"/>
    <w:rsid w:val="00F53CB1"/>
    <w:rsid w:val="00F53CBD"/>
    <w:rsid w:val="00F53DC7"/>
    <w:rsid w:val="00F53F8F"/>
    <w:rsid w:val="00F5444C"/>
    <w:rsid w:val="00F54644"/>
    <w:rsid w:val="00F54A8B"/>
    <w:rsid w:val="00F54F5A"/>
    <w:rsid w:val="00F5519A"/>
    <w:rsid w:val="00F551DF"/>
    <w:rsid w:val="00F554C6"/>
    <w:rsid w:val="00F556EB"/>
    <w:rsid w:val="00F55BBB"/>
    <w:rsid w:val="00F55D9D"/>
    <w:rsid w:val="00F55E92"/>
    <w:rsid w:val="00F55ECF"/>
    <w:rsid w:val="00F55F19"/>
    <w:rsid w:val="00F56011"/>
    <w:rsid w:val="00F561B3"/>
    <w:rsid w:val="00F56239"/>
    <w:rsid w:val="00F56393"/>
    <w:rsid w:val="00F56829"/>
    <w:rsid w:val="00F56A9B"/>
    <w:rsid w:val="00F56AA9"/>
    <w:rsid w:val="00F56E51"/>
    <w:rsid w:val="00F5730E"/>
    <w:rsid w:val="00F5746E"/>
    <w:rsid w:val="00F574CE"/>
    <w:rsid w:val="00F57A44"/>
    <w:rsid w:val="00F57AE3"/>
    <w:rsid w:val="00F57BA9"/>
    <w:rsid w:val="00F57C62"/>
    <w:rsid w:val="00F57CB2"/>
    <w:rsid w:val="00F57F20"/>
    <w:rsid w:val="00F57F60"/>
    <w:rsid w:val="00F57F81"/>
    <w:rsid w:val="00F57FF9"/>
    <w:rsid w:val="00F60181"/>
    <w:rsid w:val="00F606A0"/>
    <w:rsid w:val="00F6073E"/>
    <w:rsid w:val="00F60AA4"/>
    <w:rsid w:val="00F6109F"/>
    <w:rsid w:val="00F61169"/>
    <w:rsid w:val="00F61341"/>
    <w:rsid w:val="00F613A1"/>
    <w:rsid w:val="00F61933"/>
    <w:rsid w:val="00F61986"/>
    <w:rsid w:val="00F61CCF"/>
    <w:rsid w:val="00F61D62"/>
    <w:rsid w:val="00F61DAF"/>
    <w:rsid w:val="00F61DB5"/>
    <w:rsid w:val="00F61E36"/>
    <w:rsid w:val="00F61F52"/>
    <w:rsid w:val="00F62104"/>
    <w:rsid w:val="00F6249A"/>
    <w:rsid w:val="00F626A8"/>
    <w:rsid w:val="00F62B80"/>
    <w:rsid w:val="00F62BA3"/>
    <w:rsid w:val="00F62D2D"/>
    <w:rsid w:val="00F62DA8"/>
    <w:rsid w:val="00F63036"/>
    <w:rsid w:val="00F630F1"/>
    <w:rsid w:val="00F631C8"/>
    <w:rsid w:val="00F63600"/>
    <w:rsid w:val="00F638B2"/>
    <w:rsid w:val="00F63A13"/>
    <w:rsid w:val="00F63FAD"/>
    <w:rsid w:val="00F642E6"/>
    <w:rsid w:val="00F642ED"/>
    <w:rsid w:val="00F6445E"/>
    <w:rsid w:val="00F6458C"/>
    <w:rsid w:val="00F645DA"/>
    <w:rsid w:val="00F6478D"/>
    <w:rsid w:val="00F64AB8"/>
    <w:rsid w:val="00F64ECA"/>
    <w:rsid w:val="00F64F85"/>
    <w:rsid w:val="00F64FA8"/>
    <w:rsid w:val="00F64FED"/>
    <w:rsid w:val="00F65066"/>
    <w:rsid w:val="00F650BC"/>
    <w:rsid w:val="00F650FC"/>
    <w:rsid w:val="00F6535F"/>
    <w:rsid w:val="00F653A3"/>
    <w:rsid w:val="00F653BD"/>
    <w:rsid w:val="00F653F0"/>
    <w:rsid w:val="00F65762"/>
    <w:rsid w:val="00F65D90"/>
    <w:rsid w:val="00F6604E"/>
    <w:rsid w:val="00F6623C"/>
    <w:rsid w:val="00F666AB"/>
    <w:rsid w:val="00F66A87"/>
    <w:rsid w:val="00F66B30"/>
    <w:rsid w:val="00F66C4B"/>
    <w:rsid w:val="00F66CE5"/>
    <w:rsid w:val="00F66DC9"/>
    <w:rsid w:val="00F6749F"/>
    <w:rsid w:val="00F6751A"/>
    <w:rsid w:val="00F675E5"/>
    <w:rsid w:val="00F6774E"/>
    <w:rsid w:val="00F67786"/>
    <w:rsid w:val="00F67841"/>
    <w:rsid w:val="00F6788E"/>
    <w:rsid w:val="00F67A2C"/>
    <w:rsid w:val="00F67A92"/>
    <w:rsid w:val="00F67C5A"/>
    <w:rsid w:val="00F67C60"/>
    <w:rsid w:val="00F67E80"/>
    <w:rsid w:val="00F67ED3"/>
    <w:rsid w:val="00F7011E"/>
    <w:rsid w:val="00F704B4"/>
    <w:rsid w:val="00F70929"/>
    <w:rsid w:val="00F70BFE"/>
    <w:rsid w:val="00F70CFE"/>
    <w:rsid w:val="00F70E99"/>
    <w:rsid w:val="00F70F1D"/>
    <w:rsid w:val="00F7101A"/>
    <w:rsid w:val="00F711DD"/>
    <w:rsid w:val="00F7132C"/>
    <w:rsid w:val="00F71469"/>
    <w:rsid w:val="00F71670"/>
    <w:rsid w:val="00F716B2"/>
    <w:rsid w:val="00F716E9"/>
    <w:rsid w:val="00F718AA"/>
    <w:rsid w:val="00F718B8"/>
    <w:rsid w:val="00F71C5F"/>
    <w:rsid w:val="00F71EE7"/>
    <w:rsid w:val="00F71FFF"/>
    <w:rsid w:val="00F720F6"/>
    <w:rsid w:val="00F72159"/>
    <w:rsid w:val="00F72927"/>
    <w:rsid w:val="00F72A2E"/>
    <w:rsid w:val="00F72A8B"/>
    <w:rsid w:val="00F72ACB"/>
    <w:rsid w:val="00F72C5E"/>
    <w:rsid w:val="00F72D08"/>
    <w:rsid w:val="00F72DF7"/>
    <w:rsid w:val="00F72E32"/>
    <w:rsid w:val="00F72E86"/>
    <w:rsid w:val="00F72FD3"/>
    <w:rsid w:val="00F73058"/>
    <w:rsid w:val="00F730F4"/>
    <w:rsid w:val="00F73109"/>
    <w:rsid w:val="00F732DB"/>
    <w:rsid w:val="00F73391"/>
    <w:rsid w:val="00F73566"/>
    <w:rsid w:val="00F7385B"/>
    <w:rsid w:val="00F73BDF"/>
    <w:rsid w:val="00F73CD9"/>
    <w:rsid w:val="00F73E6F"/>
    <w:rsid w:val="00F73EA3"/>
    <w:rsid w:val="00F74025"/>
    <w:rsid w:val="00F74300"/>
    <w:rsid w:val="00F74458"/>
    <w:rsid w:val="00F7456F"/>
    <w:rsid w:val="00F74572"/>
    <w:rsid w:val="00F747EE"/>
    <w:rsid w:val="00F74865"/>
    <w:rsid w:val="00F7492E"/>
    <w:rsid w:val="00F751AC"/>
    <w:rsid w:val="00F75279"/>
    <w:rsid w:val="00F7536C"/>
    <w:rsid w:val="00F753F0"/>
    <w:rsid w:val="00F756E7"/>
    <w:rsid w:val="00F758E9"/>
    <w:rsid w:val="00F7594F"/>
    <w:rsid w:val="00F75B09"/>
    <w:rsid w:val="00F75BFD"/>
    <w:rsid w:val="00F75E95"/>
    <w:rsid w:val="00F75F7A"/>
    <w:rsid w:val="00F760C9"/>
    <w:rsid w:val="00F76558"/>
    <w:rsid w:val="00F765CF"/>
    <w:rsid w:val="00F7691E"/>
    <w:rsid w:val="00F76ABC"/>
    <w:rsid w:val="00F76DDE"/>
    <w:rsid w:val="00F771FC"/>
    <w:rsid w:val="00F772D8"/>
    <w:rsid w:val="00F7734D"/>
    <w:rsid w:val="00F773C2"/>
    <w:rsid w:val="00F77850"/>
    <w:rsid w:val="00F778D6"/>
    <w:rsid w:val="00F77952"/>
    <w:rsid w:val="00F779AA"/>
    <w:rsid w:val="00F77CED"/>
    <w:rsid w:val="00F77FDF"/>
    <w:rsid w:val="00F80096"/>
    <w:rsid w:val="00F8017E"/>
    <w:rsid w:val="00F80395"/>
    <w:rsid w:val="00F804CE"/>
    <w:rsid w:val="00F80524"/>
    <w:rsid w:val="00F8072B"/>
    <w:rsid w:val="00F807BB"/>
    <w:rsid w:val="00F80865"/>
    <w:rsid w:val="00F80896"/>
    <w:rsid w:val="00F808B9"/>
    <w:rsid w:val="00F80B53"/>
    <w:rsid w:val="00F80C6E"/>
    <w:rsid w:val="00F80E7A"/>
    <w:rsid w:val="00F810F4"/>
    <w:rsid w:val="00F81332"/>
    <w:rsid w:val="00F813D8"/>
    <w:rsid w:val="00F81465"/>
    <w:rsid w:val="00F8150E"/>
    <w:rsid w:val="00F81B28"/>
    <w:rsid w:val="00F81B8A"/>
    <w:rsid w:val="00F8207C"/>
    <w:rsid w:val="00F823E3"/>
    <w:rsid w:val="00F82434"/>
    <w:rsid w:val="00F82816"/>
    <w:rsid w:val="00F8289B"/>
    <w:rsid w:val="00F828B3"/>
    <w:rsid w:val="00F82F37"/>
    <w:rsid w:val="00F83052"/>
    <w:rsid w:val="00F83371"/>
    <w:rsid w:val="00F83373"/>
    <w:rsid w:val="00F833C1"/>
    <w:rsid w:val="00F83A97"/>
    <w:rsid w:val="00F8400D"/>
    <w:rsid w:val="00F8401A"/>
    <w:rsid w:val="00F845B8"/>
    <w:rsid w:val="00F847D1"/>
    <w:rsid w:val="00F84C33"/>
    <w:rsid w:val="00F850C6"/>
    <w:rsid w:val="00F850CA"/>
    <w:rsid w:val="00F85216"/>
    <w:rsid w:val="00F853A1"/>
    <w:rsid w:val="00F85591"/>
    <w:rsid w:val="00F8561D"/>
    <w:rsid w:val="00F8567F"/>
    <w:rsid w:val="00F85745"/>
    <w:rsid w:val="00F858A7"/>
    <w:rsid w:val="00F85930"/>
    <w:rsid w:val="00F85A60"/>
    <w:rsid w:val="00F85BAF"/>
    <w:rsid w:val="00F85D65"/>
    <w:rsid w:val="00F85FB3"/>
    <w:rsid w:val="00F86312"/>
    <w:rsid w:val="00F863CB"/>
    <w:rsid w:val="00F863E6"/>
    <w:rsid w:val="00F86642"/>
    <w:rsid w:val="00F86912"/>
    <w:rsid w:val="00F86AFA"/>
    <w:rsid w:val="00F86DB6"/>
    <w:rsid w:val="00F86F43"/>
    <w:rsid w:val="00F87051"/>
    <w:rsid w:val="00F87221"/>
    <w:rsid w:val="00F8759F"/>
    <w:rsid w:val="00F875DC"/>
    <w:rsid w:val="00F87651"/>
    <w:rsid w:val="00F876B4"/>
    <w:rsid w:val="00F87716"/>
    <w:rsid w:val="00F8773F"/>
    <w:rsid w:val="00F878D0"/>
    <w:rsid w:val="00F87B1A"/>
    <w:rsid w:val="00F87C0C"/>
    <w:rsid w:val="00F87C9B"/>
    <w:rsid w:val="00F87EEA"/>
    <w:rsid w:val="00F87F01"/>
    <w:rsid w:val="00F87FEF"/>
    <w:rsid w:val="00F9005E"/>
    <w:rsid w:val="00F905DD"/>
    <w:rsid w:val="00F90870"/>
    <w:rsid w:val="00F908FF"/>
    <w:rsid w:val="00F90B21"/>
    <w:rsid w:val="00F90B5A"/>
    <w:rsid w:val="00F90D4D"/>
    <w:rsid w:val="00F90D61"/>
    <w:rsid w:val="00F90FB5"/>
    <w:rsid w:val="00F9135E"/>
    <w:rsid w:val="00F9159D"/>
    <w:rsid w:val="00F91728"/>
    <w:rsid w:val="00F9172B"/>
    <w:rsid w:val="00F91D8D"/>
    <w:rsid w:val="00F91E23"/>
    <w:rsid w:val="00F91E77"/>
    <w:rsid w:val="00F92187"/>
    <w:rsid w:val="00F9231E"/>
    <w:rsid w:val="00F92761"/>
    <w:rsid w:val="00F92AF7"/>
    <w:rsid w:val="00F92D5E"/>
    <w:rsid w:val="00F92D9C"/>
    <w:rsid w:val="00F92F37"/>
    <w:rsid w:val="00F93003"/>
    <w:rsid w:val="00F930A6"/>
    <w:rsid w:val="00F93224"/>
    <w:rsid w:val="00F93293"/>
    <w:rsid w:val="00F93A86"/>
    <w:rsid w:val="00F93C9E"/>
    <w:rsid w:val="00F93D57"/>
    <w:rsid w:val="00F93D68"/>
    <w:rsid w:val="00F93EA7"/>
    <w:rsid w:val="00F94457"/>
    <w:rsid w:val="00F94693"/>
    <w:rsid w:val="00F94C8D"/>
    <w:rsid w:val="00F94D79"/>
    <w:rsid w:val="00F94F5F"/>
    <w:rsid w:val="00F94FFE"/>
    <w:rsid w:val="00F95113"/>
    <w:rsid w:val="00F9516A"/>
    <w:rsid w:val="00F95196"/>
    <w:rsid w:val="00F95251"/>
    <w:rsid w:val="00F9541A"/>
    <w:rsid w:val="00F95750"/>
    <w:rsid w:val="00F9575D"/>
    <w:rsid w:val="00F95AFE"/>
    <w:rsid w:val="00F95BB5"/>
    <w:rsid w:val="00F96205"/>
    <w:rsid w:val="00F96420"/>
    <w:rsid w:val="00F9644C"/>
    <w:rsid w:val="00F964E5"/>
    <w:rsid w:val="00F96674"/>
    <w:rsid w:val="00F96757"/>
    <w:rsid w:val="00F96B1C"/>
    <w:rsid w:val="00F96B37"/>
    <w:rsid w:val="00F96C64"/>
    <w:rsid w:val="00F96C98"/>
    <w:rsid w:val="00F96DFF"/>
    <w:rsid w:val="00F96EC3"/>
    <w:rsid w:val="00F97100"/>
    <w:rsid w:val="00F971B7"/>
    <w:rsid w:val="00F972F3"/>
    <w:rsid w:val="00F9768B"/>
    <w:rsid w:val="00F9786B"/>
    <w:rsid w:val="00F97F17"/>
    <w:rsid w:val="00FA008A"/>
    <w:rsid w:val="00FA00CB"/>
    <w:rsid w:val="00FA0282"/>
    <w:rsid w:val="00FA02D3"/>
    <w:rsid w:val="00FA089C"/>
    <w:rsid w:val="00FA09E6"/>
    <w:rsid w:val="00FA0F3D"/>
    <w:rsid w:val="00FA1298"/>
    <w:rsid w:val="00FA1944"/>
    <w:rsid w:val="00FA1979"/>
    <w:rsid w:val="00FA1A05"/>
    <w:rsid w:val="00FA1AA4"/>
    <w:rsid w:val="00FA1E4F"/>
    <w:rsid w:val="00FA200A"/>
    <w:rsid w:val="00FA2166"/>
    <w:rsid w:val="00FA240C"/>
    <w:rsid w:val="00FA241F"/>
    <w:rsid w:val="00FA25CA"/>
    <w:rsid w:val="00FA2831"/>
    <w:rsid w:val="00FA2946"/>
    <w:rsid w:val="00FA2C8D"/>
    <w:rsid w:val="00FA2CF2"/>
    <w:rsid w:val="00FA2DFB"/>
    <w:rsid w:val="00FA3381"/>
    <w:rsid w:val="00FA358C"/>
    <w:rsid w:val="00FA385A"/>
    <w:rsid w:val="00FA39A8"/>
    <w:rsid w:val="00FA3D88"/>
    <w:rsid w:val="00FA3DDE"/>
    <w:rsid w:val="00FA4133"/>
    <w:rsid w:val="00FA4304"/>
    <w:rsid w:val="00FA4394"/>
    <w:rsid w:val="00FA453C"/>
    <w:rsid w:val="00FA460D"/>
    <w:rsid w:val="00FA485E"/>
    <w:rsid w:val="00FA4959"/>
    <w:rsid w:val="00FA4987"/>
    <w:rsid w:val="00FA4BB8"/>
    <w:rsid w:val="00FA4C15"/>
    <w:rsid w:val="00FA4C4F"/>
    <w:rsid w:val="00FA4E28"/>
    <w:rsid w:val="00FA4FB6"/>
    <w:rsid w:val="00FA5005"/>
    <w:rsid w:val="00FA52C5"/>
    <w:rsid w:val="00FA5450"/>
    <w:rsid w:val="00FA564E"/>
    <w:rsid w:val="00FA5D75"/>
    <w:rsid w:val="00FA5E29"/>
    <w:rsid w:val="00FA60ED"/>
    <w:rsid w:val="00FA64A2"/>
    <w:rsid w:val="00FA6549"/>
    <w:rsid w:val="00FA6671"/>
    <w:rsid w:val="00FA672D"/>
    <w:rsid w:val="00FA69DE"/>
    <w:rsid w:val="00FA69E2"/>
    <w:rsid w:val="00FA69EF"/>
    <w:rsid w:val="00FA6B4C"/>
    <w:rsid w:val="00FA6C79"/>
    <w:rsid w:val="00FA7098"/>
    <w:rsid w:val="00FA72D7"/>
    <w:rsid w:val="00FA73B1"/>
    <w:rsid w:val="00FA7402"/>
    <w:rsid w:val="00FA77F0"/>
    <w:rsid w:val="00FA78B9"/>
    <w:rsid w:val="00FA7A8F"/>
    <w:rsid w:val="00FA7B0A"/>
    <w:rsid w:val="00FA7EFA"/>
    <w:rsid w:val="00FA7FF5"/>
    <w:rsid w:val="00FB0488"/>
    <w:rsid w:val="00FB06B0"/>
    <w:rsid w:val="00FB0A1B"/>
    <w:rsid w:val="00FB0E49"/>
    <w:rsid w:val="00FB13A3"/>
    <w:rsid w:val="00FB146E"/>
    <w:rsid w:val="00FB17BB"/>
    <w:rsid w:val="00FB1801"/>
    <w:rsid w:val="00FB1B69"/>
    <w:rsid w:val="00FB1C51"/>
    <w:rsid w:val="00FB1CF3"/>
    <w:rsid w:val="00FB1D29"/>
    <w:rsid w:val="00FB2387"/>
    <w:rsid w:val="00FB2463"/>
    <w:rsid w:val="00FB258B"/>
    <w:rsid w:val="00FB26C7"/>
    <w:rsid w:val="00FB28B5"/>
    <w:rsid w:val="00FB2DBC"/>
    <w:rsid w:val="00FB3688"/>
    <w:rsid w:val="00FB3976"/>
    <w:rsid w:val="00FB3A5B"/>
    <w:rsid w:val="00FB3BBD"/>
    <w:rsid w:val="00FB3D21"/>
    <w:rsid w:val="00FB3E22"/>
    <w:rsid w:val="00FB3E2C"/>
    <w:rsid w:val="00FB411E"/>
    <w:rsid w:val="00FB413F"/>
    <w:rsid w:val="00FB431D"/>
    <w:rsid w:val="00FB4350"/>
    <w:rsid w:val="00FB45BF"/>
    <w:rsid w:val="00FB45ED"/>
    <w:rsid w:val="00FB475F"/>
    <w:rsid w:val="00FB49FE"/>
    <w:rsid w:val="00FB4E98"/>
    <w:rsid w:val="00FB4EBB"/>
    <w:rsid w:val="00FB50A5"/>
    <w:rsid w:val="00FB5101"/>
    <w:rsid w:val="00FB5531"/>
    <w:rsid w:val="00FB5BE9"/>
    <w:rsid w:val="00FB5D32"/>
    <w:rsid w:val="00FB6041"/>
    <w:rsid w:val="00FB6070"/>
    <w:rsid w:val="00FB6107"/>
    <w:rsid w:val="00FB636E"/>
    <w:rsid w:val="00FB63E2"/>
    <w:rsid w:val="00FB6984"/>
    <w:rsid w:val="00FB6A5D"/>
    <w:rsid w:val="00FB6B71"/>
    <w:rsid w:val="00FB6DA2"/>
    <w:rsid w:val="00FB6F84"/>
    <w:rsid w:val="00FB703D"/>
    <w:rsid w:val="00FB70C9"/>
    <w:rsid w:val="00FB71E0"/>
    <w:rsid w:val="00FB737E"/>
    <w:rsid w:val="00FB748A"/>
    <w:rsid w:val="00FB7926"/>
    <w:rsid w:val="00FB7A5D"/>
    <w:rsid w:val="00FB7C32"/>
    <w:rsid w:val="00FB7C46"/>
    <w:rsid w:val="00FB7F18"/>
    <w:rsid w:val="00FB7FAD"/>
    <w:rsid w:val="00FC0294"/>
    <w:rsid w:val="00FC03C6"/>
    <w:rsid w:val="00FC057D"/>
    <w:rsid w:val="00FC067B"/>
    <w:rsid w:val="00FC0728"/>
    <w:rsid w:val="00FC08B6"/>
    <w:rsid w:val="00FC0972"/>
    <w:rsid w:val="00FC0AEC"/>
    <w:rsid w:val="00FC0E5E"/>
    <w:rsid w:val="00FC0F50"/>
    <w:rsid w:val="00FC1268"/>
    <w:rsid w:val="00FC1291"/>
    <w:rsid w:val="00FC12EC"/>
    <w:rsid w:val="00FC1398"/>
    <w:rsid w:val="00FC1682"/>
    <w:rsid w:val="00FC177D"/>
    <w:rsid w:val="00FC1F8F"/>
    <w:rsid w:val="00FC2049"/>
    <w:rsid w:val="00FC2178"/>
    <w:rsid w:val="00FC218A"/>
    <w:rsid w:val="00FC228D"/>
    <w:rsid w:val="00FC25A5"/>
    <w:rsid w:val="00FC26AC"/>
    <w:rsid w:val="00FC26DC"/>
    <w:rsid w:val="00FC27F5"/>
    <w:rsid w:val="00FC2A04"/>
    <w:rsid w:val="00FC2C66"/>
    <w:rsid w:val="00FC2D6F"/>
    <w:rsid w:val="00FC2E9F"/>
    <w:rsid w:val="00FC2F8E"/>
    <w:rsid w:val="00FC2F96"/>
    <w:rsid w:val="00FC3271"/>
    <w:rsid w:val="00FC32AA"/>
    <w:rsid w:val="00FC3341"/>
    <w:rsid w:val="00FC3613"/>
    <w:rsid w:val="00FC36FD"/>
    <w:rsid w:val="00FC3981"/>
    <w:rsid w:val="00FC3AA6"/>
    <w:rsid w:val="00FC3BE4"/>
    <w:rsid w:val="00FC3C7A"/>
    <w:rsid w:val="00FC3E00"/>
    <w:rsid w:val="00FC3F77"/>
    <w:rsid w:val="00FC3FC9"/>
    <w:rsid w:val="00FC41A4"/>
    <w:rsid w:val="00FC41E1"/>
    <w:rsid w:val="00FC423D"/>
    <w:rsid w:val="00FC42A1"/>
    <w:rsid w:val="00FC42F6"/>
    <w:rsid w:val="00FC44C3"/>
    <w:rsid w:val="00FC490F"/>
    <w:rsid w:val="00FC4D4B"/>
    <w:rsid w:val="00FC4F4A"/>
    <w:rsid w:val="00FC525D"/>
    <w:rsid w:val="00FC5296"/>
    <w:rsid w:val="00FC53CE"/>
    <w:rsid w:val="00FC55C3"/>
    <w:rsid w:val="00FC56A2"/>
    <w:rsid w:val="00FC579E"/>
    <w:rsid w:val="00FC5C13"/>
    <w:rsid w:val="00FC5C8E"/>
    <w:rsid w:val="00FC61FD"/>
    <w:rsid w:val="00FC6751"/>
    <w:rsid w:val="00FC67C5"/>
    <w:rsid w:val="00FC698F"/>
    <w:rsid w:val="00FC6B50"/>
    <w:rsid w:val="00FC6E9B"/>
    <w:rsid w:val="00FC6F5C"/>
    <w:rsid w:val="00FC6FD3"/>
    <w:rsid w:val="00FC7005"/>
    <w:rsid w:val="00FC738D"/>
    <w:rsid w:val="00FC752E"/>
    <w:rsid w:val="00FC7905"/>
    <w:rsid w:val="00FC7B1A"/>
    <w:rsid w:val="00FC7DAA"/>
    <w:rsid w:val="00FC7E38"/>
    <w:rsid w:val="00FC7F5B"/>
    <w:rsid w:val="00FC7F9D"/>
    <w:rsid w:val="00FD010E"/>
    <w:rsid w:val="00FD011F"/>
    <w:rsid w:val="00FD02C1"/>
    <w:rsid w:val="00FD02EE"/>
    <w:rsid w:val="00FD034A"/>
    <w:rsid w:val="00FD036D"/>
    <w:rsid w:val="00FD038D"/>
    <w:rsid w:val="00FD0508"/>
    <w:rsid w:val="00FD057D"/>
    <w:rsid w:val="00FD0796"/>
    <w:rsid w:val="00FD079B"/>
    <w:rsid w:val="00FD07DC"/>
    <w:rsid w:val="00FD0B40"/>
    <w:rsid w:val="00FD0B74"/>
    <w:rsid w:val="00FD0BD4"/>
    <w:rsid w:val="00FD0FB6"/>
    <w:rsid w:val="00FD12F7"/>
    <w:rsid w:val="00FD147A"/>
    <w:rsid w:val="00FD1534"/>
    <w:rsid w:val="00FD1604"/>
    <w:rsid w:val="00FD1B13"/>
    <w:rsid w:val="00FD1B50"/>
    <w:rsid w:val="00FD1B76"/>
    <w:rsid w:val="00FD1C6C"/>
    <w:rsid w:val="00FD258C"/>
    <w:rsid w:val="00FD25A0"/>
    <w:rsid w:val="00FD268C"/>
    <w:rsid w:val="00FD2A54"/>
    <w:rsid w:val="00FD2A59"/>
    <w:rsid w:val="00FD2D6F"/>
    <w:rsid w:val="00FD2F3C"/>
    <w:rsid w:val="00FD372E"/>
    <w:rsid w:val="00FD37B4"/>
    <w:rsid w:val="00FD3A26"/>
    <w:rsid w:val="00FD3B51"/>
    <w:rsid w:val="00FD3C05"/>
    <w:rsid w:val="00FD3D85"/>
    <w:rsid w:val="00FD3DD0"/>
    <w:rsid w:val="00FD3EFA"/>
    <w:rsid w:val="00FD3FF9"/>
    <w:rsid w:val="00FD4168"/>
    <w:rsid w:val="00FD421B"/>
    <w:rsid w:val="00FD423F"/>
    <w:rsid w:val="00FD498D"/>
    <w:rsid w:val="00FD4A9A"/>
    <w:rsid w:val="00FD4B7C"/>
    <w:rsid w:val="00FD4C14"/>
    <w:rsid w:val="00FD4E75"/>
    <w:rsid w:val="00FD5400"/>
    <w:rsid w:val="00FD5707"/>
    <w:rsid w:val="00FD5733"/>
    <w:rsid w:val="00FD5B17"/>
    <w:rsid w:val="00FD5DB9"/>
    <w:rsid w:val="00FD5FB0"/>
    <w:rsid w:val="00FD6074"/>
    <w:rsid w:val="00FD64C8"/>
    <w:rsid w:val="00FD6642"/>
    <w:rsid w:val="00FD6828"/>
    <w:rsid w:val="00FD6A6A"/>
    <w:rsid w:val="00FD6B1B"/>
    <w:rsid w:val="00FD6BD3"/>
    <w:rsid w:val="00FD6DF6"/>
    <w:rsid w:val="00FD7255"/>
    <w:rsid w:val="00FD728F"/>
    <w:rsid w:val="00FD72BF"/>
    <w:rsid w:val="00FD731D"/>
    <w:rsid w:val="00FD73DE"/>
    <w:rsid w:val="00FD745B"/>
    <w:rsid w:val="00FD7730"/>
    <w:rsid w:val="00FD7824"/>
    <w:rsid w:val="00FD7919"/>
    <w:rsid w:val="00FD7942"/>
    <w:rsid w:val="00FD79D9"/>
    <w:rsid w:val="00FD7A6A"/>
    <w:rsid w:val="00FD7AA1"/>
    <w:rsid w:val="00FD7AC1"/>
    <w:rsid w:val="00FD7C37"/>
    <w:rsid w:val="00FD7C6D"/>
    <w:rsid w:val="00FD7E3C"/>
    <w:rsid w:val="00FD7E8F"/>
    <w:rsid w:val="00FE0110"/>
    <w:rsid w:val="00FE015B"/>
    <w:rsid w:val="00FE0205"/>
    <w:rsid w:val="00FE0277"/>
    <w:rsid w:val="00FE03C8"/>
    <w:rsid w:val="00FE072F"/>
    <w:rsid w:val="00FE0747"/>
    <w:rsid w:val="00FE0AD9"/>
    <w:rsid w:val="00FE0B10"/>
    <w:rsid w:val="00FE0C44"/>
    <w:rsid w:val="00FE0D0F"/>
    <w:rsid w:val="00FE0D98"/>
    <w:rsid w:val="00FE0E22"/>
    <w:rsid w:val="00FE0EA8"/>
    <w:rsid w:val="00FE0F3D"/>
    <w:rsid w:val="00FE1220"/>
    <w:rsid w:val="00FE1985"/>
    <w:rsid w:val="00FE1A62"/>
    <w:rsid w:val="00FE2329"/>
    <w:rsid w:val="00FE2913"/>
    <w:rsid w:val="00FE2AF5"/>
    <w:rsid w:val="00FE2D51"/>
    <w:rsid w:val="00FE2DEE"/>
    <w:rsid w:val="00FE2F08"/>
    <w:rsid w:val="00FE330C"/>
    <w:rsid w:val="00FE346B"/>
    <w:rsid w:val="00FE3747"/>
    <w:rsid w:val="00FE3A5D"/>
    <w:rsid w:val="00FE3ABA"/>
    <w:rsid w:val="00FE3AD0"/>
    <w:rsid w:val="00FE3CCD"/>
    <w:rsid w:val="00FE3DAB"/>
    <w:rsid w:val="00FE3E9D"/>
    <w:rsid w:val="00FE3EF6"/>
    <w:rsid w:val="00FE3F6A"/>
    <w:rsid w:val="00FE4958"/>
    <w:rsid w:val="00FE4DDE"/>
    <w:rsid w:val="00FE4E81"/>
    <w:rsid w:val="00FE4E94"/>
    <w:rsid w:val="00FE4EC5"/>
    <w:rsid w:val="00FE4FDF"/>
    <w:rsid w:val="00FE520E"/>
    <w:rsid w:val="00FE52B4"/>
    <w:rsid w:val="00FE53B0"/>
    <w:rsid w:val="00FE5418"/>
    <w:rsid w:val="00FE5C08"/>
    <w:rsid w:val="00FE5D0E"/>
    <w:rsid w:val="00FE6260"/>
    <w:rsid w:val="00FE6336"/>
    <w:rsid w:val="00FE6350"/>
    <w:rsid w:val="00FE636D"/>
    <w:rsid w:val="00FE67E7"/>
    <w:rsid w:val="00FE69ED"/>
    <w:rsid w:val="00FE6F9B"/>
    <w:rsid w:val="00FE772A"/>
    <w:rsid w:val="00FE79A0"/>
    <w:rsid w:val="00FE7A6C"/>
    <w:rsid w:val="00FE7B33"/>
    <w:rsid w:val="00FE7C86"/>
    <w:rsid w:val="00FF0484"/>
    <w:rsid w:val="00FF0511"/>
    <w:rsid w:val="00FF068B"/>
    <w:rsid w:val="00FF0C52"/>
    <w:rsid w:val="00FF0D62"/>
    <w:rsid w:val="00FF0D89"/>
    <w:rsid w:val="00FF0D9A"/>
    <w:rsid w:val="00FF0ED9"/>
    <w:rsid w:val="00FF1EC2"/>
    <w:rsid w:val="00FF1FEF"/>
    <w:rsid w:val="00FF200F"/>
    <w:rsid w:val="00FF22E6"/>
    <w:rsid w:val="00FF2344"/>
    <w:rsid w:val="00FF251C"/>
    <w:rsid w:val="00FF25DE"/>
    <w:rsid w:val="00FF2C7C"/>
    <w:rsid w:val="00FF2D69"/>
    <w:rsid w:val="00FF2EFD"/>
    <w:rsid w:val="00FF2F5D"/>
    <w:rsid w:val="00FF3032"/>
    <w:rsid w:val="00FF32C1"/>
    <w:rsid w:val="00FF339A"/>
    <w:rsid w:val="00FF33DD"/>
    <w:rsid w:val="00FF3935"/>
    <w:rsid w:val="00FF3971"/>
    <w:rsid w:val="00FF3CAB"/>
    <w:rsid w:val="00FF3E28"/>
    <w:rsid w:val="00FF3E7D"/>
    <w:rsid w:val="00FF3F2D"/>
    <w:rsid w:val="00FF40AA"/>
    <w:rsid w:val="00FF40D5"/>
    <w:rsid w:val="00FF410C"/>
    <w:rsid w:val="00FF411C"/>
    <w:rsid w:val="00FF42C2"/>
    <w:rsid w:val="00FF441B"/>
    <w:rsid w:val="00FF446E"/>
    <w:rsid w:val="00FF46AA"/>
    <w:rsid w:val="00FF4769"/>
    <w:rsid w:val="00FF48AE"/>
    <w:rsid w:val="00FF4EDD"/>
    <w:rsid w:val="00FF54DA"/>
    <w:rsid w:val="00FF5596"/>
    <w:rsid w:val="00FF5641"/>
    <w:rsid w:val="00FF5656"/>
    <w:rsid w:val="00FF58B4"/>
    <w:rsid w:val="00FF58FC"/>
    <w:rsid w:val="00FF5A5A"/>
    <w:rsid w:val="00FF5A7B"/>
    <w:rsid w:val="00FF5BDF"/>
    <w:rsid w:val="00FF5C74"/>
    <w:rsid w:val="00FF5CA5"/>
    <w:rsid w:val="00FF5E61"/>
    <w:rsid w:val="00FF5F45"/>
    <w:rsid w:val="00FF6064"/>
    <w:rsid w:val="00FF61F9"/>
    <w:rsid w:val="00FF63C4"/>
    <w:rsid w:val="00FF67B5"/>
    <w:rsid w:val="00FF6885"/>
    <w:rsid w:val="00FF694D"/>
    <w:rsid w:val="00FF695B"/>
    <w:rsid w:val="00FF6A70"/>
    <w:rsid w:val="00FF6B85"/>
    <w:rsid w:val="00FF6F2D"/>
    <w:rsid w:val="00FF73EA"/>
    <w:rsid w:val="00FF740B"/>
    <w:rsid w:val="00FF7493"/>
    <w:rsid w:val="00FF7541"/>
    <w:rsid w:val="00FF7555"/>
    <w:rsid w:val="00FF767C"/>
    <w:rsid w:val="00FF7867"/>
    <w:rsid w:val="00FF7DA2"/>
    <w:rsid w:val="00FF7DA4"/>
    <w:rsid w:val="00FF7E54"/>
    <w:rsid w:val="00FF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F7011E"/>
    <w:pPr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">
    <w:name w:val="odstavec"/>
    <w:basedOn w:val="Normln"/>
    <w:rsid w:val="00F7011E"/>
    <w:pPr>
      <w:spacing w:after="0" w:line="240" w:lineRule="auto"/>
      <w:ind w:firstLine="284"/>
      <w:jc w:val="both"/>
    </w:pPr>
    <w:rPr>
      <w:rFonts w:ascii="Arial" w:eastAsia="Times New Roman" w:hAnsi="Arial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</Words>
  <Characters>405</Characters>
  <Application>Microsoft Office Word</Application>
  <DocSecurity>0</DocSecurity>
  <Lines>3</Lines>
  <Paragraphs>1</Paragraphs>
  <ScaleCrop>false</ScaleCrop>
  <Company>Jan Myšička</Company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Myšička</dc:creator>
  <cp:lastModifiedBy>Jan Myšička</cp:lastModifiedBy>
  <cp:revision>2</cp:revision>
  <dcterms:created xsi:type="dcterms:W3CDTF">2020-05-28T10:59:00Z</dcterms:created>
  <dcterms:modified xsi:type="dcterms:W3CDTF">2020-05-28T11:02:00Z</dcterms:modified>
</cp:coreProperties>
</file>