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F6" w:rsidRDefault="00AC01C7" w:rsidP="00920A4B">
      <w:pPr>
        <w:pStyle w:val="Nadpis1"/>
        <w:ind w:firstLine="0"/>
      </w:pPr>
      <w:r>
        <w:t>Příklad  s</w:t>
      </w:r>
      <w:bookmarkStart w:id="0" w:name="_GoBack"/>
      <w:bookmarkEnd w:id="0"/>
      <w:r w:rsidR="00724DF6">
        <w:t xml:space="preserve">pecifikace produktu </w:t>
      </w:r>
      <w:proofErr w:type="spellStart"/>
      <w:r w:rsidR="00724DF6">
        <w:t>Ecophon</w:t>
      </w:r>
      <w:proofErr w:type="spellEnd"/>
      <w:r w:rsidR="00724DF6">
        <w:t xml:space="preserve"> </w:t>
      </w:r>
      <w:r w:rsidR="00920A4B">
        <w:t xml:space="preserve">Master </w:t>
      </w:r>
      <w:r w:rsidR="001D45AA">
        <w:t>A</w:t>
      </w:r>
    </w:p>
    <w:p w:rsidR="00A8118A" w:rsidRPr="00A8118A" w:rsidRDefault="00A8118A" w:rsidP="00A8118A">
      <w:proofErr w:type="spellStart"/>
      <w:r>
        <w:t>Alpha</w:t>
      </w:r>
      <w:proofErr w:type="spellEnd"/>
      <w:r>
        <w:t xml:space="preserve"> + </w:t>
      </w:r>
      <w:proofErr w:type="spellStart"/>
      <w:r>
        <w:t>Gamma</w:t>
      </w:r>
      <w:proofErr w:type="spellEnd"/>
    </w:p>
    <w:p w:rsidR="00193641" w:rsidRDefault="00193641" w:rsidP="00193641">
      <w:pPr>
        <w:pStyle w:val="Nadpis2"/>
      </w:pPr>
      <w:r>
        <w:t>Souhrnná specifikace</w:t>
      </w:r>
    </w:p>
    <w:p w:rsidR="00CE6897" w:rsidRDefault="00CE6897" w:rsidP="00CE6897">
      <w:r>
        <w:t xml:space="preserve">Akustický stropní systém se součinitelem zvukové absorpce dle klasifikace EN ISO 11654 </w:t>
      </w:r>
      <w:r w:rsidR="00A8118A" w:rsidRPr="00A8118A">
        <w:t>(</w:t>
      </w:r>
      <w:r w:rsidR="00A8118A">
        <w:t xml:space="preserve">širokopásmový </w:t>
      </w:r>
      <w:r w:rsidR="00A8118A" w:rsidRPr="00A8118A">
        <w:t>AL</w:t>
      </w:r>
      <w:r w:rsidR="00A8118A">
        <w:t>PHA -p</w:t>
      </w:r>
      <w:r w:rsidR="00A8118A" w:rsidRPr="00A8118A">
        <w:t xml:space="preserve">anel </w:t>
      </w:r>
      <w:r w:rsidR="00A8118A">
        <w:t xml:space="preserve">o tloušťce 40 mm, </w:t>
      </w:r>
      <w:r w:rsidR="00A8118A" w:rsidRPr="00A8118A">
        <w:t>αw=1,0, αp 125Hz =0,</w:t>
      </w:r>
      <w:r w:rsidR="00A8118A">
        <w:t>60,</w:t>
      </w:r>
      <w:r w:rsidR="00A8118A" w:rsidRPr="00A8118A">
        <w:t xml:space="preserve"> </w:t>
      </w:r>
      <w:r w:rsidR="00A8118A">
        <w:t>artikulační třída dle AC(1,5) hodnota 200</w:t>
      </w:r>
      <w:r w:rsidR="00A8118A" w:rsidRPr="00A8118A">
        <w:t>), (</w:t>
      </w:r>
      <w:proofErr w:type="spellStart"/>
      <w:r w:rsidR="00A8118A">
        <w:t>bassový</w:t>
      </w:r>
      <w:proofErr w:type="spellEnd"/>
      <w:r w:rsidR="00A8118A">
        <w:t xml:space="preserve"> GAMMA p</w:t>
      </w:r>
      <w:r w:rsidR="00A8118A" w:rsidRPr="00A8118A">
        <w:t>anel αw=0,25, αp 125Hz =0,45).</w:t>
      </w:r>
      <w:r>
        <w:t xml:space="preserve"> Obsah CO</w:t>
      </w:r>
      <w:r>
        <w:rPr>
          <w:vertAlign w:val="subscript"/>
        </w:rPr>
        <w:t>2</w:t>
      </w:r>
      <w:r>
        <w:t xml:space="preserve"> </w:t>
      </w:r>
      <w:proofErr w:type="spellStart"/>
      <w:r>
        <w:t>max</w:t>
      </w:r>
      <w:proofErr w:type="spellEnd"/>
      <w:r>
        <w:t xml:space="preserve"> 5 Kg CO</w:t>
      </w:r>
      <w:r>
        <w:rPr>
          <w:rFonts w:ascii="Cambria Math" w:hAnsi="Cambria Math"/>
        </w:rPr>
        <w:t>₂</w:t>
      </w:r>
      <w:r>
        <w:t xml:space="preserve"> </w:t>
      </w:r>
      <w:proofErr w:type="spellStart"/>
      <w:r>
        <w:t>equiv</w:t>
      </w:r>
      <w:proofErr w:type="spellEnd"/>
      <w:r>
        <w:t>/m</w:t>
      </w:r>
      <w:r>
        <w:rPr>
          <w:vertAlign w:val="superscript"/>
        </w:rPr>
        <w:t>2</w:t>
      </w:r>
      <w:r>
        <w:t xml:space="preserve"> vycházející z EPD v souladu s normou ISO 14025 / EN 15804. Klasifikace systému dle obsahu těkavých organických sloučenin (Francouzská emisní třída VOC) ISO 16000-6, třída VOC A+.</w:t>
      </w:r>
    </w:p>
    <w:p w:rsidR="00CE6897" w:rsidRDefault="00CE6897" w:rsidP="00CE6897">
      <w:r>
        <w:t xml:space="preserve">Panely systému mají natřenou rovnou boční hranu, </w:t>
      </w:r>
      <w:r w:rsidR="00A8118A">
        <w:t>rozměr pan</w:t>
      </w:r>
      <w:r>
        <w:t>elu (</w:t>
      </w:r>
      <w:r w:rsidR="00A8118A">
        <w:t xml:space="preserve">1200x600 </w:t>
      </w:r>
      <w:r>
        <w:t xml:space="preserve">mm). Nosný rošt je z lakované galvanizované oceli vhodný do suchého prostředí s protikorozní ochranou třídy C1 dle EN ISO 9224-2. Hmotnost celkové konstrukce je cca 5 Kg/m². Panely mají nehořlavé vnitřní jádro vyrobené minerální vlny vysoké hustoty s pojivem na rostlinné bázi, třídy A2-s1 d0 dle EN 13501-1. Povrch kazety je pokryt skelnou tkaninou v bílé barvě nejbližší barevný vzorek NCS S </w:t>
      </w:r>
      <w:proofErr w:type="gramStart"/>
      <w:r>
        <w:t>0500-N, světelná</w:t>
      </w:r>
      <w:proofErr w:type="gramEnd"/>
      <w:r>
        <w:t xml:space="preserve"> odrazivost 85%. Koeficient zpětného odrazu je 63 mcd/(m²lx). Lesk &lt; 1. Zadní strana panelu je pokryta přírodně zbarvenou sklovlákennou tkaninou. Panely odolávají trvalé relativní vlhkosti prostředí do 95% při 30°C bez rizika vydouvání, deformace nebo oddělování jednotlivých vrstev (ISO 4611). Údržba systému je možná pomocí vysávání nebo týdenním čištění za mokra. </w:t>
      </w:r>
    </w:p>
    <w:p w:rsidR="00CE6897" w:rsidRDefault="00CE6897" w:rsidP="00CE6897">
      <w:r>
        <w:t>Reprezentant výrobku např.: Ecophon Master A</w:t>
      </w:r>
    </w:p>
    <w:p w:rsidR="00CE6897" w:rsidRDefault="00CE6897" w:rsidP="00193641"/>
    <w:p w:rsidR="00CE6897" w:rsidRDefault="00CE6897" w:rsidP="00193641"/>
    <w:p w:rsidR="00193641" w:rsidRDefault="00CE6897" w:rsidP="00CE6897">
      <w:r>
        <w:rPr>
          <w:noProof/>
          <w:lang w:eastAsia="cs-CZ"/>
        </w:rPr>
        <w:drawing>
          <wp:inline distT="0" distB="0" distL="0" distR="0" wp14:anchorId="443996F3" wp14:editId="7060B4A0">
            <wp:extent cx="2019300" cy="1539330"/>
            <wp:effectExtent l="0" t="0" r="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1146" cy="15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cs-CZ"/>
        </w:rPr>
        <w:drawing>
          <wp:inline distT="0" distB="0" distL="0" distR="0" wp14:anchorId="48FE61D9" wp14:editId="61FCA842">
            <wp:extent cx="2022045" cy="15430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204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3641" w:rsidSect="00280AF4">
      <w:footerReference w:type="default" r:id="rId8"/>
      <w:pgSz w:w="11906" w:h="16838"/>
      <w:pgMar w:top="1560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E40" w:rsidRDefault="00144E40" w:rsidP="00BE157F">
      <w:pPr>
        <w:spacing w:after="0" w:line="240" w:lineRule="auto"/>
      </w:pPr>
      <w:r>
        <w:separator/>
      </w:r>
    </w:p>
  </w:endnote>
  <w:endnote w:type="continuationSeparator" w:id="0">
    <w:p w:rsidR="00144E40" w:rsidRDefault="00144E40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FuturaEco">
    <w:altName w:val="Times New Roman"/>
    <w:panose1 w:val="00000000000000000000"/>
    <w:charset w:val="00"/>
    <w:family w:val="roman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7F" w:rsidRDefault="00BE157F" w:rsidP="00BE157F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E40" w:rsidRDefault="00144E40" w:rsidP="00BE157F">
      <w:pPr>
        <w:spacing w:after="0" w:line="240" w:lineRule="auto"/>
      </w:pPr>
      <w:r>
        <w:separator/>
      </w:r>
    </w:p>
  </w:footnote>
  <w:footnote w:type="continuationSeparator" w:id="0">
    <w:p w:rsidR="00144E40" w:rsidRDefault="00144E40" w:rsidP="00BE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7F"/>
    <w:rsid w:val="00005A26"/>
    <w:rsid w:val="00030BA0"/>
    <w:rsid w:val="00045815"/>
    <w:rsid w:val="000A3167"/>
    <w:rsid w:val="000A5CDF"/>
    <w:rsid w:val="00144E40"/>
    <w:rsid w:val="00151F98"/>
    <w:rsid w:val="001608D4"/>
    <w:rsid w:val="00193641"/>
    <w:rsid w:val="001C7BD2"/>
    <w:rsid w:val="001D45AA"/>
    <w:rsid w:val="00280AF4"/>
    <w:rsid w:val="00337303"/>
    <w:rsid w:val="00395B3E"/>
    <w:rsid w:val="003D03ED"/>
    <w:rsid w:val="003D30E8"/>
    <w:rsid w:val="003D6A76"/>
    <w:rsid w:val="003E1B80"/>
    <w:rsid w:val="0040373C"/>
    <w:rsid w:val="004156A2"/>
    <w:rsid w:val="00422725"/>
    <w:rsid w:val="004C68E4"/>
    <w:rsid w:val="004E0C75"/>
    <w:rsid w:val="004F4CA5"/>
    <w:rsid w:val="0050024E"/>
    <w:rsid w:val="00534EC8"/>
    <w:rsid w:val="00560F65"/>
    <w:rsid w:val="005D52D7"/>
    <w:rsid w:val="005F413F"/>
    <w:rsid w:val="00610E39"/>
    <w:rsid w:val="0065506C"/>
    <w:rsid w:val="006D0FC7"/>
    <w:rsid w:val="00724DF6"/>
    <w:rsid w:val="007B0C3D"/>
    <w:rsid w:val="007B6549"/>
    <w:rsid w:val="00811E1E"/>
    <w:rsid w:val="008269EF"/>
    <w:rsid w:val="008524D1"/>
    <w:rsid w:val="008670D7"/>
    <w:rsid w:val="008A5F8D"/>
    <w:rsid w:val="008B021A"/>
    <w:rsid w:val="009050DC"/>
    <w:rsid w:val="00920A4B"/>
    <w:rsid w:val="009533FC"/>
    <w:rsid w:val="00984FA7"/>
    <w:rsid w:val="00991033"/>
    <w:rsid w:val="009A2050"/>
    <w:rsid w:val="009B6F2D"/>
    <w:rsid w:val="009D57AE"/>
    <w:rsid w:val="00A8118A"/>
    <w:rsid w:val="00AC01C7"/>
    <w:rsid w:val="00AC34E7"/>
    <w:rsid w:val="00B62616"/>
    <w:rsid w:val="00BC02DA"/>
    <w:rsid w:val="00BC1046"/>
    <w:rsid w:val="00BD2193"/>
    <w:rsid w:val="00BE157F"/>
    <w:rsid w:val="00C431AB"/>
    <w:rsid w:val="00C67DCE"/>
    <w:rsid w:val="00CE6897"/>
    <w:rsid w:val="00D0573F"/>
    <w:rsid w:val="00D60C13"/>
    <w:rsid w:val="00D80935"/>
    <w:rsid w:val="00DE47B9"/>
    <w:rsid w:val="00E43D85"/>
    <w:rsid w:val="00E831B1"/>
    <w:rsid w:val="00EC21FB"/>
    <w:rsid w:val="00FD167A"/>
    <w:rsid w:val="00FD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052FFC-827D-45B7-BE07-31735F12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4EC8"/>
    <w:pPr>
      <w:ind w:firstLine="709"/>
      <w:jc w:val="both"/>
    </w:pPr>
    <w:rPr>
      <w:rFonts w:ascii="FuturaEco" w:hAnsi="FuturaEco"/>
      <w:color w:val="7F7F7F" w:themeColor="text1" w:themeTint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Martin</cp:lastModifiedBy>
  <cp:revision>4</cp:revision>
  <cp:lastPrinted>2014-04-17T06:58:00Z</cp:lastPrinted>
  <dcterms:created xsi:type="dcterms:W3CDTF">2016-06-22T19:02:00Z</dcterms:created>
  <dcterms:modified xsi:type="dcterms:W3CDTF">2016-06-22T20:09:00Z</dcterms:modified>
</cp:coreProperties>
</file>